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B51AB" w:rsidRDefault="000B51AB" w:rsidP="000B51AB">
      <w:pPr>
        <w:pStyle w:val="titulocapa"/>
        <w:ind w:firstLine="0"/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6A4172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  <w:r>
        <w:rPr>
          <w:rFonts w:ascii="Arial" w:hAnsi="Arial"/>
          <w:noProof/>
          <w:color w:val="CCCCCC"/>
          <w:sz w:val="24"/>
          <w:szCs w:val="24"/>
          <w:lang w:eastAsia="pt-BR"/>
        </w:rPr>
        <w:drawing>
          <wp:inline distT="0" distB="0" distL="0" distR="0">
            <wp:extent cx="2054225" cy="1924050"/>
            <wp:effectExtent l="19050" t="0" r="317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5" cy="1924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6A4172" w:rsidP="000B51AB">
      <w:pPr>
        <w:autoSpaceDE w:val="0"/>
        <w:spacing w:line="360" w:lineRule="auto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  <w:r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>GOVERNANÇA DE TECNOLOGIA DA</w:t>
      </w:r>
      <w:r w:rsidR="000B51AB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 xml:space="preserve"> INFORMAÇÃO</w:t>
      </w:r>
    </w:p>
    <w:p w:rsidR="000B51AB" w:rsidRDefault="00956AE6" w:rsidP="000B51AB">
      <w:pPr>
        <w:autoSpaceDE w:val="0"/>
        <w:spacing w:line="360" w:lineRule="auto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  <w:r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 xml:space="preserve">ARTEFATO </w:t>
      </w:r>
      <w:r w:rsidR="000E2E07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>GERENCIAMENTO DE MUDANÇAS</w:t>
      </w: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MINISTÉRIO DO PLANEJAMENTO, DESENVOLVIMENTO E GESTÃO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SECRETARIA DE COORDENAÇÃO E GOVERNANÇA DAS EMPRESAS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DIRETORIA DE ORÇAMENTO DE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COORDENAÇÃO-GERAL DE GESTÃO DA INFORMAÇÃO DE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BRASÍLIA - 201</w:t>
      </w:r>
      <w:r w:rsidR="006A4172">
        <w:rPr>
          <w:rFonts w:ascii="Arial" w:eastAsia="Arial Unicode MS" w:hAnsi="Arial" w:cs="Tahoma"/>
          <w:b/>
          <w:bCs/>
          <w:sz w:val="24"/>
          <w:szCs w:val="24"/>
        </w:rPr>
        <w:t>8</w:t>
      </w:r>
    </w:p>
    <w:p w:rsidR="00902C7F" w:rsidRDefault="00902C7F">
      <w:pPr>
        <w:pageBreakBefore/>
        <w:jc w:val="center"/>
        <w:rPr>
          <w:rFonts w:ascii="Arial" w:hAnsi="Arial"/>
          <w:b/>
          <w:bCs/>
          <w:sz w:val="24"/>
          <w:szCs w:val="24"/>
        </w:rPr>
        <w:sectPr w:rsidR="00902C7F" w:rsidSect="00CA1E05">
          <w:headerReference w:type="default" r:id="rId10"/>
          <w:footnotePr>
            <w:pos w:val="beneathText"/>
          </w:footnotePr>
          <w:pgSz w:w="11905" w:h="16837"/>
          <w:pgMar w:top="1935" w:right="1151" w:bottom="927" w:left="1005" w:header="870" w:footer="683" w:gutter="0"/>
          <w:cols w:space="720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123"/>
        <w:gridCol w:w="4842"/>
      </w:tblGrid>
      <w:tr w:rsidR="00A44B75" w:rsidRPr="00C14E55" w:rsidTr="00A76AB6">
        <w:tc>
          <w:tcPr>
            <w:tcW w:w="5123" w:type="dxa"/>
          </w:tcPr>
          <w:p w:rsidR="00A44B75" w:rsidRDefault="00A44B75" w:rsidP="00F92E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4B75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MINISTÉRIO DO PLANEJAMENTO, DESENVOLVIMENTO E GESTÃO</w:t>
            </w:r>
          </w:p>
          <w:p w:rsidR="00A44B75" w:rsidRPr="00C14E55" w:rsidRDefault="00A44B75" w:rsidP="00F92E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02C7">
              <w:rPr>
                <w:rFonts w:ascii="Arial" w:hAnsi="Arial" w:cs="Arial"/>
                <w:b/>
                <w:bCs/>
                <w:sz w:val="18"/>
                <w:szCs w:val="18"/>
              </w:rPr>
              <w:t>SECRETARIA DE COORDENAÇÃO E GOVERNANÇA DAS EMPRESAS ESTATAIS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842" w:type="dxa"/>
          </w:tcPr>
          <w:p w:rsidR="00A44B75" w:rsidRPr="00C14E55" w:rsidRDefault="00A44B75" w:rsidP="00F92ED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UNIVERSIDADE DE BRASÍLIA</w:t>
            </w:r>
          </w:p>
        </w:tc>
      </w:tr>
      <w:tr w:rsidR="00A44B75" w:rsidRPr="00C14E55" w:rsidTr="00A76AB6">
        <w:tc>
          <w:tcPr>
            <w:tcW w:w="5123" w:type="dxa"/>
          </w:tcPr>
          <w:p w:rsidR="00A44B75" w:rsidRPr="00C14E55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44B75" w:rsidRPr="00C14E55" w:rsidTr="00A76AB6">
        <w:tc>
          <w:tcPr>
            <w:tcW w:w="5123" w:type="dxa"/>
          </w:tcPr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FBF">
              <w:rPr>
                <w:rFonts w:ascii="Arial" w:hAnsi="Arial" w:cs="Arial"/>
                <w:b/>
                <w:sz w:val="18"/>
                <w:szCs w:val="18"/>
              </w:rPr>
              <w:t>Fernando Antonio Ribeiro Soares</w:t>
            </w: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32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Márcia Abrahão Moura </w:t>
            </w:r>
          </w:p>
        </w:tc>
      </w:tr>
      <w:tr w:rsidR="00A44B75" w:rsidRPr="00C14E55" w:rsidTr="00A76AB6">
        <w:trPr>
          <w:trHeight w:val="267"/>
        </w:trPr>
        <w:tc>
          <w:tcPr>
            <w:tcW w:w="5123" w:type="dxa"/>
          </w:tcPr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D3FBF">
              <w:rPr>
                <w:rFonts w:ascii="Arial" w:hAnsi="Arial" w:cs="Arial"/>
                <w:sz w:val="18"/>
                <w:szCs w:val="18"/>
              </w:rPr>
              <w:t>Secretário</w:t>
            </w:r>
          </w:p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Reitor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B75" w:rsidRPr="00C14E55" w:rsidTr="00A76AB6">
        <w:tc>
          <w:tcPr>
            <w:tcW w:w="5123" w:type="dxa"/>
          </w:tcPr>
          <w:p w:rsidR="00A44B75" w:rsidRPr="004B73C9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4B73C9">
              <w:rPr>
                <w:rFonts w:ascii="Arial" w:hAnsi="Arial" w:cs="Arial"/>
                <w:b/>
                <w:bCs/>
                <w:sz w:val="18"/>
                <w:szCs w:val="18"/>
              </w:rPr>
              <w:t>André Nunes</w:t>
            </w:r>
          </w:p>
          <w:p w:rsidR="00A44B75" w:rsidRPr="00483609" w:rsidRDefault="00A44B75" w:rsidP="00F92ED9">
            <w:pPr>
              <w:autoSpaceDE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483609">
              <w:rPr>
                <w:rFonts w:ascii="Arial" w:hAnsi="Arial" w:cs="Arial"/>
                <w:bCs/>
                <w:sz w:val="18"/>
                <w:szCs w:val="18"/>
              </w:rPr>
              <w:t xml:space="preserve">Diretor do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Departamento de Orç</w:t>
            </w:r>
            <w:r w:rsidRPr="00483609">
              <w:rPr>
                <w:rFonts w:ascii="Arial" w:hAnsi="Arial" w:cs="Arial"/>
                <w:bCs/>
                <w:sz w:val="18"/>
                <w:szCs w:val="18"/>
              </w:rPr>
              <w:t>amento de Estatais</w:t>
            </w:r>
          </w:p>
          <w:p w:rsidR="00A44B75" w:rsidRPr="00E730CD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324">
              <w:rPr>
                <w:rFonts w:ascii="Arial" w:hAnsi="Arial" w:cs="Arial"/>
                <w:b/>
                <w:bCs/>
                <w:sz w:val="18"/>
                <w:szCs w:val="18"/>
              </w:rPr>
              <w:t>Sanderson Cesar Macedo Barbalho</w:t>
            </w:r>
          </w:p>
          <w:p w:rsidR="00A44B7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 xml:space="preserve">Diretor do Centro de Apoio ao Desenvolvimento 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Tecnológico – CDT</w:t>
            </w:r>
          </w:p>
        </w:tc>
      </w:tr>
      <w:tr w:rsidR="00A44B75" w:rsidRPr="00C14E55" w:rsidTr="00A76AB6">
        <w:trPr>
          <w:trHeight w:val="750"/>
        </w:trPr>
        <w:tc>
          <w:tcPr>
            <w:tcW w:w="5123" w:type="dxa"/>
          </w:tcPr>
          <w:p w:rsidR="00A44B75" w:rsidRPr="00A52763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A52763">
              <w:rPr>
                <w:rFonts w:ascii="Arial" w:hAnsi="Arial" w:cs="Arial"/>
                <w:b/>
                <w:sz w:val="18"/>
                <w:szCs w:val="18"/>
              </w:rPr>
              <w:t>Gerson Batista Pereira</w:t>
            </w:r>
          </w:p>
          <w:p w:rsidR="00A44B75" w:rsidRPr="00483609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83609">
              <w:rPr>
                <w:rFonts w:ascii="Arial" w:hAnsi="Arial" w:cs="Arial"/>
                <w:sz w:val="18"/>
                <w:szCs w:val="18"/>
              </w:rPr>
              <w:t>Coordenador-Geral de Gestão da Informação de Estatais</w:t>
            </w:r>
          </w:p>
          <w:p w:rsidR="00A44B75" w:rsidRDefault="00A44B75" w:rsidP="00F92ED9">
            <w:pPr>
              <w:autoSpaceDE w:val="0"/>
              <w:adjustRightInd w:val="0"/>
              <w:rPr>
                <w:bCs/>
                <w:sz w:val="18"/>
                <w:szCs w:val="18"/>
                <w:highlight w:val="yellow"/>
              </w:rPr>
            </w:pPr>
          </w:p>
          <w:p w:rsidR="00A44B75" w:rsidRPr="00E730CD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Rafael Timóteo de Sousa Júnior</w:t>
            </w:r>
          </w:p>
          <w:p w:rsidR="00A44B75" w:rsidRDefault="00A44B75" w:rsidP="00F92ED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 xml:space="preserve">Coordenador do Laboratório de Tecnologias </w:t>
            </w:r>
          </w:p>
          <w:p w:rsidR="00A44B75" w:rsidRPr="00C14E55" w:rsidRDefault="00A44B75" w:rsidP="00F92ED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da Tomada de Decisão – LATITUDE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AB6" w:rsidRPr="00C14E55" w:rsidTr="00A76AB6">
        <w:tc>
          <w:tcPr>
            <w:tcW w:w="5123" w:type="dxa"/>
          </w:tcPr>
          <w:p w:rsidR="00A76AB6" w:rsidRDefault="00A76AB6" w:rsidP="00A76A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EQUIPE TÉCNICA</w:t>
            </w:r>
          </w:p>
          <w:p w:rsidR="00A76AB6" w:rsidRPr="00C14E55" w:rsidRDefault="00A76AB6" w:rsidP="00A76A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Natal Henrique Troz </w:t>
            </w:r>
            <w:r w:rsidR="00264786">
              <w:rPr>
                <w:rFonts w:ascii="Arial" w:hAnsi="Arial" w:cs="Arial"/>
                <w:b/>
                <w:sz w:val="18"/>
                <w:szCs w:val="18"/>
              </w:rPr>
              <w:t xml:space="preserve">Guglilhermi </w:t>
            </w:r>
            <w:r w:rsidRPr="00C14E55">
              <w:rPr>
                <w:rFonts w:ascii="Arial" w:hAnsi="Arial" w:cs="Arial"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sz w:val="18"/>
                <w:szCs w:val="18"/>
              </w:rPr>
              <w:t>SEST</w:t>
            </w:r>
          </w:p>
          <w:p w:rsidR="00A76AB6" w:rsidRPr="008626BA" w:rsidRDefault="00A76AB6" w:rsidP="00A76A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Otávio </w:t>
            </w:r>
            <w:r w:rsidR="00264786">
              <w:rPr>
                <w:rFonts w:ascii="Arial" w:hAnsi="Arial" w:cs="Arial"/>
                <w:b/>
                <w:sz w:val="18"/>
                <w:szCs w:val="18"/>
              </w:rPr>
              <w:t xml:space="preserve">Porto </w:t>
            </w:r>
            <w:r>
              <w:rPr>
                <w:rFonts w:ascii="Arial" w:hAnsi="Arial" w:cs="Arial"/>
                <w:b/>
                <w:sz w:val="18"/>
                <w:szCs w:val="18"/>
              </w:rPr>
              <w:t>Barbosa</w:t>
            </w:r>
            <w:r w:rsidRPr="00C14E5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14E55">
              <w:rPr>
                <w:rFonts w:ascii="Arial" w:hAnsi="Arial" w:cs="Arial"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sz w:val="18"/>
                <w:szCs w:val="18"/>
              </w:rPr>
              <w:t>SEST</w:t>
            </w:r>
          </w:p>
          <w:p w:rsidR="00A76AB6" w:rsidRPr="008626BA" w:rsidRDefault="00A76AB6" w:rsidP="00A76A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2" w:type="dxa"/>
          </w:tcPr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EQUIPE TÉCNICA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1E6E">
              <w:rPr>
                <w:rFonts w:ascii="Arial" w:hAnsi="Arial" w:cs="Arial"/>
                <w:b/>
                <w:bCs/>
                <w:sz w:val="18"/>
                <w:szCs w:val="18"/>
              </w:rPr>
              <w:t>Georges Daniel Amvame Nze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Claudia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Jacy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Barrenco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Abbas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Edna Dias Canedo</w:t>
            </w:r>
          </w:p>
          <w:p w:rsidR="00A76AB6" w:rsidRPr="00C14E55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A76AB6" w:rsidRPr="00002A3D" w:rsidTr="00A76AB6">
        <w:tc>
          <w:tcPr>
            <w:tcW w:w="5123" w:type="dxa"/>
          </w:tcPr>
          <w:p w:rsidR="00A76AB6" w:rsidRPr="00C14E55" w:rsidRDefault="00A76AB6" w:rsidP="00A76A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6AB6" w:rsidRDefault="00A76AB6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6F2267" w:rsidRDefault="006F2267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6F2267" w:rsidRDefault="006F2267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6F2267" w:rsidRDefault="006F2267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6F2267" w:rsidRDefault="006F2267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6F2267" w:rsidRDefault="006F2267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6F2267" w:rsidRDefault="006F2267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6F2267" w:rsidRDefault="006F2267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6F2267" w:rsidRPr="00C14E55" w:rsidRDefault="008E2ADB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r>
              <w:rPr>
                <w:rFonts w:ascii="Arial" w:hAnsi="Arial" w:cs="Arial"/>
                <w:noProof/>
                <w:sz w:val="18"/>
                <w:szCs w:val="18"/>
                <w:lang w:eastAsia="pt-BR"/>
              </w:rPr>
              <w:drawing>
                <wp:inline distT="0" distB="0" distL="0" distR="0">
                  <wp:extent cx="3115945" cy="1721485"/>
                  <wp:effectExtent l="0" t="0" r="8255" b="0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cha SEST- KIT3.7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5945" cy="1721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842" w:type="dxa"/>
          </w:tcPr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Rodrigo de Souza Goncalves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Adyr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Andrade de Menezes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Amanda Aline Figueiredo Carvalho</w:t>
            </w:r>
          </w:p>
          <w:p w:rsidR="00A76AB6" w:rsidRPr="008248D9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Bruno Justino Garcia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Praciano</w:t>
            </w:r>
            <w:proofErr w:type="spellEnd"/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35A9">
              <w:rPr>
                <w:rFonts w:ascii="Arial" w:hAnsi="Arial" w:cs="Arial"/>
                <w:b/>
                <w:bCs/>
                <w:sz w:val="18"/>
                <w:szCs w:val="18"/>
              </w:rPr>
              <w:t>Demétrio Antônio da Silva Filho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Fabricio de Oliveira Taguatinga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Glauber Luiz Lopes da Silva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Jean Victor Ribeiro Vieira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João Batista Alves Diniz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Jorge Guilherme Silva dos Santos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José Maria dos Reis Lisboa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Leomar Camargo de Souza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Marcus Vinicius Bomfim Guimaraes Barbalho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Moramay Coutinho Guimarães Coelho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Pedro Thiago Rocha de Alcântara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Priscilla Gonçalves da Silva e Souza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Rafaella Aparecida Rosa Lima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Rosa Cristina Portela Dias Jácome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Ruyther</w:t>
            </w:r>
            <w:proofErr w:type="spellEnd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Parente da Costa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Victor Matheus da Silva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Pr="00002A3D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A430FE" w:rsidRDefault="00A430FE" w:rsidP="00A430FE">
      <w:pPr>
        <w:widowControl w:val="0"/>
        <w:spacing w:line="360" w:lineRule="auto"/>
        <w:jc w:val="left"/>
        <w:rPr>
          <w:rFonts w:ascii="Arial" w:eastAsia="Arial Unicode MS" w:hAnsi="Arial" w:cs="Tahoma"/>
          <w:b/>
          <w:bCs/>
          <w:sz w:val="24"/>
          <w:szCs w:val="24"/>
        </w:rPr>
        <w:sectPr w:rsidR="00A430FE" w:rsidSect="00CA1E05">
          <w:footnotePr>
            <w:pos w:val="beneathText"/>
          </w:footnotePr>
          <w:pgSz w:w="11905" w:h="16837"/>
          <w:pgMar w:top="1935" w:right="1151" w:bottom="927" w:left="1005" w:header="870" w:footer="683" w:gutter="0"/>
          <w:cols w:space="720"/>
          <w:docGrid w:linePitch="360"/>
        </w:sectPr>
      </w:pPr>
    </w:p>
    <w:p w:rsidR="002A7FB9" w:rsidRPr="0060678C" w:rsidRDefault="002A7FB9" w:rsidP="0060678C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60678C">
        <w:rPr>
          <w:rFonts w:ascii="Arial" w:hAnsi="Arial" w:cs="Arial"/>
          <w:b/>
          <w:bCs/>
          <w:sz w:val="24"/>
          <w:szCs w:val="24"/>
        </w:rPr>
        <w:lastRenderedPageBreak/>
        <w:t>HISTÓRICO DE VERSÕES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:rsidR="002A7FB9" w:rsidRDefault="007C7DAB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E3574E">
        <w:rPr>
          <w:rFonts w:ascii="Arial" w:hAnsi="Arial" w:cs="Arial"/>
          <w:b/>
          <w:bCs/>
          <w:sz w:val="24"/>
          <w:szCs w:val="24"/>
        </w:rPr>
        <w:t>6</w:t>
      </w:r>
      <w:r w:rsidR="002A7FB9">
        <w:rPr>
          <w:rFonts w:ascii="Arial" w:hAnsi="Arial" w:cs="Arial"/>
          <w:b/>
          <w:bCs/>
          <w:sz w:val="24"/>
          <w:szCs w:val="24"/>
        </w:rPr>
        <w:t>/03/2018 | Versão 1.0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Descrição:</w:t>
      </w:r>
      <w:r w:rsidR="0054271F">
        <w:rPr>
          <w:rFonts w:ascii="Arial" w:hAnsi="Arial" w:cs="Arial"/>
          <w:b/>
          <w:bCs/>
          <w:sz w:val="24"/>
          <w:szCs w:val="24"/>
        </w:rPr>
        <w:t xml:space="preserve"> Inclusão dos artefatos, definição do processo, adequação do </w:t>
      </w:r>
      <w:r w:rsidR="0054271F" w:rsidRPr="000116A3">
        <w:rPr>
          <w:rFonts w:ascii="Arial" w:hAnsi="Arial" w:cs="Arial"/>
          <w:b/>
          <w:bCs/>
          <w:sz w:val="24"/>
          <w:szCs w:val="24"/>
        </w:rPr>
        <w:t>passo</w:t>
      </w:r>
      <w:r w:rsidR="0054271F">
        <w:rPr>
          <w:rFonts w:ascii="Arial" w:hAnsi="Arial" w:cs="Arial"/>
          <w:b/>
          <w:bCs/>
          <w:sz w:val="24"/>
          <w:szCs w:val="24"/>
        </w:rPr>
        <w:t>-a-passo, objetivos e capa ao processo.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Autor:</w:t>
      </w:r>
      <w:r w:rsidR="0054271F">
        <w:rPr>
          <w:rFonts w:ascii="Arial" w:hAnsi="Arial" w:cs="Arial"/>
          <w:b/>
          <w:bCs/>
          <w:sz w:val="24"/>
          <w:szCs w:val="24"/>
        </w:rPr>
        <w:t xml:space="preserve"> Edna Dias Canedo e Pedro Thiago Rocha de Alcântara. </w:t>
      </w:r>
    </w:p>
    <w:p w:rsidR="00264786" w:rsidRDefault="00264786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Revisor: </w:t>
      </w:r>
      <w:r w:rsidRPr="00264786">
        <w:rPr>
          <w:rFonts w:ascii="Arial" w:hAnsi="Arial" w:cs="Arial"/>
          <w:b/>
          <w:bCs/>
          <w:sz w:val="24"/>
          <w:szCs w:val="24"/>
        </w:rPr>
        <w:t>Natal Henrique Troz Guglilhermi</w:t>
      </w:r>
      <w:r>
        <w:rPr>
          <w:rFonts w:ascii="Arial" w:hAnsi="Arial" w:cs="Arial"/>
          <w:b/>
          <w:bCs/>
          <w:sz w:val="24"/>
          <w:szCs w:val="24"/>
        </w:rPr>
        <w:t xml:space="preserve"> e Otávio Porto Barbosa.</w:t>
      </w:r>
    </w:p>
    <w:p w:rsidR="002A7FB9" w:rsidRDefault="002A7FB9">
      <w:pPr>
        <w:suppressAutoHyphens w:val="0"/>
        <w:spacing w:before="0" w:after="0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FC1494" w:rsidRDefault="00ED35E4" w:rsidP="003B6838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SUMÁRIO</w:t>
      </w:r>
    </w:p>
    <w:sdt>
      <w:sdtPr>
        <w:rPr>
          <w:rFonts w:ascii="Times" w:eastAsia="Times New Roman" w:hAnsi="Times" w:cs="Times New Roman"/>
          <w:color w:val="auto"/>
          <w:sz w:val="22"/>
          <w:szCs w:val="20"/>
          <w:lang w:eastAsia="ar-SA"/>
        </w:rPr>
        <w:id w:val="-185605924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</w:rPr>
      </w:sdtEndPr>
      <w:sdtContent>
        <w:p w:rsidR="00FC1494" w:rsidRDefault="00FC1494">
          <w:pPr>
            <w:pStyle w:val="CabealhodoSumrio"/>
          </w:pPr>
        </w:p>
        <w:p w:rsidR="00716410" w:rsidRPr="005C194C" w:rsidRDefault="00FC1494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r w:rsidRPr="007714CE">
            <w:rPr>
              <w:rFonts w:ascii="Arial" w:hAnsi="Arial" w:cs="Arial"/>
            </w:rPr>
            <w:fldChar w:fldCharType="begin"/>
          </w:r>
          <w:r w:rsidRPr="007714CE">
            <w:rPr>
              <w:rFonts w:ascii="Arial" w:hAnsi="Arial" w:cs="Arial"/>
            </w:rPr>
            <w:instrText xml:space="preserve"> TOC \o "1-3" \h \z \u </w:instrText>
          </w:r>
          <w:r w:rsidRPr="007714CE">
            <w:rPr>
              <w:rFonts w:ascii="Arial" w:hAnsi="Arial" w:cs="Arial"/>
            </w:rPr>
            <w:fldChar w:fldCharType="separate"/>
          </w:r>
          <w:hyperlink w:anchor="_Toc509796037" w:history="1">
            <w:r w:rsidR="00716410" w:rsidRPr="005C194C">
              <w:rPr>
                <w:rStyle w:val="Hyperlink"/>
                <w:rFonts w:ascii="Arial" w:hAnsi="Arial" w:cs="Arial"/>
                <w:noProof/>
              </w:rPr>
              <w:t>INTRODUÇÃO</w:t>
            </w:r>
            <w:r w:rsidR="00716410" w:rsidRPr="005C194C">
              <w:rPr>
                <w:rFonts w:ascii="Arial" w:hAnsi="Arial" w:cs="Arial"/>
                <w:noProof/>
                <w:webHidden/>
              </w:rPr>
              <w:tab/>
            </w:r>
            <w:r w:rsidR="00716410" w:rsidRPr="005C194C">
              <w:rPr>
                <w:rFonts w:ascii="Arial" w:hAnsi="Arial" w:cs="Arial"/>
                <w:noProof/>
                <w:webHidden/>
              </w:rPr>
              <w:fldChar w:fldCharType="begin"/>
            </w:r>
            <w:r w:rsidR="00716410" w:rsidRPr="005C194C">
              <w:rPr>
                <w:rFonts w:ascii="Arial" w:hAnsi="Arial" w:cs="Arial"/>
                <w:noProof/>
                <w:webHidden/>
              </w:rPr>
              <w:instrText xml:space="preserve"> PAGEREF _Toc509796037 \h </w:instrText>
            </w:r>
            <w:r w:rsidR="00716410" w:rsidRPr="005C194C">
              <w:rPr>
                <w:rFonts w:ascii="Arial" w:hAnsi="Arial" w:cs="Arial"/>
                <w:noProof/>
                <w:webHidden/>
              </w:rPr>
            </w:r>
            <w:r w:rsidR="00716410" w:rsidRPr="005C194C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16410" w:rsidRPr="005C194C">
              <w:rPr>
                <w:rFonts w:ascii="Arial" w:hAnsi="Arial" w:cs="Arial"/>
                <w:noProof/>
                <w:webHidden/>
              </w:rPr>
              <w:t>5</w:t>
            </w:r>
            <w:r w:rsidR="00716410" w:rsidRPr="005C194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16410" w:rsidRPr="005C194C" w:rsidRDefault="00686531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9796038" w:history="1">
            <w:r w:rsidR="00716410" w:rsidRPr="005C194C">
              <w:rPr>
                <w:rStyle w:val="Hyperlink"/>
                <w:rFonts w:ascii="Arial" w:hAnsi="Arial" w:cs="Arial"/>
                <w:noProof/>
              </w:rPr>
              <w:t>VISÃO GERAL</w:t>
            </w:r>
            <w:r w:rsidR="00716410" w:rsidRPr="005C194C">
              <w:rPr>
                <w:rFonts w:ascii="Arial" w:hAnsi="Arial" w:cs="Arial"/>
                <w:noProof/>
                <w:webHidden/>
              </w:rPr>
              <w:tab/>
            </w:r>
            <w:r w:rsidR="00716410" w:rsidRPr="005C194C">
              <w:rPr>
                <w:rFonts w:ascii="Arial" w:hAnsi="Arial" w:cs="Arial"/>
                <w:noProof/>
                <w:webHidden/>
              </w:rPr>
              <w:fldChar w:fldCharType="begin"/>
            </w:r>
            <w:r w:rsidR="00716410" w:rsidRPr="005C194C">
              <w:rPr>
                <w:rFonts w:ascii="Arial" w:hAnsi="Arial" w:cs="Arial"/>
                <w:noProof/>
                <w:webHidden/>
              </w:rPr>
              <w:instrText xml:space="preserve"> PAGEREF _Toc509796038 \h </w:instrText>
            </w:r>
            <w:r w:rsidR="00716410" w:rsidRPr="005C194C">
              <w:rPr>
                <w:rFonts w:ascii="Arial" w:hAnsi="Arial" w:cs="Arial"/>
                <w:noProof/>
                <w:webHidden/>
              </w:rPr>
            </w:r>
            <w:r w:rsidR="00716410" w:rsidRPr="005C194C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16410" w:rsidRPr="005C194C">
              <w:rPr>
                <w:rFonts w:ascii="Arial" w:hAnsi="Arial" w:cs="Arial"/>
                <w:noProof/>
                <w:webHidden/>
              </w:rPr>
              <w:t>5</w:t>
            </w:r>
            <w:r w:rsidR="00716410" w:rsidRPr="005C194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16410" w:rsidRPr="005C194C" w:rsidRDefault="00686531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796039" w:history="1">
            <w:r w:rsidR="00716410" w:rsidRPr="005C194C">
              <w:rPr>
                <w:rStyle w:val="Hyperlink"/>
                <w:rFonts w:ascii="Arial" w:eastAsia="SimSun" w:hAnsi="Arial" w:cs="Arial"/>
                <w:noProof/>
              </w:rPr>
              <w:t>2.1. Objetivo</w:t>
            </w:r>
            <w:r w:rsidR="00716410" w:rsidRPr="005C194C">
              <w:rPr>
                <w:rFonts w:ascii="Arial" w:hAnsi="Arial" w:cs="Arial"/>
                <w:noProof/>
                <w:webHidden/>
              </w:rPr>
              <w:tab/>
            </w:r>
            <w:r w:rsidR="00716410" w:rsidRPr="005C194C">
              <w:rPr>
                <w:rFonts w:ascii="Arial" w:hAnsi="Arial" w:cs="Arial"/>
                <w:noProof/>
                <w:webHidden/>
              </w:rPr>
              <w:fldChar w:fldCharType="begin"/>
            </w:r>
            <w:r w:rsidR="00716410" w:rsidRPr="005C194C">
              <w:rPr>
                <w:rFonts w:ascii="Arial" w:hAnsi="Arial" w:cs="Arial"/>
                <w:noProof/>
                <w:webHidden/>
              </w:rPr>
              <w:instrText xml:space="preserve"> PAGEREF _Toc509796039 \h </w:instrText>
            </w:r>
            <w:r w:rsidR="00716410" w:rsidRPr="005C194C">
              <w:rPr>
                <w:rFonts w:ascii="Arial" w:hAnsi="Arial" w:cs="Arial"/>
                <w:noProof/>
                <w:webHidden/>
              </w:rPr>
            </w:r>
            <w:r w:rsidR="00716410" w:rsidRPr="005C194C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16410" w:rsidRPr="005C194C">
              <w:rPr>
                <w:rFonts w:ascii="Arial" w:hAnsi="Arial" w:cs="Arial"/>
                <w:noProof/>
                <w:webHidden/>
              </w:rPr>
              <w:t>5</w:t>
            </w:r>
            <w:r w:rsidR="00716410" w:rsidRPr="005C194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16410" w:rsidRPr="005C194C" w:rsidRDefault="00686531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796040" w:history="1">
            <w:r w:rsidR="00716410" w:rsidRPr="005C194C">
              <w:rPr>
                <w:rStyle w:val="Hyperlink"/>
                <w:rFonts w:ascii="Arial" w:eastAsia="SimSun" w:hAnsi="Arial" w:cs="Arial"/>
                <w:noProof/>
              </w:rPr>
              <w:t>2.2. Justificativa</w:t>
            </w:r>
            <w:r w:rsidR="00716410" w:rsidRPr="005C194C">
              <w:rPr>
                <w:rFonts w:ascii="Arial" w:hAnsi="Arial" w:cs="Arial"/>
                <w:noProof/>
                <w:webHidden/>
              </w:rPr>
              <w:tab/>
            </w:r>
            <w:r w:rsidR="00716410" w:rsidRPr="005C194C">
              <w:rPr>
                <w:rFonts w:ascii="Arial" w:hAnsi="Arial" w:cs="Arial"/>
                <w:noProof/>
                <w:webHidden/>
              </w:rPr>
              <w:fldChar w:fldCharType="begin"/>
            </w:r>
            <w:r w:rsidR="00716410" w:rsidRPr="005C194C">
              <w:rPr>
                <w:rFonts w:ascii="Arial" w:hAnsi="Arial" w:cs="Arial"/>
                <w:noProof/>
                <w:webHidden/>
              </w:rPr>
              <w:instrText xml:space="preserve"> PAGEREF _Toc509796040 \h </w:instrText>
            </w:r>
            <w:r w:rsidR="00716410" w:rsidRPr="005C194C">
              <w:rPr>
                <w:rFonts w:ascii="Arial" w:hAnsi="Arial" w:cs="Arial"/>
                <w:noProof/>
                <w:webHidden/>
              </w:rPr>
            </w:r>
            <w:r w:rsidR="00716410" w:rsidRPr="005C194C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16410" w:rsidRPr="005C194C">
              <w:rPr>
                <w:rFonts w:ascii="Arial" w:hAnsi="Arial" w:cs="Arial"/>
                <w:noProof/>
                <w:webHidden/>
              </w:rPr>
              <w:t>5</w:t>
            </w:r>
            <w:r w:rsidR="00716410" w:rsidRPr="005C194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16410" w:rsidRPr="005C194C" w:rsidRDefault="00686531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9796041" w:history="1">
            <w:r w:rsidR="00716410" w:rsidRPr="005C194C">
              <w:rPr>
                <w:rStyle w:val="Hyperlink"/>
                <w:rFonts w:ascii="Arial" w:hAnsi="Arial" w:cs="Arial"/>
                <w:noProof/>
              </w:rPr>
              <w:t>GERENIAMENTO DE MUDANÇA</w:t>
            </w:r>
            <w:r w:rsidR="00716410" w:rsidRPr="005C194C">
              <w:rPr>
                <w:rFonts w:ascii="Arial" w:hAnsi="Arial" w:cs="Arial"/>
                <w:noProof/>
                <w:webHidden/>
              </w:rPr>
              <w:tab/>
            </w:r>
            <w:r w:rsidR="00716410" w:rsidRPr="005C194C">
              <w:rPr>
                <w:rFonts w:ascii="Arial" w:hAnsi="Arial" w:cs="Arial"/>
                <w:noProof/>
                <w:webHidden/>
              </w:rPr>
              <w:fldChar w:fldCharType="begin"/>
            </w:r>
            <w:r w:rsidR="00716410" w:rsidRPr="005C194C">
              <w:rPr>
                <w:rFonts w:ascii="Arial" w:hAnsi="Arial" w:cs="Arial"/>
                <w:noProof/>
                <w:webHidden/>
              </w:rPr>
              <w:instrText xml:space="preserve"> PAGEREF _Toc509796041 \h </w:instrText>
            </w:r>
            <w:r w:rsidR="00716410" w:rsidRPr="005C194C">
              <w:rPr>
                <w:rFonts w:ascii="Arial" w:hAnsi="Arial" w:cs="Arial"/>
                <w:noProof/>
                <w:webHidden/>
              </w:rPr>
            </w:r>
            <w:r w:rsidR="00716410" w:rsidRPr="005C194C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16410" w:rsidRPr="005C194C">
              <w:rPr>
                <w:rFonts w:ascii="Arial" w:hAnsi="Arial" w:cs="Arial"/>
                <w:noProof/>
                <w:webHidden/>
              </w:rPr>
              <w:t>6</w:t>
            </w:r>
            <w:r w:rsidR="00716410" w:rsidRPr="005C194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16410" w:rsidRPr="005C194C" w:rsidRDefault="00686531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796042" w:history="1">
            <w:r w:rsidR="00716410" w:rsidRPr="005C194C">
              <w:rPr>
                <w:rStyle w:val="Hyperlink"/>
                <w:rFonts w:ascii="Arial" w:eastAsia="SimSun" w:hAnsi="Arial" w:cs="Arial"/>
                <w:noProof/>
              </w:rPr>
              <w:t>3.1. Definição</w:t>
            </w:r>
            <w:r w:rsidR="00716410" w:rsidRPr="005C194C">
              <w:rPr>
                <w:rFonts w:ascii="Arial" w:hAnsi="Arial" w:cs="Arial"/>
                <w:noProof/>
                <w:webHidden/>
              </w:rPr>
              <w:tab/>
            </w:r>
            <w:r w:rsidR="00716410" w:rsidRPr="005C194C">
              <w:rPr>
                <w:rFonts w:ascii="Arial" w:hAnsi="Arial" w:cs="Arial"/>
                <w:noProof/>
                <w:webHidden/>
              </w:rPr>
              <w:fldChar w:fldCharType="begin"/>
            </w:r>
            <w:r w:rsidR="00716410" w:rsidRPr="005C194C">
              <w:rPr>
                <w:rFonts w:ascii="Arial" w:hAnsi="Arial" w:cs="Arial"/>
                <w:noProof/>
                <w:webHidden/>
              </w:rPr>
              <w:instrText xml:space="preserve"> PAGEREF _Toc509796042 \h </w:instrText>
            </w:r>
            <w:r w:rsidR="00716410" w:rsidRPr="005C194C">
              <w:rPr>
                <w:rFonts w:ascii="Arial" w:hAnsi="Arial" w:cs="Arial"/>
                <w:noProof/>
                <w:webHidden/>
              </w:rPr>
            </w:r>
            <w:r w:rsidR="00716410" w:rsidRPr="005C194C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16410" w:rsidRPr="005C194C">
              <w:rPr>
                <w:rFonts w:ascii="Arial" w:hAnsi="Arial" w:cs="Arial"/>
                <w:noProof/>
                <w:webHidden/>
              </w:rPr>
              <w:t>6</w:t>
            </w:r>
            <w:r w:rsidR="00716410" w:rsidRPr="005C194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16410" w:rsidRPr="005C194C" w:rsidRDefault="00686531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796043" w:history="1">
            <w:r w:rsidR="00716410" w:rsidRPr="005C194C">
              <w:rPr>
                <w:rStyle w:val="Hyperlink"/>
                <w:rFonts w:ascii="Arial" w:eastAsia="SimSun" w:hAnsi="Arial" w:cs="Arial"/>
                <w:noProof/>
              </w:rPr>
              <w:t>3.2. Passo a passo</w:t>
            </w:r>
            <w:r w:rsidR="00716410" w:rsidRPr="005C194C">
              <w:rPr>
                <w:rFonts w:ascii="Arial" w:hAnsi="Arial" w:cs="Arial"/>
                <w:noProof/>
                <w:webHidden/>
              </w:rPr>
              <w:tab/>
            </w:r>
            <w:r w:rsidR="00716410" w:rsidRPr="005C194C">
              <w:rPr>
                <w:rFonts w:ascii="Arial" w:hAnsi="Arial" w:cs="Arial"/>
                <w:noProof/>
                <w:webHidden/>
              </w:rPr>
              <w:fldChar w:fldCharType="begin"/>
            </w:r>
            <w:r w:rsidR="00716410" w:rsidRPr="005C194C">
              <w:rPr>
                <w:rFonts w:ascii="Arial" w:hAnsi="Arial" w:cs="Arial"/>
                <w:noProof/>
                <w:webHidden/>
              </w:rPr>
              <w:instrText xml:space="preserve"> PAGEREF _Toc509796043 \h </w:instrText>
            </w:r>
            <w:r w:rsidR="00716410" w:rsidRPr="005C194C">
              <w:rPr>
                <w:rFonts w:ascii="Arial" w:hAnsi="Arial" w:cs="Arial"/>
                <w:noProof/>
                <w:webHidden/>
              </w:rPr>
            </w:r>
            <w:r w:rsidR="00716410" w:rsidRPr="005C194C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16410" w:rsidRPr="005C194C">
              <w:rPr>
                <w:rFonts w:ascii="Arial" w:hAnsi="Arial" w:cs="Arial"/>
                <w:noProof/>
                <w:webHidden/>
              </w:rPr>
              <w:t>6</w:t>
            </w:r>
            <w:r w:rsidR="00716410" w:rsidRPr="005C194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16410" w:rsidRPr="005C194C" w:rsidRDefault="00686531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9796044" w:history="1">
            <w:r w:rsidR="00716410" w:rsidRPr="005C194C">
              <w:rPr>
                <w:rStyle w:val="Hyperlink"/>
                <w:rFonts w:ascii="Arial" w:hAnsi="Arial" w:cs="Arial"/>
                <w:noProof/>
              </w:rPr>
              <w:t>ARTEFATOS</w:t>
            </w:r>
            <w:r w:rsidR="00716410" w:rsidRPr="005C194C">
              <w:rPr>
                <w:rFonts w:ascii="Arial" w:hAnsi="Arial" w:cs="Arial"/>
                <w:noProof/>
                <w:webHidden/>
              </w:rPr>
              <w:tab/>
            </w:r>
            <w:r w:rsidR="00716410" w:rsidRPr="005C194C">
              <w:rPr>
                <w:rFonts w:ascii="Arial" w:hAnsi="Arial" w:cs="Arial"/>
                <w:noProof/>
                <w:webHidden/>
              </w:rPr>
              <w:fldChar w:fldCharType="begin"/>
            </w:r>
            <w:r w:rsidR="00716410" w:rsidRPr="005C194C">
              <w:rPr>
                <w:rFonts w:ascii="Arial" w:hAnsi="Arial" w:cs="Arial"/>
                <w:noProof/>
                <w:webHidden/>
              </w:rPr>
              <w:instrText xml:space="preserve"> PAGEREF _Toc509796044 \h </w:instrText>
            </w:r>
            <w:r w:rsidR="00716410" w:rsidRPr="005C194C">
              <w:rPr>
                <w:rFonts w:ascii="Arial" w:hAnsi="Arial" w:cs="Arial"/>
                <w:noProof/>
                <w:webHidden/>
              </w:rPr>
            </w:r>
            <w:r w:rsidR="00716410" w:rsidRPr="005C194C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16410" w:rsidRPr="005C194C">
              <w:rPr>
                <w:rFonts w:ascii="Arial" w:hAnsi="Arial" w:cs="Arial"/>
                <w:noProof/>
                <w:webHidden/>
              </w:rPr>
              <w:t>7</w:t>
            </w:r>
            <w:r w:rsidR="00716410" w:rsidRPr="005C194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E549E" w:rsidRPr="005C194C" w:rsidRDefault="00686531" w:rsidP="009E549E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796045" w:history="1">
            <w:r w:rsidR="009E549E" w:rsidRPr="005C194C">
              <w:rPr>
                <w:rStyle w:val="Hyperlink"/>
                <w:rFonts w:ascii="Arial" w:eastAsia="SimSun" w:hAnsi="Arial" w:cs="Arial"/>
                <w:noProof/>
              </w:rPr>
              <w:t>4.1. Documentos</w:t>
            </w:r>
            <w:r w:rsidR="009E549E" w:rsidRPr="005C194C">
              <w:rPr>
                <w:rFonts w:ascii="Arial" w:hAnsi="Arial" w:cs="Arial"/>
                <w:noProof/>
                <w:webHidden/>
              </w:rPr>
              <w:tab/>
            </w:r>
            <w:r w:rsidR="009E549E" w:rsidRPr="005C194C">
              <w:rPr>
                <w:rFonts w:ascii="Arial" w:hAnsi="Arial" w:cs="Arial"/>
                <w:noProof/>
                <w:webHidden/>
              </w:rPr>
              <w:fldChar w:fldCharType="begin"/>
            </w:r>
            <w:r w:rsidR="009E549E" w:rsidRPr="005C194C">
              <w:rPr>
                <w:rFonts w:ascii="Arial" w:hAnsi="Arial" w:cs="Arial"/>
                <w:noProof/>
                <w:webHidden/>
              </w:rPr>
              <w:instrText xml:space="preserve"> PAGEREF _Toc509796045 \h </w:instrText>
            </w:r>
            <w:r w:rsidR="009E549E" w:rsidRPr="005C194C">
              <w:rPr>
                <w:rFonts w:ascii="Arial" w:hAnsi="Arial" w:cs="Arial"/>
                <w:noProof/>
                <w:webHidden/>
              </w:rPr>
            </w:r>
            <w:r w:rsidR="009E549E" w:rsidRPr="005C194C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E549E" w:rsidRPr="005C194C">
              <w:rPr>
                <w:rFonts w:ascii="Arial" w:hAnsi="Arial" w:cs="Arial"/>
                <w:noProof/>
                <w:webHidden/>
              </w:rPr>
              <w:t>7</w:t>
            </w:r>
            <w:r w:rsidR="009E549E" w:rsidRPr="005C194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E549E" w:rsidRPr="005C194C" w:rsidRDefault="00686531" w:rsidP="009E549E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796045" w:history="1">
            <w:r w:rsidR="009E549E" w:rsidRPr="005C194C">
              <w:rPr>
                <w:rStyle w:val="Hyperlink"/>
                <w:rFonts w:ascii="Arial" w:eastAsia="SimSun" w:hAnsi="Arial" w:cs="Arial"/>
                <w:noProof/>
              </w:rPr>
              <w:t>4.1.</w:t>
            </w:r>
            <w:r w:rsidR="009E549E">
              <w:rPr>
                <w:rStyle w:val="Hyperlink"/>
                <w:rFonts w:ascii="Arial" w:eastAsia="SimSun" w:hAnsi="Arial" w:cs="Arial"/>
                <w:noProof/>
              </w:rPr>
              <w:t>1</w:t>
            </w:r>
            <w:r w:rsidR="009E549E" w:rsidRPr="005C194C">
              <w:rPr>
                <w:rStyle w:val="Hyperlink"/>
                <w:rFonts w:ascii="Arial" w:eastAsia="SimSun" w:hAnsi="Arial" w:cs="Arial"/>
                <w:noProof/>
              </w:rPr>
              <w:t xml:space="preserve"> </w:t>
            </w:r>
            <w:r w:rsidR="009E549E" w:rsidRPr="005D58D0">
              <w:rPr>
                <w:rFonts w:ascii="Arial" w:hAnsi="Arial"/>
                <w:sz w:val="24"/>
                <w:szCs w:val="24"/>
              </w:rPr>
              <w:t>Relatório Analise Causal</w:t>
            </w:r>
            <w:r w:rsidR="009E549E" w:rsidRPr="005C194C">
              <w:rPr>
                <w:rFonts w:ascii="Arial" w:hAnsi="Arial" w:cs="Arial"/>
                <w:noProof/>
                <w:webHidden/>
              </w:rPr>
              <w:tab/>
            </w:r>
            <w:r w:rsidR="009E549E" w:rsidRPr="005C194C">
              <w:rPr>
                <w:rFonts w:ascii="Arial" w:hAnsi="Arial" w:cs="Arial"/>
                <w:noProof/>
                <w:webHidden/>
              </w:rPr>
              <w:fldChar w:fldCharType="begin"/>
            </w:r>
            <w:r w:rsidR="009E549E" w:rsidRPr="005C194C">
              <w:rPr>
                <w:rFonts w:ascii="Arial" w:hAnsi="Arial" w:cs="Arial"/>
                <w:noProof/>
                <w:webHidden/>
              </w:rPr>
              <w:instrText xml:space="preserve"> PAGEREF _Toc509796045 \h </w:instrText>
            </w:r>
            <w:r w:rsidR="009E549E" w:rsidRPr="005C194C">
              <w:rPr>
                <w:rFonts w:ascii="Arial" w:hAnsi="Arial" w:cs="Arial"/>
                <w:noProof/>
                <w:webHidden/>
              </w:rPr>
            </w:r>
            <w:r w:rsidR="009E549E" w:rsidRPr="005C194C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E549E" w:rsidRPr="005C194C">
              <w:rPr>
                <w:rFonts w:ascii="Arial" w:hAnsi="Arial" w:cs="Arial"/>
                <w:noProof/>
                <w:webHidden/>
              </w:rPr>
              <w:t>7</w:t>
            </w:r>
            <w:r w:rsidR="009E549E" w:rsidRPr="005C194C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716410" w:rsidRPr="005C194C" w:rsidRDefault="00686531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9796046" w:history="1">
            <w:r w:rsidR="00716410" w:rsidRPr="005C194C">
              <w:rPr>
                <w:rStyle w:val="Hyperlink"/>
                <w:rFonts w:ascii="Arial" w:hAnsi="Arial" w:cs="Arial"/>
                <w:noProof/>
              </w:rPr>
              <w:t>REFERÊNCIAS BIBLIOGRÁFICAS</w:t>
            </w:r>
            <w:r w:rsidR="00716410" w:rsidRPr="005C194C">
              <w:rPr>
                <w:rFonts w:ascii="Arial" w:hAnsi="Arial" w:cs="Arial"/>
                <w:noProof/>
                <w:webHidden/>
              </w:rPr>
              <w:tab/>
            </w:r>
            <w:r w:rsidR="00E969FF">
              <w:rPr>
                <w:rFonts w:ascii="Arial" w:hAnsi="Arial" w:cs="Arial"/>
                <w:noProof/>
                <w:webHidden/>
              </w:rPr>
              <w:t>8</w:t>
            </w:r>
          </w:hyperlink>
        </w:p>
        <w:p w:rsidR="00716410" w:rsidRDefault="00686531">
          <w:pPr>
            <w:pStyle w:val="Sumrio2"/>
            <w:tabs>
              <w:tab w:val="right" w:leader="dot" w:pos="973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Cs w:val="22"/>
              <w:lang w:eastAsia="pt-BR"/>
            </w:rPr>
          </w:pPr>
          <w:hyperlink w:anchor="_Toc509796047" w:history="1">
            <w:r w:rsidR="00716410" w:rsidRPr="005C194C">
              <w:rPr>
                <w:rStyle w:val="Hyperlink"/>
                <w:rFonts w:ascii="Arial" w:eastAsia="SimSun" w:hAnsi="Arial" w:cs="Arial"/>
                <w:noProof/>
              </w:rPr>
              <w:t>5.1. Documentos</w:t>
            </w:r>
            <w:r w:rsidR="00716410" w:rsidRPr="005C194C">
              <w:rPr>
                <w:rFonts w:ascii="Arial" w:hAnsi="Arial" w:cs="Arial"/>
                <w:noProof/>
                <w:webHidden/>
              </w:rPr>
              <w:tab/>
            </w:r>
            <w:r w:rsidR="00E969FF">
              <w:rPr>
                <w:rFonts w:ascii="Arial" w:hAnsi="Arial" w:cs="Arial"/>
                <w:noProof/>
                <w:webHidden/>
              </w:rPr>
              <w:t>8</w:t>
            </w:r>
          </w:hyperlink>
        </w:p>
        <w:p w:rsidR="00FC1494" w:rsidRPr="007714CE" w:rsidRDefault="00FC1494" w:rsidP="00FC1494">
          <w:pPr>
            <w:rPr>
              <w:rFonts w:ascii="Arial" w:hAnsi="Arial" w:cs="Arial"/>
            </w:rPr>
            <w:sectPr w:rsidR="00FC1494" w:rsidRPr="007714CE" w:rsidSect="00CA1E05">
              <w:footnotePr>
                <w:pos w:val="beneathText"/>
              </w:footnotePr>
              <w:pgSz w:w="11905" w:h="16837"/>
              <w:pgMar w:top="1935" w:right="1151" w:bottom="927" w:left="1005" w:header="870" w:footer="683" w:gutter="0"/>
              <w:cols w:space="720"/>
              <w:docGrid w:linePitch="360"/>
            </w:sectPr>
          </w:pPr>
          <w:r w:rsidRPr="007714CE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1A1017" w:rsidRDefault="001A1017">
      <w:pPr>
        <w:pStyle w:val="Ttulo1"/>
        <w:pageBreakBefore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1" w:name="_Toc462247065"/>
      <w:bookmarkStart w:id="2" w:name="_Toc508656418"/>
      <w:bookmarkStart w:id="3" w:name="_Toc509796037"/>
      <w:r>
        <w:rPr>
          <w:rFonts w:ascii="Arial" w:hAnsi="Arial"/>
          <w:szCs w:val="24"/>
          <w:u w:val="none"/>
        </w:rPr>
        <w:lastRenderedPageBreak/>
        <w:t>INTRODUÇÃO</w:t>
      </w:r>
      <w:bookmarkEnd w:id="1"/>
      <w:bookmarkEnd w:id="2"/>
      <w:bookmarkEnd w:id="3"/>
    </w:p>
    <w:p w:rsidR="005935A6" w:rsidRDefault="005935A6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</w:pPr>
    </w:p>
    <w:p w:rsidR="005935A6" w:rsidRDefault="005935A6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</w:pPr>
    </w:p>
    <w:p w:rsidR="001A1017" w:rsidRDefault="001A1017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  <w:tab/>
      </w:r>
      <w:r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  <w:tab/>
      </w:r>
      <w:r>
        <w:rPr>
          <w:rFonts w:ascii="Arial" w:hAnsi="Arial"/>
          <w:b w:val="0"/>
          <w:bCs w:val="0"/>
          <w:sz w:val="24"/>
          <w:szCs w:val="24"/>
        </w:rPr>
        <w:t xml:space="preserve">Em observância às </w:t>
      </w:r>
      <w:r w:rsidRPr="002A76A4">
        <w:rPr>
          <w:rFonts w:ascii="Arial" w:hAnsi="Arial"/>
          <w:b w:val="0"/>
          <w:bCs w:val="0"/>
          <w:sz w:val="24"/>
          <w:szCs w:val="24"/>
        </w:rPr>
        <w:t>normas e diretrizes de Tecnologia da Informação (TI</w:t>
      </w:r>
      <w:r w:rsidR="00AC7EC7">
        <w:rPr>
          <w:rFonts w:ascii="Arial" w:hAnsi="Arial"/>
          <w:b w:val="0"/>
          <w:bCs w:val="0"/>
          <w:sz w:val="24"/>
          <w:szCs w:val="24"/>
        </w:rPr>
        <w:t>C</w:t>
      </w:r>
      <w:r w:rsidRPr="002A76A4">
        <w:rPr>
          <w:rFonts w:ascii="Arial" w:hAnsi="Arial"/>
          <w:b w:val="0"/>
          <w:bCs w:val="0"/>
          <w:sz w:val="24"/>
          <w:szCs w:val="24"/>
        </w:rPr>
        <w:t xml:space="preserve">) </w:t>
      </w:r>
      <w:r>
        <w:rPr>
          <w:rFonts w:ascii="Arial" w:hAnsi="Arial"/>
          <w:b w:val="0"/>
          <w:bCs w:val="0"/>
          <w:sz w:val="24"/>
          <w:szCs w:val="24"/>
        </w:rPr>
        <w:t>do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</w:rPr>
        <w:t xml:space="preserve">Poder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Executivo Federal, disseminadas pela </w:t>
      </w:r>
      <w:r w:rsidR="002A76A4" w:rsidRPr="002A76A4">
        <w:rPr>
          <w:rFonts w:ascii="Arial" w:hAnsi="Arial"/>
          <w:b w:val="0"/>
          <w:bCs w:val="0"/>
          <w:sz w:val="24"/>
          <w:szCs w:val="24"/>
        </w:rPr>
        <w:t xml:space="preserve">Secretaria de Tecnologia da Informação e Comunicação </w:t>
      </w:r>
      <w:r>
        <w:rPr>
          <w:rFonts w:ascii="Arial" w:hAnsi="Arial"/>
          <w:b w:val="0"/>
          <w:bCs w:val="0"/>
          <w:sz w:val="24"/>
          <w:szCs w:val="24"/>
        </w:rPr>
        <w:t>do Ministério do Planejamento, Desenvolvimento e Gestão (S</w:t>
      </w:r>
      <w:r w:rsidR="002A76A4">
        <w:rPr>
          <w:rFonts w:ascii="Arial" w:hAnsi="Arial"/>
          <w:b w:val="0"/>
          <w:bCs w:val="0"/>
          <w:sz w:val="24"/>
          <w:szCs w:val="24"/>
        </w:rPr>
        <w:t>ETIC</w:t>
      </w:r>
      <w:r>
        <w:rPr>
          <w:rFonts w:ascii="Arial" w:hAnsi="Arial"/>
          <w:b w:val="0"/>
          <w:bCs w:val="0"/>
          <w:sz w:val="24"/>
          <w:szCs w:val="24"/>
        </w:rPr>
        <w:t xml:space="preserve">/MP), na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condição de Órgão Central do Sistema de Administração dos Recursos de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Tecnologia da Informação (SISP) e, conforme preconiza o Decreto Presidencial nº </w:t>
      </w:r>
      <w:r>
        <w:rPr>
          <w:rFonts w:ascii="Arial" w:hAnsi="Arial"/>
          <w:b w:val="0"/>
          <w:bCs w:val="0"/>
          <w:sz w:val="24"/>
          <w:szCs w:val="24"/>
        </w:rPr>
        <w:tab/>
        <w:t>7.579, de 11 de outubro de 2011, o Ministério do Planejamento, Desenvolvimento e Gestão (MP), como Órgão Setorial integrante do SISP, vincula-se aos preceitos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</w:rPr>
        <w:t>definidos pelo Sistema relativamente à governança e gestão de tecnologia da informação.</w:t>
      </w:r>
    </w:p>
    <w:p w:rsidR="003215F0" w:rsidRDefault="001A1017" w:rsidP="003215F0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ab/>
      </w:r>
      <w:r>
        <w:rPr>
          <w:rFonts w:ascii="Arial" w:hAnsi="Arial"/>
          <w:b w:val="0"/>
          <w:bCs w:val="0"/>
          <w:sz w:val="24"/>
          <w:szCs w:val="24"/>
        </w:rPr>
        <w:tab/>
      </w:r>
      <w:r w:rsidR="00710770">
        <w:rPr>
          <w:rFonts w:ascii="Arial" w:hAnsi="Arial"/>
          <w:b w:val="0"/>
          <w:bCs w:val="0"/>
          <w:sz w:val="24"/>
          <w:szCs w:val="24"/>
        </w:rPr>
        <w:t>Diante do tema</w:t>
      </w:r>
      <w:r w:rsidR="00956AE6">
        <w:rPr>
          <w:rFonts w:ascii="Arial" w:hAnsi="Arial"/>
          <w:b w:val="0"/>
          <w:bCs w:val="0"/>
          <w:sz w:val="24"/>
          <w:szCs w:val="24"/>
        </w:rPr>
        <w:t xml:space="preserve"> e também em decorrência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 de orientação do TCU,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conforme </w:t>
      </w:r>
      <w:r w:rsidR="0047278E">
        <w:rPr>
          <w:rFonts w:ascii="Arial" w:hAnsi="Arial"/>
          <w:b w:val="0"/>
          <w:bCs w:val="0"/>
          <w:sz w:val="24"/>
          <w:szCs w:val="24"/>
        </w:rPr>
        <w:t>A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córdão </w:t>
      </w:r>
      <w:r w:rsidR="0047278E">
        <w:rPr>
          <w:rFonts w:ascii="Arial" w:hAnsi="Arial"/>
          <w:b w:val="0"/>
          <w:bCs w:val="0"/>
          <w:sz w:val="24"/>
          <w:szCs w:val="24"/>
        </w:rPr>
        <w:t xml:space="preserve">3051/2014 </w:t>
      </w:r>
      <w:r w:rsidR="008A549C">
        <w:rPr>
          <w:rFonts w:ascii="Arial" w:hAnsi="Arial"/>
          <w:b w:val="0"/>
          <w:bCs w:val="0"/>
          <w:sz w:val="24"/>
          <w:szCs w:val="24"/>
        </w:rPr>
        <w:t>a SES</w:t>
      </w:r>
      <w:r w:rsidR="009D0C8D">
        <w:rPr>
          <w:rFonts w:ascii="Arial" w:hAnsi="Arial"/>
          <w:b w:val="0"/>
          <w:bCs w:val="0"/>
          <w:sz w:val="24"/>
          <w:szCs w:val="24"/>
        </w:rPr>
        <w:t>T deve atuar no desenvolvimento de ações que promovam a disseminação da cultura de Governança de TI</w:t>
      </w:r>
      <w:r w:rsidR="00AC7EC7">
        <w:rPr>
          <w:rFonts w:ascii="Arial" w:hAnsi="Arial"/>
          <w:b w:val="0"/>
          <w:bCs w:val="0"/>
          <w:sz w:val="24"/>
          <w:szCs w:val="24"/>
        </w:rPr>
        <w:t>C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 nas Empresas Estatais, para facilitar </w:t>
      </w:r>
      <w:r w:rsidR="008A549C" w:rsidRPr="00FE5056">
        <w:rPr>
          <w:rFonts w:ascii="Arial" w:hAnsi="Arial"/>
          <w:b w:val="0"/>
          <w:bCs w:val="0"/>
          <w:sz w:val="24"/>
          <w:szCs w:val="24"/>
        </w:rPr>
        <w:t xml:space="preserve">o </w:t>
      </w:r>
      <w:r w:rsidR="00B81FF0" w:rsidRPr="00FE5056">
        <w:rPr>
          <w:rFonts w:ascii="Arial" w:hAnsi="Arial"/>
          <w:b w:val="0"/>
          <w:bCs w:val="0"/>
          <w:sz w:val="24"/>
          <w:szCs w:val="24"/>
        </w:rPr>
        <w:t>cumprimento</w:t>
      </w:r>
      <w:r w:rsidR="00B81FF0">
        <w:rPr>
          <w:rFonts w:ascii="Arial" w:hAnsi="Arial"/>
          <w:b w:val="0"/>
          <w:bCs w:val="0"/>
          <w:sz w:val="24"/>
          <w:szCs w:val="24"/>
        </w:rPr>
        <w:t xml:space="preserve"> </w:t>
      </w:r>
      <w:r w:rsidR="008A549C">
        <w:rPr>
          <w:rFonts w:ascii="Arial" w:hAnsi="Arial"/>
          <w:b w:val="0"/>
          <w:bCs w:val="0"/>
          <w:sz w:val="24"/>
          <w:szCs w:val="24"/>
        </w:rPr>
        <w:t xml:space="preserve">dos </w:t>
      </w:r>
      <w:r w:rsidR="00AF6071">
        <w:rPr>
          <w:rFonts w:ascii="Arial" w:hAnsi="Arial"/>
          <w:b w:val="0"/>
          <w:bCs w:val="0"/>
          <w:sz w:val="24"/>
          <w:szCs w:val="24"/>
        </w:rPr>
        <w:t>objetivos</w:t>
      </w:r>
      <w:r w:rsidR="001F5F7A">
        <w:rPr>
          <w:rFonts w:ascii="Arial" w:hAnsi="Arial"/>
          <w:b w:val="0"/>
          <w:bCs w:val="0"/>
          <w:sz w:val="24"/>
          <w:szCs w:val="24"/>
        </w:rPr>
        <w:t xml:space="preserve"> definidos 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e exigidos no </w:t>
      </w:r>
      <w:r w:rsidR="00B81FF0">
        <w:rPr>
          <w:rFonts w:ascii="Arial" w:hAnsi="Arial"/>
          <w:b w:val="0"/>
          <w:bCs w:val="0"/>
          <w:sz w:val="24"/>
          <w:szCs w:val="24"/>
        </w:rPr>
        <w:t>planejamento e</w:t>
      </w:r>
      <w:r w:rsidR="001F5F7A">
        <w:rPr>
          <w:rFonts w:ascii="Arial" w:hAnsi="Arial"/>
          <w:b w:val="0"/>
          <w:bCs w:val="0"/>
          <w:sz w:val="24"/>
          <w:szCs w:val="24"/>
        </w:rPr>
        <w:t>stratégico</w:t>
      </w:r>
      <w:r w:rsidR="009D0C8D">
        <w:rPr>
          <w:rFonts w:ascii="Arial" w:hAnsi="Arial"/>
          <w:b w:val="0"/>
          <w:bCs w:val="0"/>
          <w:sz w:val="24"/>
          <w:szCs w:val="24"/>
        </w:rPr>
        <w:t>, como também na racionalização de recursos e retorno financeiro/operacional</w:t>
      </w:r>
      <w:r w:rsidR="00B81FF0">
        <w:rPr>
          <w:rFonts w:ascii="Arial" w:hAnsi="Arial"/>
          <w:b w:val="0"/>
          <w:bCs w:val="0"/>
          <w:sz w:val="24"/>
          <w:szCs w:val="24"/>
        </w:rPr>
        <w:t xml:space="preserve">. </w:t>
      </w:r>
      <w:r w:rsidR="001F5F7A">
        <w:rPr>
          <w:rFonts w:ascii="Arial" w:hAnsi="Arial"/>
          <w:b w:val="0"/>
          <w:bCs w:val="0"/>
          <w:sz w:val="24"/>
          <w:szCs w:val="24"/>
        </w:rPr>
        <w:t xml:space="preserve"> </w:t>
      </w:r>
    </w:p>
    <w:p w:rsidR="001A1017" w:rsidRPr="003215F0" w:rsidRDefault="001A1017" w:rsidP="003215F0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EA0050" w:rsidRPr="00EA0050" w:rsidRDefault="00EA0050" w:rsidP="00EA0050"/>
    <w:p w:rsidR="001A1017" w:rsidRDefault="001A1017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4" w:name="_Toc462247067"/>
      <w:bookmarkStart w:id="5" w:name="_Toc508656419"/>
      <w:bookmarkStart w:id="6" w:name="_Toc509796038"/>
      <w:r>
        <w:rPr>
          <w:rFonts w:ascii="Arial" w:hAnsi="Arial"/>
          <w:szCs w:val="24"/>
          <w:u w:val="none"/>
        </w:rPr>
        <w:t>VISÃO GERAL</w:t>
      </w:r>
      <w:bookmarkEnd w:id="4"/>
      <w:bookmarkEnd w:id="5"/>
      <w:bookmarkEnd w:id="6"/>
    </w:p>
    <w:p w:rsidR="001A1017" w:rsidRDefault="001A1017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7" w:name="_Toc462247068"/>
      <w:bookmarkStart w:id="8" w:name="_Toc508656420"/>
      <w:bookmarkStart w:id="9" w:name="_Toc509796039"/>
      <w:r>
        <w:rPr>
          <w:rFonts w:ascii="Arial" w:eastAsia="SimSun" w:hAnsi="Arial" w:cs="Tahoma"/>
          <w:szCs w:val="24"/>
        </w:rPr>
        <w:t>2.1. Objetivo</w:t>
      </w:r>
      <w:bookmarkEnd w:id="7"/>
      <w:bookmarkEnd w:id="8"/>
      <w:bookmarkEnd w:id="9"/>
    </w:p>
    <w:p w:rsidR="00174F49" w:rsidRPr="00464BFD" w:rsidRDefault="001A1017" w:rsidP="00464BFD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eastAsia="SimSun" w:hAnsi="Arial" w:cs="Tahoma"/>
          <w:b w:val="0"/>
          <w:szCs w:val="24"/>
        </w:rPr>
        <w:t xml:space="preserve"> </w:t>
      </w:r>
      <w:r>
        <w:rPr>
          <w:rFonts w:ascii="Arial" w:eastAsia="SimSun" w:hAnsi="Arial" w:cs="Tahoma"/>
          <w:b w:val="0"/>
          <w:szCs w:val="24"/>
        </w:rPr>
        <w:tab/>
      </w:r>
      <w:bookmarkStart w:id="10" w:name="_Toc462247069"/>
      <w:r w:rsidR="005B5F2C">
        <w:rPr>
          <w:rFonts w:ascii="Arial" w:eastAsia="SimSun" w:hAnsi="Arial" w:cs="Tahoma"/>
          <w:b w:val="0"/>
          <w:szCs w:val="24"/>
        </w:rPr>
        <w:tab/>
      </w:r>
      <w:bookmarkEnd w:id="10"/>
      <w:r w:rsidR="00231DBE" w:rsidRPr="00464BFD">
        <w:rPr>
          <w:rFonts w:ascii="Arial" w:hAnsi="Arial"/>
          <w:b w:val="0"/>
          <w:bCs w:val="0"/>
          <w:sz w:val="24"/>
          <w:szCs w:val="24"/>
        </w:rPr>
        <w:t xml:space="preserve">Identificar </w:t>
      </w:r>
      <w:r w:rsidR="00956AE6" w:rsidRPr="00464BFD">
        <w:rPr>
          <w:rFonts w:ascii="Arial" w:hAnsi="Arial"/>
          <w:b w:val="0"/>
          <w:bCs w:val="0"/>
          <w:sz w:val="24"/>
          <w:szCs w:val="24"/>
        </w:rPr>
        <w:t>e apontar os passos necessários,</w:t>
      </w:r>
      <w:r w:rsidR="00294778" w:rsidRPr="00464BFD">
        <w:rPr>
          <w:rFonts w:ascii="Arial" w:hAnsi="Arial"/>
          <w:b w:val="0"/>
          <w:bCs w:val="0"/>
          <w:sz w:val="24"/>
          <w:szCs w:val="24"/>
        </w:rPr>
        <w:t xml:space="preserve"> </w:t>
      </w:r>
      <w:r w:rsidR="00956AE6" w:rsidRPr="00464BFD">
        <w:rPr>
          <w:rFonts w:ascii="Arial" w:hAnsi="Arial"/>
          <w:b w:val="0"/>
          <w:bCs w:val="0"/>
          <w:sz w:val="24"/>
          <w:szCs w:val="24"/>
        </w:rPr>
        <w:t xml:space="preserve">de acordo com práticas </w:t>
      </w:r>
      <w:r w:rsidR="00174F49" w:rsidRPr="00464BFD">
        <w:rPr>
          <w:rFonts w:ascii="Arial" w:hAnsi="Arial"/>
          <w:b w:val="0"/>
          <w:bCs w:val="0"/>
          <w:sz w:val="24"/>
          <w:szCs w:val="24"/>
        </w:rPr>
        <w:t xml:space="preserve">listadas em literatura e conhecimento prático, para </w:t>
      </w:r>
      <w:r w:rsidR="000E2E07">
        <w:rPr>
          <w:rFonts w:ascii="Arial" w:hAnsi="Arial"/>
          <w:b w:val="0"/>
          <w:bCs w:val="0"/>
          <w:sz w:val="24"/>
          <w:szCs w:val="24"/>
        </w:rPr>
        <w:t>o Gerenciamento de Mudança</w:t>
      </w:r>
      <w:r w:rsidR="00E3574E" w:rsidRPr="00E3574E">
        <w:rPr>
          <w:rFonts w:ascii="Arial" w:hAnsi="Arial"/>
          <w:b w:val="0"/>
          <w:bCs w:val="0"/>
          <w:sz w:val="24"/>
          <w:szCs w:val="24"/>
        </w:rPr>
        <w:t xml:space="preserve"> </w:t>
      </w:r>
      <w:r w:rsidR="00174F49" w:rsidRPr="00464BFD">
        <w:rPr>
          <w:rFonts w:ascii="Arial" w:hAnsi="Arial"/>
          <w:b w:val="0"/>
          <w:bCs w:val="0"/>
          <w:sz w:val="24"/>
          <w:szCs w:val="24"/>
        </w:rPr>
        <w:t xml:space="preserve">nas diferentes Empresas Estatais. </w:t>
      </w:r>
    </w:p>
    <w:p w:rsidR="00B463C8" w:rsidRPr="00464BFD" w:rsidRDefault="00B463C8" w:rsidP="00464BFD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bookmarkStart w:id="11" w:name="_Toc462247071"/>
    </w:p>
    <w:p w:rsidR="001A1017" w:rsidRDefault="001A1017">
      <w:pPr>
        <w:pStyle w:val="Ttulo2"/>
        <w:ind w:left="709" w:hanging="363"/>
        <w:rPr>
          <w:rFonts w:ascii="Arial" w:eastAsia="SimSun" w:hAnsi="Arial" w:cs="Tahoma"/>
          <w:szCs w:val="24"/>
        </w:rPr>
      </w:pPr>
      <w:bookmarkStart w:id="12" w:name="_Toc508656421"/>
      <w:bookmarkStart w:id="13" w:name="_Toc509796040"/>
      <w:r>
        <w:rPr>
          <w:rFonts w:ascii="Arial" w:eastAsia="SimSun" w:hAnsi="Arial" w:cs="Tahoma"/>
          <w:szCs w:val="24"/>
        </w:rPr>
        <w:t>2.2. Justificativa</w:t>
      </w:r>
      <w:bookmarkEnd w:id="11"/>
      <w:bookmarkEnd w:id="12"/>
      <w:bookmarkEnd w:id="13"/>
    </w:p>
    <w:p w:rsidR="00174F49" w:rsidRPr="00464BFD" w:rsidRDefault="00B463C8" w:rsidP="00464BFD">
      <w:pPr>
        <w:ind w:left="709" w:firstLine="716"/>
        <w:rPr>
          <w:rFonts w:ascii="Arial" w:hAnsi="Arial"/>
          <w:sz w:val="24"/>
          <w:szCs w:val="24"/>
        </w:rPr>
      </w:pPr>
      <w:bookmarkStart w:id="14" w:name="_Toc462247072"/>
      <w:r w:rsidRPr="00464BFD">
        <w:rPr>
          <w:rFonts w:ascii="Arial" w:hAnsi="Arial"/>
          <w:sz w:val="24"/>
          <w:szCs w:val="24"/>
        </w:rPr>
        <w:t>A</w:t>
      </w:r>
      <w:r w:rsidR="006E1A20" w:rsidRPr="00464BFD">
        <w:rPr>
          <w:rFonts w:ascii="Arial" w:hAnsi="Arial"/>
          <w:sz w:val="24"/>
          <w:szCs w:val="24"/>
        </w:rPr>
        <w:t xml:space="preserve"> SEST</w:t>
      </w:r>
      <w:r w:rsidR="003124F8" w:rsidRPr="00464BFD">
        <w:rPr>
          <w:rFonts w:ascii="Arial" w:hAnsi="Arial"/>
          <w:sz w:val="24"/>
          <w:szCs w:val="24"/>
        </w:rPr>
        <w:t>, institucionalmente, como órgão</w:t>
      </w:r>
      <w:r w:rsidR="006E1A20" w:rsidRPr="00464BFD">
        <w:rPr>
          <w:rFonts w:ascii="Arial" w:hAnsi="Arial"/>
          <w:sz w:val="24"/>
          <w:szCs w:val="24"/>
        </w:rPr>
        <w:t xml:space="preserve"> </w:t>
      </w:r>
      <w:r w:rsidR="00B06738" w:rsidRPr="00464BFD">
        <w:rPr>
          <w:rFonts w:ascii="Arial" w:hAnsi="Arial"/>
          <w:sz w:val="24"/>
          <w:szCs w:val="24"/>
        </w:rPr>
        <w:t>de Coordenação</w:t>
      </w:r>
      <w:r w:rsidR="008F2185" w:rsidRPr="00464BFD">
        <w:rPr>
          <w:rFonts w:ascii="Arial" w:hAnsi="Arial"/>
          <w:sz w:val="24"/>
          <w:szCs w:val="24"/>
        </w:rPr>
        <w:t xml:space="preserve"> </w:t>
      </w:r>
      <w:r w:rsidR="001A4528" w:rsidRPr="00464BFD">
        <w:rPr>
          <w:rFonts w:ascii="Arial" w:hAnsi="Arial"/>
          <w:sz w:val="24"/>
          <w:szCs w:val="24"/>
        </w:rPr>
        <w:t xml:space="preserve">e Governança </w:t>
      </w:r>
      <w:r w:rsidR="003124F8" w:rsidRPr="00464BFD">
        <w:rPr>
          <w:rFonts w:ascii="Arial" w:hAnsi="Arial"/>
          <w:sz w:val="24"/>
          <w:szCs w:val="24"/>
        </w:rPr>
        <w:t>das Empresas Estatais, deve promover e orientar a Governança de TI</w:t>
      </w:r>
      <w:r w:rsidR="00545202">
        <w:rPr>
          <w:rFonts w:ascii="Arial" w:hAnsi="Arial"/>
          <w:sz w:val="24"/>
          <w:szCs w:val="24"/>
        </w:rPr>
        <w:t>C</w:t>
      </w:r>
      <w:r w:rsidR="003124F8" w:rsidRPr="00464BFD">
        <w:rPr>
          <w:rFonts w:ascii="Arial" w:hAnsi="Arial"/>
          <w:sz w:val="24"/>
          <w:szCs w:val="24"/>
        </w:rPr>
        <w:t xml:space="preserve"> dessas entidades.</w:t>
      </w:r>
      <w:r w:rsidRPr="00464BFD">
        <w:rPr>
          <w:rFonts w:ascii="Arial" w:hAnsi="Arial"/>
          <w:sz w:val="24"/>
          <w:szCs w:val="24"/>
        </w:rPr>
        <w:t xml:space="preserve"> As iniciativas nesse sentido devem ser planejadas e priorizadas </w:t>
      </w:r>
      <w:r w:rsidR="00174F49" w:rsidRPr="00464BFD">
        <w:rPr>
          <w:rFonts w:ascii="Arial" w:hAnsi="Arial"/>
          <w:sz w:val="24"/>
          <w:szCs w:val="24"/>
        </w:rPr>
        <w:t>a partir do</w:t>
      </w:r>
      <w:r w:rsidR="003124F8" w:rsidRPr="00464BFD">
        <w:rPr>
          <w:rFonts w:ascii="Arial" w:hAnsi="Arial"/>
          <w:sz w:val="24"/>
          <w:szCs w:val="24"/>
        </w:rPr>
        <w:t xml:space="preserve"> alinhamento dos investimentos de TI</w:t>
      </w:r>
      <w:r w:rsidR="0070625F">
        <w:rPr>
          <w:rFonts w:ascii="Arial" w:hAnsi="Arial"/>
          <w:sz w:val="24"/>
          <w:szCs w:val="24"/>
        </w:rPr>
        <w:t>C</w:t>
      </w:r>
      <w:r w:rsidR="003124F8" w:rsidRPr="00464BFD">
        <w:rPr>
          <w:rFonts w:ascii="Arial" w:hAnsi="Arial"/>
          <w:sz w:val="24"/>
          <w:szCs w:val="24"/>
        </w:rPr>
        <w:t xml:space="preserve"> </w:t>
      </w:r>
      <w:r w:rsidRPr="00464BFD">
        <w:rPr>
          <w:rFonts w:ascii="Arial" w:hAnsi="Arial"/>
          <w:sz w:val="24"/>
          <w:szCs w:val="24"/>
        </w:rPr>
        <w:t>a</w:t>
      </w:r>
      <w:r w:rsidR="003124F8" w:rsidRPr="00464BFD">
        <w:rPr>
          <w:rFonts w:ascii="Arial" w:hAnsi="Arial"/>
          <w:sz w:val="24"/>
          <w:szCs w:val="24"/>
        </w:rPr>
        <w:t>os objetivos estratégicos</w:t>
      </w:r>
      <w:r w:rsidR="00174F49" w:rsidRPr="00464BFD">
        <w:rPr>
          <w:rFonts w:ascii="Arial" w:hAnsi="Arial"/>
          <w:sz w:val="24"/>
          <w:szCs w:val="24"/>
        </w:rPr>
        <w:t xml:space="preserve"> das organizações.</w:t>
      </w:r>
    </w:p>
    <w:bookmarkEnd w:id="14"/>
    <w:p w:rsidR="003713A3" w:rsidRDefault="003713A3" w:rsidP="000C5F24">
      <w:pPr>
        <w:rPr>
          <w:rFonts w:ascii="Arial" w:hAnsi="Arial"/>
          <w:sz w:val="24"/>
          <w:szCs w:val="24"/>
        </w:rPr>
      </w:pPr>
    </w:p>
    <w:p w:rsidR="00A15F91" w:rsidRDefault="00A15F91" w:rsidP="000C5F24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B463C8" w:rsidRPr="00A15F91" w:rsidRDefault="00B463C8" w:rsidP="00A15F91">
      <w:pPr>
        <w:jc w:val="right"/>
        <w:rPr>
          <w:rFonts w:ascii="Arial" w:hAnsi="Arial"/>
          <w:sz w:val="24"/>
          <w:szCs w:val="24"/>
        </w:rPr>
      </w:pPr>
    </w:p>
    <w:p w:rsidR="00F14239" w:rsidRDefault="000E2E07" w:rsidP="00F14239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15" w:name="_Toc509796041"/>
      <w:bookmarkStart w:id="16" w:name="_Toc462247079"/>
      <w:r>
        <w:rPr>
          <w:rFonts w:ascii="Arial" w:hAnsi="Arial"/>
          <w:szCs w:val="24"/>
          <w:u w:val="none"/>
        </w:rPr>
        <w:t>GERENIAMENTO DE MUDANÇA</w:t>
      </w:r>
      <w:bookmarkEnd w:id="15"/>
    </w:p>
    <w:p w:rsidR="00F14239" w:rsidRDefault="00F14239" w:rsidP="00F14239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17" w:name="_Toc508656423"/>
      <w:bookmarkStart w:id="18" w:name="_Toc509796042"/>
      <w:r>
        <w:rPr>
          <w:rFonts w:ascii="Arial" w:eastAsia="SimSun" w:hAnsi="Arial" w:cs="Tahoma"/>
          <w:szCs w:val="24"/>
        </w:rPr>
        <w:t>3.1. Definição</w:t>
      </w:r>
      <w:bookmarkEnd w:id="17"/>
      <w:bookmarkEnd w:id="18"/>
    </w:p>
    <w:p w:rsidR="00AA6FE4" w:rsidRPr="004C2009" w:rsidRDefault="00AA6FE4" w:rsidP="00AA6FE4">
      <w:pPr>
        <w:spacing w:before="170" w:after="0"/>
        <w:ind w:left="709" w:firstLine="720"/>
        <w:rPr>
          <w:rFonts w:ascii="Arial" w:hAnsi="Arial"/>
          <w:b/>
          <w:szCs w:val="24"/>
        </w:rPr>
      </w:pPr>
      <w:r>
        <w:rPr>
          <w:rFonts w:ascii="Arial" w:hAnsi="Arial"/>
          <w:sz w:val="24"/>
          <w:szCs w:val="24"/>
        </w:rPr>
        <w:t>O Processo de Gerenciamento de Mudanças v</w:t>
      </w:r>
      <w:r w:rsidRPr="003A1AFD">
        <w:rPr>
          <w:rFonts w:ascii="Arial" w:hAnsi="Arial"/>
          <w:sz w:val="24"/>
          <w:szCs w:val="24"/>
        </w:rPr>
        <w:t xml:space="preserve">isa </w:t>
      </w:r>
      <w:r>
        <w:rPr>
          <w:rFonts w:ascii="Arial" w:hAnsi="Arial"/>
          <w:sz w:val="24"/>
          <w:szCs w:val="24"/>
        </w:rPr>
        <w:t>tratar todas as mudanças de maneira controlada, incluindo mudanças normais e manutenções de emergência relacionadas aos processos de negócio, aplicações e infraestrutura.</w:t>
      </w:r>
      <w:r w:rsidRPr="004C2009">
        <w:rPr>
          <w:rFonts w:ascii="Arial" w:hAnsi="Arial"/>
          <w:szCs w:val="24"/>
        </w:rPr>
        <w:t xml:space="preserve"> </w:t>
      </w:r>
    </w:p>
    <w:p w:rsidR="00F14239" w:rsidRDefault="00AA6FE4" w:rsidP="00AA6FE4">
      <w:pPr>
        <w:spacing w:before="170" w:after="0"/>
        <w:ind w:left="709" w:firstLine="72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Nesse sentido, este processo</w:t>
      </w:r>
      <w:r w:rsidRPr="005A4909">
        <w:rPr>
          <w:rFonts w:ascii="Arial" w:hAnsi="Arial"/>
          <w:sz w:val="24"/>
          <w:szCs w:val="24"/>
        </w:rPr>
        <w:t xml:space="preserve"> define </w:t>
      </w:r>
      <w:r>
        <w:rPr>
          <w:rFonts w:ascii="Arial" w:hAnsi="Arial"/>
          <w:sz w:val="24"/>
          <w:szCs w:val="24"/>
        </w:rPr>
        <w:t>práticas para gerir alterações em padrões e procedimentos, análises de impacto, priorização e autorização, acompanhamento, relatório, fechamento e documentação.</w:t>
      </w:r>
    </w:p>
    <w:p w:rsidR="00FC1494" w:rsidRPr="00464BFD" w:rsidRDefault="00FC1494" w:rsidP="00464BFD">
      <w:pPr>
        <w:spacing w:before="170"/>
        <w:ind w:left="709" w:firstLine="720"/>
        <w:rPr>
          <w:rFonts w:ascii="Arial" w:hAnsi="Arial"/>
          <w:sz w:val="24"/>
          <w:szCs w:val="24"/>
        </w:rPr>
      </w:pPr>
    </w:p>
    <w:p w:rsidR="001A1017" w:rsidRPr="00172FD9" w:rsidRDefault="00F14239">
      <w:pPr>
        <w:pStyle w:val="Ttulo2"/>
        <w:spacing w:after="120"/>
        <w:ind w:left="709" w:hanging="360"/>
        <w:rPr>
          <w:rFonts w:ascii="Arial" w:eastAsia="SimSun" w:hAnsi="Arial" w:cs="Tahoma"/>
          <w:b w:val="0"/>
          <w:szCs w:val="24"/>
        </w:rPr>
      </w:pPr>
      <w:bookmarkStart w:id="19" w:name="_Toc508656424"/>
      <w:bookmarkStart w:id="20" w:name="_Toc509796043"/>
      <w:r>
        <w:rPr>
          <w:rFonts w:ascii="Arial" w:eastAsia="SimSun" w:hAnsi="Arial" w:cs="Tahoma"/>
          <w:szCs w:val="24"/>
        </w:rPr>
        <w:t>3.2</w:t>
      </w:r>
      <w:r w:rsidR="001A1017">
        <w:rPr>
          <w:rFonts w:ascii="Arial" w:eastAsia="SimSun" w:hAnsi="Arial" w:cs="Tahoma"/>
          <w:szCs w:val="24"/>
        </w:rPr>
        <w:t xml:space="preserve">. </w:t>
      </w:r>
      <w:r w:rsidR="001A1017" w:rsidRPr="00172FD9">
        <w:rPr>
          <w:rFonts w:ascii="Arial" w:eastAsia="SimSun" w:hAnsi="Arial" w:cs="Tahoma"/>
          <w:szCs w:val="24"/>
        </w:rPr>
        <w:t>P</w:t>
      </w:r>
      <w:r w:rsidRPr="00172FD9">
        <w:rPr>
          <w:rFonts w:ascii="Arial" w:eastAsia="SimSun" w:hAnsi="Arial" w:cs="Tahoma"/>
          <w:szCs w:val="24"/>
        </w:rPr>
        <w:t>asso a passo</w:t>
      </w:r>
      <w:bookmarkEnd w:id="16"/>
      <w:bookmarkEnd w:id="19"/>
      <w:bookmarkEnd w:id="20"/>
      <w:r w:rsidR="001A1017" w:rsidRPr="00172FD9">
        <w:rPr>
          <w:rFonts w:ascii="Arial" w:eastAsia="SimSun" w:hAnsi="Arial" w:cs="Tahoma"/>
          <w:b w:val="0"/>
          <w:szCs w:val="24"/>
        </w:rPr>
        <w:t xml:space="preserve"> </w:t>
      </w:r>
    </w:p>
    <w:p w:rsidR="00AA6FE4" w:rsidRPr="00274D55" w:rsidRDefault="00AA6FE4" w:rsidP="00AA6FE4">
      <w:pPr>
        <w:pStyle w:val="Textbody"/>
        <w:tabs>
          <w:tab w:val="left" w:pos="8111"/>
        </w:tabs>
        <w:spacing w:before="240"/>
        <w:ind w:left="709" w:firstLine="709"/>
        <w:jc w:val="both"/>
        <w:rPr>
          <w:rFonts w:ascii="Arial" w:hAnsi="Arial" w:cs="Arial"/>
        </w:rPr>
      </w:pPr>
      <w:bookmarkStart w:id="21" w:name="_Toc462247080"/>
      <w:r w:rsidRPr="00274D55">
        <w:rPr>
          <w:rFonts w:ascii="Arial" w:hAnsi="Arial" w:cs="Arial"/>
        </w:rPr>
        <w:t xml:space="preserve">Para implantação </w:t>
      </w:r>
      <w:r>
        <w:rPr>
          <w:rFonts w:ascii="Arial" w:hAnsi="Arial" w:cs="Arial"/>
        </w:rPr>
        <w:t xml:space="preserve">do </w:t>
      </w:r>
      <w:r>
        <w:rPr>
          <w:rFonts w:ascii="Arial" w:hAnsi="Arial"/>
        </w:rPr>
        <w:t xml:space="preserve">Processo de Gerenciamento de Mudanças, </w:t>
      </w:r>
      <w:r w:rsidRPr="00274D55">
        <w:rPr>
          <w:rFonts w:ascii="Arial" w:hAnsi="Arial" w:cs="Arial"/>
        </w:rPr>
        <w:t>é preciso executar as seguintes atividades:</w:t>
      </w:r>
    </w:p>
    <w:p w:rsidR="00AA6FE4" w:rsidRDefault="00AA6FE4" w:rsidP="00AA6FE4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AA6FE4" w:rsidRDefault="00AA6FE4" w:rsidP="00AA6FE4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1 -</w:t>
      </w:r>
      <w:r w:rsidRPr="00FC1494">
        <w:rPr>
          <w:rFonts w:ascii="Arial" w:eastAsia="SimSun" w:hAnsi="Arial" w:cs="Tahoma"/>
          <w:sz w:val="24"/>
          <w:szCs w:val="24"/>
        </w:rPr>
        <w:t xml:space="preserve"> </w:t>
      </w:r>
      <w:r>
        <w:rPr>
          <w:rFonts w:ascii="Arial" w:eastAsia="SimSun" w:hAnsi="Arial" w:cs="Tahoma"/>
          <w:sz w:val="24"/>
          <w:szCs w:val="24"/>
        </w:rPr>
        <w:t>Identificar as mudanças necessárias e registrar as solicitações de mudança em formulário especifico.</w:t>
      </w:r>
    </w:p>
    <w:p w:rsidR="00AA6FE4" w:rsidRDefault="00AA6FE4" w:rsidP="00AA6FE4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AA6FE4" w:rsidRDefault="00AA6FE4" w:rsidP="00AA6FE4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2 - Avaliar, priorizar e autorizar as solicitações de mudança identificadas.</w:t>
      </w:r>
    </w:p>
    <w:p w:rsidR="00AA6FE4" w:rsidRDefault="00AA6FE4" w:rsidP="00AA6FE4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AA6FE4" w:rsidRDefault="00AA6FE4" w:rsidP="00AA6FE4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3</w:t>
      </w:r>
      <w:r w:rsidRPr="00FC1494">
        <w:rPr>
          <w:rFonts w:ascii="Arial" w:eastAsia="SimSun" w:hAnsi="Arial" w:cs="Tahoma"/>
          <w:sz w:val="24"/>
          <w:szCs w:val="24"/>
        </w:rPr>
        <w:t xml:space="preserve"> </w:t>
      </w:r>
      <w:r>
        <w:rPr>
          <w:rFonts w:ascii="Arial" w:eastAsia="SimSun" w:hAnsi="Arial" w:cs="Tahoma"/>
          <w:sz w:val="24"/>
          <w:szCs w:val="24"/>
        </w:rPr>
        <w:t>- Acompanhar as solicitações de mudança de itens de configuração.</w:t>
      </w:r>
    </w:p>
    <w:p w:rsidR="00AA6FE4" w:rsidRDefault="00AA6FE4" w:rsidP="00AA6FE4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AA6FE4" w:rsidRDefault="00AA6FE4" w:rsidP="00AA6FE4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4 - Gerenciar mudanças emergenciais ocorridas na Estatal.</w:t>
      </w:r>
    </w:p>
    <w:p w:rsidR="00AA6FE4" w:rsidRDefault="00AA6FE4" w:rsidP="00AA6FE4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AA6FE4" w:rsidRDefault="00AA6FE4" w:rsidP="00AA6FE4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5</w:t>
      </w:r>
      <w:r w:rsidRPr="00FC1494">
        <w:rPr>
          <w:rFonts w:ascii="Arial" w:eastAsia="SimSun" w:hAnsi="Arial" w:cs="Tahoma"/>
          <w:sz w:val="24"/>
          <w:szCs w:val="24"/>
        </w:rPr>
        <w:t xml:space="preserve"> </w:t>
      </w:r>
      <w:r>
        <w:rPr>
          <w:rFonts w:ascii="Arial" w:eastAsia="SimSun" w:hAnsi="Arial" w:cs="Tahoma"/>
          <w:sz w:val="24"/>
          <w:szCs w:val="24"/>
        </w:rPr>
        <w:t>-</w:t>
      </w:r>
      <w:r w:rsidRPr="00FC1494">
        <w:rPr>
          <w:rFonts w:ascii="Arial" w:eastAsia="SimSun" w:hAnsi="Arial" w:cs="Tahoma"/>
          <w:sz w:val="24"/>
          <w:szCs w:val="24"/>
        </w:rPr>
        <w:t xml:space="preserve"> </w:t>
      </w:r>
      <w:r>
        <w:rPr>
          <w:rFonts w:ascii="Arial" w:eastAsia="SimSun" w:hAnsi="Arial" w:cs="Tahoma"/>
          <w:sz w:val="24"/>
          <w:szCs w:val="24"/>
        </w:rPr>
        <w:t>Acompanhar e reportar o status das demandas e solicitações de mudanças.</w:t>
      </w:r>
    </w:p>
    <w:p w:rsidR="00AA6FE4" w:rsidRDefault="00AA6FE4" w:rsidP="00AA6FE4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D4107F" w:rsidRDefault="00AA6FE4" w:rsidP="00AA6FE4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6</w:t>
      </w:r>
      <w:r w:rsidRPr="00FC1494">
        <w:rPr>
          <w:rFonts w:ascii="Arial" w:eastAsia="SimSun" w:hAnsi="Arial" w:cs="Tahoma"/>
          <w:sz w:val="24"/>
          <w:szCs w:val="24"/>
        </w:rPr>
        <w:t xml:space="preserve"> </w:t>
      </w:r>
      <w:r>
        <w:rPr>
          <w:rFonts w:ascii="Arial" w:eastAsia="SimSun" w:hAnsi="Arial" w:cs="Tahoma"/>
          <w:sz w:val="24"/>
          <w:szCs w:val="24"/>
        </w:rPr>
        <w:t>-</w:t>
      </w:r>
      <w:r w:rsidRPr="00FC1494">
        <w:rPr>
          <w:rFonts w:ascii="Arial" w:eastAsia="SimSun" w:hAnsi="Arial" w:cs="Tahoma"/>
          <w:sz w:val="24"/>
          <w:szCs w:val="24"/>
        </w:rPr>
        <w:t xml:space="preserve"> </w:t>
      </w:r>
      <w:r>
        <w:rPr>
          <w:rFonts w:ascii="Arial" w:eastAsia="SimSun" w:hAnsi="Arial" w:cs="Tahoma"/>
          <w:sz w:val="24"/>
          <w:szCs w:val="24"/>
        </w:rPr>
        <w:t>Fechar e documentar as mudanças realizadas, bem como seus impactos no funcionamento e prestação dos serviços da Estatal.</w:t>
      </w:r>
    </w:p>
    <w:p w:rsidR="00AA6FE4" w:rsidRDefault="00AA6FE4" w:rsidP="00AA6FE4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AA6FE4" w:rsidRDefault="00AA6FE4" w:rsidP="00AA6FE4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7 - Identificar e Corrigir os principais ocasionadores de problemas.</w:t>
      </w:r>
    </w:p>
    <w:p w:rsidR="00AA6FE4" w:rsidRDefault="00AA6FE4" w:rsidP="00AA6FE4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AA6FE4" w:rsidRDefault="00AA6FE4" w:rsidP="00AA6FE4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 xml:space="preserve">8 - Realizar análise causal dos </w:t>
      </w:r>
      <w:r w:rsidR="005D58D0">
        <w:rPr>
          <w:rFonts w:ascii="Arial" w:eastAsia="SimSun" w:hAnsi="Arial" w:cs="Tahoma"/>
          <w:sz w:val="24"/>
          <w:szCs w:val="24"/>
        </w:rPr>
        <w:t>problemas,</w:t>
      </w:r>
      <w:r>
        <w:rPr>
          <w:rFonts w:ascii="Arial" w:eastAsia="SimSun" w:hAnsi="Arial" w:cs="Tahoma"/>
          <w:sz w:val="24"/>
          <w:szCs w:val="24"/>
        </w:rPr>
        <w:t xml:space="preserve"> identifica</w:t>
      </w:r>
      <w:r w:rsidR="00D35E3A">
        <w:rPr>
          <w:rFonts w:ascii="Arial" w:eastAsia="SimSun" w:hAnsi="Arial" w:cs="Tahoma"/>
          <w:sz w:val="24"/>
          <w:szCs w:val="24"/>
        </w:rPr>
        <w:t xml:space="preserve">ndo </w:t>
      </w:r>
      <w:r>
        <w:rPr>
          <w:rFonts w:ascii="Arial" w:eastAsia="SimSun" w:hAnsi="Arial" w:cs="Tahoma"/>
          <w:sz w:val="24"/>
          <w:szCs w:val="24"/>
        </w:rPr>
        <w:t xml:space="preserve">a sua ocorrência, estado e causa. </w:t>
      </w:r>
    </w:p>
    <w:p w:rsidR="00AA6FE4" w:rsidRDefault="00AA6FE4" w:rsidP="00AA6FE4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AA6FE4" w:rsidRDefault="00AA6FE4" w:rsidP="00AA6FE4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 xml:space="preserve">9 - Propor ações para enfrentar </w:t>
      </w:r>
      <w:r w:rsidR="008E7E3D">
        <w:rPr>
          <w:rFonts w:ascii="Arial" w:eastAsia="SimSun" w:hAnsi="Arial" w:cs="Tahoma"/>
          <w:sz w:val="24"/>
          <w:szCs w:val="24"/>
        </w:rPr>
        <w:t xml:space="preserve">os </w:t>
      </w:r>
      <w:r>
        <w:rPr>
          <w:rFonts w:ascii="Arial" w:eastAsia="SimSun" w:hAnsi="Arial" w:cs="Tahoma"/>
          <w:sz w:val="24"/>
          <w:szCs w:val="24"/>
        </w:rPr>
        <w:t>problemas identificados.</w:t>
      </w:r>
    </w:p>
    <w:p w:rsidR="00AA6FE4" w:rsidRDefault="00AA6FE4" w:rsidP="00AA6FE4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AA6FE4" w:rsidRPr="00824585" w:rsidRDefault="00AA6FE4" w:rsidP="00AA6FE4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 xml:space="preserve">10 - Implementar </w:t>
      </w:r>
      <w:r w:rsidR="005D58D0" w:rsidRPr="005D58D0">
        <w:rPr>
          <w:rFonts w:ascii="Arial" w:eastAsia="SimSun" w:hAnsi="Arial" w:cs="Tahoma"/>
          <w:sz w:val="24"/>
          <w:szCs w:val="24"/>
        </w:rPr>
        <w:t>propostas de ação selecionadas a partir da análise causal realizada</w:t>
      </w:r>
      <w:r w:rsidR="005D58D0">
        <w:rPr>
          <w:rFonts w:ascii="Arial" w:eastAsia="SimSun" w:hAnsi="Arial" w:cs="Tahoma"/>
          <w:sz w:val="24"/>
          <w:szCs w:val="24"/>
        </w:rPr>
        <w:t>.</w:t>
      </w:r>
    </w:p>
    <w:p w:rsidR="00D51CB1" w:rsidRDefault="00375FE1" w:rsidP="00D51CB1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22" w:name="_Toc508656425"/>
      <w:bookmarkStart w:id="23" w:name="_Toc509796044"/>
      <w:bookmarkEnd w:id="21"/>
      <w:r>
        <w:rPr>
          <w:rFonts w:ascii="Arial" w:hAnsi="Arial"/>
          <w:szCs w:val="24"/>
          <w:u w:val="none"/>
        </w:rPr>
        <w:lastRenderedPageBreak/>
        <w:t>ARTEFATOS</w:t>
      </w:r>
      <w:bookmarkEnd w:id="22"/>
      <w:bookmarkEnd w:id="23"/>
    </w:p>
    <w:p w:rsidR="00FC1494" w:rsidRPr="00FC1494" w:rsidRDefault="004F3B7B" w:rsidP="00FC1494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24" w:name="_Toc508656426"/>
      <w:bookmarkStart w:id="25" w:name="_Toc509796045"/>
      <w:r>
        <w:rPr>
          <w:rFonts w:ascii="Arial" w:eastAsia="SimSun" w:hAnsi="Arial" w:cs="Tahoma"/>
          <w:szCs w:val="24"/>
        </w:rPr>
        <w:t>4.1</w:t>
      </w:r>
      <w:r w:rsidR="00313505">
        <w:rPr>
          <w:rFonts w:ascii="Arial" w:eastAsia="SimSun" w:hAnsi="Arial" w:cs="Tahoma"/>
          <w:szCs w:val="24"/>
        </w:rPr>
        <w:t>.</w:t>
      </w:r>
      <w:r w:rsidR="00375FE1">
        <w:rPr>
          <w:rFonts w:ascii="Arial" w:eastAsia="SimSun" w:hAnsi="Arial" w:cs="Tahoma"/>
          <w:szCs w:val="24"/>
        </w:rPr>
        <w:t xml:space="preserve"> </w:t>
      </w:r>
      <w:r w:rsidR="00CD3079">
        <w:rPr>
          <w:rFonts w:ascii="Arial" w:eastAsia="SimSun" w:hAnsi="Arial" w:cs="Tahoma"/>
          <w:szCs w:val="24"/>
        </w:rPr>
        <w:t>Documentos</w:t>
      </w:r>
      <w:bookmarkEnd w:id="24"/>
      <w:bookmarkEnd w:id="25"/>
      <w:r w:rsidR="00CD3079">
        <w:rPr>
          <w:rFonts w:ascii="Arial" w:eastAsia="SimSun" w:hAnsi="Arial" w:cs="Tahoma"/>
          <w:szCs w:val="24"/>
        </w:rPr>
        <w:t xml:space="preserve"> </w:t>
      </w:r>
    </w:p>
    <w:p w:rsidR="00FC1494" w:rsidRDefault="00042DCF" w:rsidP="00FC1494">
      <w:pPr>
        <w:ind w:left="709" w:firstLine="709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 xml:space="preserve">Os modelos dos documentos para </w:t>
      </w:r>
      <w:r w:rsidRPr="00E3574E">
        <w:rPr>
          <w:rFonts w:ascii="Arial" w:hAnsi="Arial"/>
        </w:rPr>
        <w:t>G</w:t>
      </w:r>
      <w:r w:rsidR="008E7E3D">
        <w:rPr>
          <w:rFonts w:ascii="Arial" w:hAnsi="Arial"/>
        </w:rPr>
        <w:t>erenciamento de Mudanças</w:t>
      </w:r>
      <w:r w:rsidR="00AC36B2">
        <w:rPr>
          <w:rFonts w:ascii="Arial" w:hAnsi="Arial"/>
          <w:sz w:val="24"/>
          <w:szCs w:val="24"/>
        </w:rPr>
        <w:t xml:space="preserve">, </w:t>
      </w:r>
      <w:r w:rsidR="00FC1494" w:rsidRPr="00FF624B">
        <w:rPr>
          <w:rFonts w:ascii="Arial" w:hAnsi="Arial" w:cs="Arial"/>
          <w:sz w:val="24"/>
          <w:szCs w:val="24"/>
          <w:lang w:eastAsia="pt-BR"/>
        </w:rPr>
        <w:t xml:space="preserve">estão disponíveis para download no endereço eletrônico </w:t>
      </w:r>
      <w:hyperlink r:id="rId12" w:history="1">
        <w:r w:rsidR="00FC1494" w:rsidRPr="007A453C">
          <w:rPr>
            <w:rStyle w:val="Hyperlink"/>
            <w:rFonts w:ascii="Arial" w:hAnsi="Arial" w:cs="Arial"/>
            <w:sz w:val="24"/>
            <w:szCs w:val="24"/>
            <w:lang w:eastAsia="pt-BR"/>
          </w:rPr>
          <w:t>http://www.planejamento.gov.br/acesso-a-informacao/institucional/unidades/sest</w:t>
        </w:r>
      </w:hyperlink>
      <w:r w:rsidR="00FC1494">
        <w:rPr>
          <w:rFonts w:ascii="Arial" w:hAnsi="Arial" w:cs="Arial"/>
          <w:sz w:val="24"/>
          <w:szCs w:val="24"/>
          <w:lang w:eastAsia="pt-BR"/>
        </w:rPr>
        <w:t xml:space="preserve">, </w:t>
      </w:r>
      <w:r w:rsidR="00FC1494" w:rsidRPr="00FF624B">
        <w:rPr>
          <w:rFonts w:ascii="Arial" w:hAnsi="Arial" w:cs="Arial"/>
          <w:sz w:val="24"/>
          <w:szCs w:val="24"/>
          <w:lang w:eastAsia="pt-BR"/>
        </w:rPr>
        <w:t xml:space="preserve"> conforme lista a seguir</w:t>
      </w:r>
      <w:r w:rsidR="00FC1494">
        <w:rPr>
          <w:rFonts w:ascii="Arial" w:hAnsi="Arial" w:cs="Arial"/>
          <w:sz w:val="24"/>
          <w:szCs w:val="24"/>
          <w:lang w:eastAsia="pt-BR"/>
        </w:rPr>
        <w:t>:</w:t>
      </w:r>
    </w:p>
    <w:p w:rsidR="00FC1494" w:rsidRDefault="00FC1494" w:rsidP="003B6838">
      <w:pPr>
        <w:rPr>
          <w:sz w:val="24"/>
          <w:szCs w:val="24"/>
        </w:rPr>
      </w:pPr>
    </w:p>
    <w:tbl>
      <w:tblPr>
        <w:tblStyle w:val="Tabelacomgrade"/>
        <w:tblW w:w="0" w:type="auto"/>
        <w:tblInd w:w="704" w:type="dxa"/>
        <w:tblLook w:val="04A0" w:firstRow="1" w:lastRow="0" w:firstColumn="1" w:lastColumn="0" w:noHBand="0" w:noVBand="1"/>
      </w:tblPr>
      <w:tblGrid>
        <w:gridCol w:w="1613"/>
        <w:gridCol w:w="7422"/>
      </w:tblGrid>
      <w:tr w:rsidR="00213718" w:rsidRPr="00306D36" w:rsidTr="00FC1494">
        <w:tc>
          <w:tcPr>
            <w:tcW w:w="9035" w:type="dxa"/>
            <w:gridSpan w:val="2"/>
            <w:vAlign w:val="center"/>
          </w:tcPr>
          <w:p w:rsidR="00213718" w:rsidRPr="00306D36" w:rsidRDefault="005D58D0" w:rsidP="00042DCF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Análise de Problemas</w:t>
            </w:r>
          </w:p>
        </w:tc>
      </w:tr>
      <w:tr w:rsidR="00213718" w:rsidRPr="00306D36" w:rsidTr="008A356E">
        <w:tc>
          <w:tcPr>
            <w:tcW w:w="1613" w:type="dxa"/>
            <w:vMerge w:val="restart"/>
            <w:vAlign w:val="center"/>
          </w:tcPr>
          <w:p w:rsidR="00213718" w:rsidRDefault="00213718" w:rsidP="00367138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noProof/>
                <w:lang w:eastAsia="pt-BR"/>
              </w:rPr>
              <w:drawing>
                <wp:inline distT="0" distB="0" distL="0" distR="0" wp14:anchorId="48CF2176" wp14:editId="4D438AA7">
                  <wp:extent cx="561975" cy="657225"/>
                  <wp:effectExtent l="0" t="0" r="9525" b="952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3718" w:rsidRPr="00306D36" w:rsidRDefault="005D58D0" w:rsidP="00EC163F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 w:rsidRPr="005D58D0">
              <w:rPr>
                <w:rFonts w:ascii="Arial" w:eastAsia="Times New Roman" w:hAnsi="Arial"/>
                <w:sz w:val="16"/>
                <w:szCs w:val="24"/>
              </w:rPr>
              <w:t>Relatório Analise Causal</w:t>
            </w:r>
          </w:p>
        </w:tc>
        <w:tc>
          <w:tcPr>
            <w:tcW w:w="7422" w:type="dxa"/>
            <w:vAlign w:val="center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Nome:</w:t>
            </w:r>
          </w:p>
          <w:p w:rsidR="00213718" w:rsidRPr="00306D36" w:rsidRDefault="005D58D0" w:rsidP="00EC163F">
            <w:pPr>
              <w:rPr>
                <w:rFonts w:ascii="Arial" w:eastAsia="Times New Roman" w:hAnsi="Arial"/>
                <w:sz w:val="24"/>
                <w:szCs w:val="24"/>
              </w:rPr>
            </w:pPr>
            <w:r w:rsidRPr="005D58D0">
              <w:rPr>
                <w:rFonts w:ascii="Arial" w:eastAsia="Times New Roman" w:hAnsi="Arial"/>
                <w:sz w:val="24"/>
                <w:szCs w:val="24"/>
              </w:rPr>
              <w:t>Relatório Analise Causal</w:t>
            </w:r>
          </w:p>
        </w:tc>
      </w:tr>
      <w:tr w:rsidR="00213718" w:rsidRPr="00306D36" w:rsidTr="008A356E">
        <w:tc>
          <w:tcPr>
            <w:tcW w:w="1613" w:type="dxa"/>
            <w:vMerge/>
            <w:vAlign w:val="center"/>
          </w:tcPr>
          <w:p w:rsidR="00213718" w:rsidRPr="00306D36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7422" w:type="dxa"/>
            <w:vAlign w:val="center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Objetivo:</w:t>
            </w:r>
          </w:p>
          <w:p w:rsidR="00213718" w:rsidRPr="00306D36" w:rsidRDefault="00042DCF" w:rsidP="005D58D0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Documentar </w:t>
            </w:r>
            <w:r w:rsidR="005D58D0">
              <w:rPr>
                <w:rFonts w:ascii="Arial" w:eastAsia="Times New Roman" w:hAnsi="Arial"/>
                <w:sz w:val="24"/>
                <w:szCs w:val="24"/>
              </w:rPr>
              <w:t>análise causal realizada com um problema</w:t>
            </w:r>
            <w:r>
              <w:rPr>
                <w:rFonts w:ascii="Arial" w:eastAsia="Times New Roman" w:hAnsi="Arial"/>
                <w:sz w:val="24"/>
                <w:szCs w:val="24"/>
              </w:rPr>
              <w:t>.</w:t>
            </w:r>
          </w:p>
        </w:tc>
      </w:tr>
    </w:tbl>
    <w:p w:rsidR="00EA0050" w:rsidRDefault="00EA0050" w:rsidP="00EA0050"/>
    <w:p w:rsidR="001734DF" w:rsidRDefault="001734DF" w:rsidP="00EA0050"/>
    <w:p w:rsidR="001734DF" w:rsidRPr="00DE1508" w:rsidRDefault="001734DF" w:rsidP="001734DF">
      <w:pPr>
        <w:pStyle w:val="Ttulo2"/>
        <w:spacing w:after="120"/>
        <w:ind w:left="709" w:hanging="360"/>
        <w:rPr>
          <w:rFonts w:ascii="Arial" w:hAnsi="Arial" w:cs="Arial"/>
          <w:szCs w:val="24"/>
        </w:rPr>
      </w:pPr>
      <w:r w:rsidRPr="00DE1508">
        <w:rPr>
          <w:rFonts w:ascii="Arial" w:eastAsia="SimSun" w:hAnsi="Arial" w:cs="Arial"/>
          <w:szCs w:val="24"/>
        </w:rPr>
        <w:t xml:space="preserve">4.1.1 </w:t>
      </w:r>
      <w:r w:rsidRPr="00DE1508">
        <w:rPr>
          <w:rFonts w:ascii="Arial" w:hAnsi="Arial" w:cs="Arial"/>
          <w:szCs w:val="24"/>
        </w:rPr>
        <w:t>Relatório Analise Causal</w:t>
      </w:r>
    </w:p>
    <w:p w:rsidR="001734DF" w:rsidRPr="00DE1508" w:rsidRDefault="001734DF" w:rsidP="001734DF">
      <w:pPr>
        <w:pStyle w:val="Standard"/>
        <w:tabs>
          <w:tab w:val="left" w:pos="381"/>
        </w:tabs>
        <w:jc w:val="center"/>
        <w:rPr>
          <w:rFonts w:ascii="Arial" w:hAnsi="Arial" w:cs="Arial"/>
        </w:rPr>
      </w:pPr>
      <w:r w:rsidRPr="00DE1508">
        <w:rPr>
          <w:rFonts w:ascii="Arial" w:hAnsi="Arial" w:cs="Arial"/>
          <w:b/>
          <w:bCs/>
        </w:rPr>
        <w:t>Relatório de Análise Causal</w:t>
      </w:r>
    </w:p>
    <w:p w:rsidR="001734DF" w:rsidRPr="00DE1508" w:rsidRDefault="001734DF" w:rsidP="001734DF">
      <w:pPr>
        <w:pStyle w:val="Standard"/>
        <w:tabs>
          <w:tab w:val="left" w:pos="381"/>
        </w:tabs>
        <w:jc w:val="center"/>
        <w:rPr>
          <w:rFonts w:ascii="Arial" w:hAnsi="Arial" w:cs="Arial"/>
        </w:rPr>
      </w:pPr>
    </w:p>
    <w:p w:rsidR="001734DF" w:rsidRPr="00DE1508" w:rsidRDefault="001734DF" w:rsidP="001734DF">
      <w:pPr>
        <w:pStyle w:val="Standard"/>
        <w:tabs>
          <w:tab w:val="left" w:pos="381"/>
        </w:tabs>
        <w:rPr>
          <w:rFonts w:ascii="Arial" w:hAnsi="Arial" w:cs="Arial"/>
          <w:bCs/>
        </w:rPr>
      </w:pPr>
    </w:p>
    <w:p w:rsidR="001734DF" w:rsidRPr="00DE1508" w:rsidRDefault="001734DF" w:rsidP="001734DF">
      <w:pPr>
        <w:pStyle w:val="Standard"/>
        <w:tabs>
          <w:tab w:val="left" w:pos="381"/>
        </w:tabs>
        <w:ind w:left="286"/>
        <w:jc w:val="both"/>
        <w:rPr>
          <w:rFonts w:ascii="Arial" w:hAnsi="Arial" w:cs="Arial"/>
          <w:b/>
          <w:bCs/>
          <w:color w:val="000000"/>
        </w:rPr>
      </w:pPr>
    </w:p>
    <w:p w:rsidR="001734DF" w:rsidRPr="00DE1508" w:rsidRDefault="001734DF" w:rsidP="001734DF">
      <w:pPr>
        <w:pStyle w:val="Standard"/>
        <w:numPr>
          <w:ilvl w:val="0"/>
          <w:numId w:val="18"/>
        </w:numPr>
        <w:tabs>
          <w:tab w:val="left" w:pos="-1779"/>
        </w:tabs>
        <w:jc w:val="both"/>
        <w:rPr>
          <w:rFonts w:ascii="Arial" w:hAnsi="Arial" w:cs="Arial"/>
          <w:b/>
          <w:bCs/>
          <w:color w:val="000000"/>
        </w:rPr>
      </w:pPr>
      <w:r w:rsidRPr="00DE1508">
        <w:rPr>
          <w:rFonts w:ascii="Arial" w:hAnsi="Arial" w:cs="Arial"/>
          <w:b/>
          <w:bCs/>
          <w:color w:val="000000"/>
        </w:rPr>
        <w:t>Identificação</w:t>
      </w:r>
    </w:p>
    <w:p w:rsidR="001734DF" w:rsidRPr="00DE1508" w:rsidRDefault="001734DF" w:rsidP="001734DF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  <w:r w:rsidRPr="00DE1508">
        <w:rPr>
          <w:rFonts w:ascii="Arial" w:hAnsi="Arial" w:cs="Arial"/>
          <w:bCs/>
          <w:i/>
          <w:iCs/>
          <w:color w:val="0000FF"/>
        </w:rPr>
        <w:t>&lt;Identificar e descrever o alvo da Análise Causal.</w:t>
      </w:r>
      <w:proofErr w:type="gramStart"/>
      <w:r w:rsidRPr="00DE1508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1734DF" w:rsidRPr="00DE1508" w:rsidRDefault="001734DF" w:rsidP="001734DF">
      <w:pPr>
        <w:pStyle w:val="Standard"/>
        <w:tabs>
          <w:tab w:val="left" w:pos="21"/>
        </w:tabs>
        <w:jc w:val="both"/>
        <w:rPr>
          <w:rFonts w:ascii="Arial" w:hAnsi="Arial" w:cs="Arial"/>
          <w:b/>
          <w:bCs/>
          <w:color w:val="000000"/>
        </w:rPr>
      </w:pPr>
    </w:p>
    <w:p w:rsidR="001734DF" w:rsidRPr="00DE1508" w:rsidRDefault="001734DF" w:rsidP="001734DF">
      <w:pPr>
        <w:pStyle w:val="Standard"/>
        <w:numPr>
          <w:ilvl w:val="0"/>
          <w:numId w:val="18"/>
        </w:numPr>
        <w:tabs>
          <w:tab w:val="left" w:pos="-1779"/>
        </w:tabs>
        <w:jc w:val="both"/>
        <w:rPr>
          <w:rFonts w:ascii="Arial" w:hAnsi="Arial" w:cs="Arial"/>
        </w:rPr>
      </w:pPr>
      <w:r w:rsidRPr="00DE1508">
        <w:rPr>
          <w:rFonts w:ascii="Arial" w:hAnsi="Arial" w:cs="Arial"/>
          <w:b/>
          <w:bCs/>
          <w:color w:val="000000"/>
        </w:rPr>
        <w:t xml:space="preserve">Método de </w:t>
      </w:r>
      <w:r w:rsidRPr="00DE1508">
        <w:rPr>
          <w:rFonts w:ascii="Arial" w:hAnsi="Arial" w:cs="Arial"/>
          <w:b/>
          <w:bCs/>
        </w:rPr>
        <w:t>Análise Causal</w:t>
      </w:r>
    </w:p>
    <w:p w:rsidR="001734DF" w:rsidRPr="00DE1508" w:rsidRDefault="001734DF" w:rsidP="001734DF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DE1508">
        <w:rPr>
          <w:rFonts w:ascii="Arial" w:hAnsi="Arial" w:cs="Arial"/>
          <w:bCs/>
          <w:i/>
          <w:iCs/>
          <w:color w:val="0000FF"/>
        </w:rPr>
        <w:t>&lt;Descrever métodos de Análise Causal usados.</w:t>
      </w:r>
      <w:proofErr w:type="gramStart"/>
      <w:r w:rsidRPr="00DE1508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1734DF" w:rsidRPr="00DE1508" w:rsidRDefault="001734DF" w:rsidP="001734DF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</w:p>
    <w:p w:rsidR="001734DF" w:rsidRPr="00DE1508" w:rsidRDefault="001734DF" w:rsidP="001734DF">
      <w:pPr>
        <w:pStyle w:val="Standard"/>
        <w:numPr>
          <w:ilvl w:val="0"/>
          <w:numId w:val="18"/>
        </w:numPr>
        <w:tabs>
          <w:tab w:val="left" w:pos="-1779"/>
        </w:tabs>
        <w:jc w:val="both"/>
        <w:rPr>
          <w:rFonts w:ascii="Arial" w:hAnsi="Arial" w:cs="Arial"/>
        </w:rPr>
      </w:pPr>
      <w:r w:rsidRPr="00DE1508">
        <w:rPr>
          <w:rFonts w:ascii="Arial" w:hAnsi="Arial" w:cs="Arial"/>
          <w:b/>
          <w:bCs/>
          <w:color w:val="000000"/>
        </w:rPr>
        <w:t xml:space="preserve">Resultados da </w:t>
      </w:r>
      <w:r w:rsidRPr="00DE1508">
        <w:rPr>
          <w:rFonts w:ascii="Arial" w:hAnsi="Arial" w:cs="Arial"/>
          <w:b/>
          <w:bCs/>
        </w:rPr>
        <w:t>Análise</w:t>
      </w:r>
    </w:p>
    <w:p w:rsidR="001734DF" w:rsidRPr="00DE1508" w:rsidRDefault="001734DF" w:rsidP="001734DF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DE1508">
        <w:rPr>
          <w:rFonts w:ascii="Arial" w:hAnsi="Arial" w:cs="Arial"/>
          <w:bCs/>
          <w:i/>
          <w:iCs/>
          <w:color w:val="0000FF"/>
        </w:rPr>
        <w:t>&lt;Descrever resultados da Análise Causal.</w:t>
      </w:r>
      <w:proofErr w:type="gramStart"/>
      <w:r w:rsidRPr="00DE1508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p w:rsidR="001734DF" w:rsidRPr="00DE1508" w:rsidRDefault="001734DF" w:rsidP="001734DF">
      <w:pPr>
        <w:pStyle w:val="Standard"/>
        <w:tabs>
          <w:tab w:val="left" w:pos="108"/>
        </w:tabs>
        <w:jc w:val="both"/>
        <w:rPr>
          <w:rFonts w:ascii="Arial" w:hAnsi="Arial" w:cs="Arial"/>
        </w:rPr>
      </w:pPr>
    </w:p>
    <w:p w:rsidR="001734DF" w:rsidRPr="00DE1508" w:rsidRDefault="001734DF" w:rsidP="001734DF">
      <w:pPr>
        <w:spacing w:after="360"/>
        <w:ind w:left="284"/>
        <w:jc w:val="right"/>
        <w:rPr>
          <w:rFonts w:ascii="Arial" w:hAnsi="Arial" w:cs="Arial"/>
          <w:sz w:val="24"/>
          <w:szCs w:val="24"/>
        </w:rPr>
      </w:pPr>
    </w:p>
    <w:p w:rsidR="001734DF" w:rsidRPr="00DE1508" w:rsidRDefault="001734DF" w:rsidP="001734DF">
      <w:pPr>
        <w:spacing w:after="360"/>
        <w:ind w:left="284"/>
        <w:jc w:val="right"/>
        <w:rPr>
          <w:rFonts w:ascii="Arial" w:hAnsi="Arial" w:cs="Arial"/>
          <w:sz w:val="24"/>
          <w:szCs w:val="24"/>
        </w:rPr>
      </w:pPr>
    </w:p>
    <w:p w:rsidR="001734DF" w:rsidRPr="00DE1508" w:rsidRDefault="001734DF" w:rsidP="001734DF">
      <w:pPr>
        <w:spacing w:after="360"/>
        <w:ind w:left="284"/>
        <w:jc w:val="right"/>
        <w:rPr>
          <w:rFonts w:ascii="Arial" w:hAnsi="Arial" w:cs="Arial"/>
          <w:sz w:val="24"/>
          <w:szCs w:val="24"/>
        </w:rPr>
      </w:pPr>
      <w:r w:rsidRPr="00DE1508">
        <w:rPr>
          <w:rFonts w:ascii="Arial" w:hAnsi="Arial" w:cs="Arial"/>
          <w:sz w:val="24"/>
          <w:szCs w:val="24"/>
        </w:rPr>
        <w:t xml:space="preserve">Aprovado em ___ de __________ </w:t>
      </w:r>
      <w:proofErr w:type="spellStart"/>
      <w:r w:rsidRPr="00DE1508">
        <w:rPr>
          <w:rFonts w:ascii="Arial" w:hAnsi="Arial" w:cs="Arial"/>
          <w:sz w:val="24"/>
          <w:szCs w:val="24"/>
        </w:rPr>
        <w:t>de</w:t>
      </w:r>
      <w:proofErr w:type="spellEnd"/>
      <w:r w:rsidRPr="00DE1508">
        <w:rPr>
          <w:rFonts w:ascii="Arial" w:hAnsi="Arial" w:cs="Arial"/>
          <w:sz w:val="24"/>
          <w:szCs w:val="24"/>
        </w:rPr>
        <w:t xml:space="preserve"> _____.</w:t>
      </w:r>
    </w:p>
    <w:p w:rsidR="001734DF" w:rsidRPr="00DE1508" w:rsidRDefault="001734DF" w:rsidP="001734DF">
      <w:pPr>
        <w:pStyle w:val="Standard"/>
        <w:ind w:left="4254"/>
        <w:jc w:val="center"/>
        <w:rPr>
          <w:rFonts w:ascii="Arial" w:hAnsi="Arial" w:cs="Arial"/>
        </w:rPr>
      </w:pPr>
      <w:r w:rsidRPr="00DE1508">
        <w:rPr>
          <w:rFonts w:ascii="Arial" w:hAnsi="Arial" w:cs="Arial"/>
        </w:rPr>
        <w:softHyphen/>
      </w:r>
      <w:r w:rsidRPr="00DE1508">
        <w:rPr>
          <w:rFonts w:ascii="Arial" w:hAnsi="Arial" w:cs="Arial"/>
        </w:rPr>
        <w:softHyphen/>
      </w:r>
      <w:r w:rsidRPr="00DE1508">
        <w:rPr>
          <w:rFonts w:ascii="Arial" w:hAnsi="Arial" w:cs="Arial"/>
        </w:rPr>
        <w:softHyphen/>
      </w:r>
      <w:r w:rsidRPr="00DE1508">
        <w:rPr>
          <w:rFonts w:ascii="Arial" w:hAnsi="Arial" w:cs="Arial"/>
        </w:rPr>
        <w:softHyphen/>
      </w:r>
      <w:r w:rsidRPr="00DE1508">
        <w:rPr>
          <w:rFonts w:ascii="Arial" w:hAnsi="Arial" w:cs="Arial"/>
          <w:color w:val="0000FF"/>
        </w:rPr>
        <w:t>&lt;nome completo do responsável &gt;</w:t>
      </w:r>
    </w:p>
    <w:p w:rsidR="001734DF" w:rsidRPr="00DE1508" w:rsidRDefault="001734DF" w:rsidP="001734DF">
      <w:pPr>
        <w:pStyle w:val="Standard"/>
        <w:spacing w:after="120"/>
        <w:ind w:left="3545" w:firstLine="709"/>
        <w:jc w:val="center"/>
        <w:rPr>
          <w:rFonts w:ascii="Arial" w:hAnsi="Arial" w:cs="Arial"/>
          <w:color w:val="0000FF"/>
        </w:rPr>
      </w:pPr>
      <w:r w:rsidRPr="00DE1508">
        <w:rPr>
          <w:rFonts w:ascii="Arial" w:hAnsi="Arial" w:cs="Arial"/>
          <w:color w:val="0000FF"/>
        </w:rPr>
        <w:t>&lt;Cargo&gt;</w:t>
      </w:r>
    </w:p>
    <w:p w:rsidR="001734DF" w:rsidRPr="00DE1508" w:rsidRDefault="001734DF" w:rsidP="001734DF">
      <w:pPr>
        <w:spacing w:after="360"/>
        <w:ind w:left="284"/>
        <w:rPr>
          <w:rFonts w:ascii="Arial" w:hAnsi="Arial" w:cs="Arial"/>
          <w:b/>
          <w:sz w:val="24"/>
          <w:szCs w:val="24"/>
        </w:rPr>
      </w:pPr>
      <w:r w:rsidRPr="00DE1508">
        <w:rPr>
          <w:rFonts w:ascii="Arial" w:hAnsi="Arial" w:cs="Arial"/>
          <w:b/>
          <w:sz w:val="24"/>
          <w:szCs w:val="24"/>
        </w:rPr>
        <w:t>Observações:</w:t>
      </w:r>
    </w:p>
    <w:p w:rsidR="001734DF" w:rsidRPr="00DE1508" w:rsidRDefault="001734DF" w:rsidP="001734DF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DE1508">
        <w:rPr>
          <w:rFonts w:ascii="Arial" w:hAnsi="Arial" w:cs="Arial"/>
          <w:sz w:val="24"/>
          <w:szCs w:val="24"/>
        </w:rPr>
        <w:t xml:space="preserve">A Análise Causal, ou Análise de Causa Raiz, também conhecida como RCA (Root Cause </w:t>
      </w:r>
      <w:proofErr w:type="spellStart"/>
      <w:r w:rsidRPr="00DE1508">
        <w:rPr>
          <w:rFonts w:ascii="Arial" w:hAnsi="Arial" w:cs="Arial"/>
          <w:sz w:val="24"/>
          <w:szCs w:val="24"/>
        </w:rPr>
        <w:t>Analysis</w:t>
      </w:r>
      <w:proofErr w:type="spellEnd"/>
      <w:r w:rsidRPr="00DE1508">
        <w:rPr>
          <w:rFonts w:ascii="Arial" w:hAnsi="Arial" w:cs="Arial"/>
          <w:sz w:val="24"/>
          <w:szCs w:val="24"/>
        </w:rPr>
        <w:t>) é uma maneira de identificar as causas de um problema, afinal os problemas são melhores resolvidos ao tentar corrigir ou eliminar as suas causas.</w:t>
      </w:r>
    </w:p>
    <w:p w:rsidR="001734DF" w:rsidRPr="00DE1508" w:rsidRDefault="001734DF" w:rsidP="001734DF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DE1508">
        <w:rPr>
          <w:rFonts w:ascii="Arial" w:hAnsi="Arial" w:cs="Arial"/>
          <w:sz w:val="24"/>
          <w:szCs w:val="24"/>
        </w:rPr>
        <w:lastRenderedPageBreak/>
        <w:t xml:space="preserve">Ela é uma técnica usada nas mais variadas áreas. Uma das formas de </w:t>
      </w:r>
      <w:proofErr w:type="gramStart"/>
      <w:r w:rsidRPr="00DE1508">
        <w:rPr>
          <w:rFonts w:ascii="Arial" w:hAnsi="Arial" w:cs="Arial"/>
          <w:sz w:val="24"/>
          <w:szCs w:val="24"/>
        </w:rPr>
        <w:t>implementar</w:t>
      </w:r>
      <w:proofErr w:type="gramEnd"/>
      <w:r w:rsidRPr="00DE1508">
        <w:rPr>
          <w:rFonts w:ascii="Arial" w:hAnsi="Arial" w:cs="Arial"/>
          <w:sz w:val="24"/>
          <w:szCs w:val="24"/>
        </w:rPr>
        <w:t>: o famoso diagrama de Ishikawa, conhecido também como “Diagrama de Causa e Efeito” ou “Espinha-de-peixe” (</w:t>
      </w:r>
      <w:proofErr w:type="spellStart"/>
      <w:r w:rsidRPr="00DE1508">
        <w:rPr>
          <w:rFonts w:ascii="Arial" w:hAnsi="Arial" w:cs="Arial"/>
          <w:sz w:val="24"/>
          <w:szCs w:val="24"/>
        </w:rPr>
        <w:t>fishbone</w:t>
      </w:r>
      <w:proofErr w:type="spellEnd"/>
      <w:r w:rsidRPr="00DE1508">
        <w:rPr>
          <w:rFonts w:ascii="Arial" w:hAnsi="Arial" w:cs="Arial"/>
          <w:sz w:val="24"/>
          <w:szCs w:val="24"/>
        </w:rPr>
        <w:t>).</w:t>
      </w:r>
    </w:p>
    <w:p w:rsidR="001734DF" w:rsidRPr="00DE1508" w:rsidRDefault="001734DF" w:rsidP="001734DF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DE1508">
        <w:rPr>
          <w:rFonts w:ascii="Arial" w:hAnsi="Arial" w:cs="Arial"/>
          <w:sz w:val="24"/>
          <w:szCs w:val="24"/>
        </w:rPr>
        <w:t xml:space="preserve">Há muitas técnicas, com as quais podemos </w:t>
      </w:r>
      <w:proofErr w:type="gramStart"/>
      <w:r w:rsidRPr="00DE1508">
        <w:rPr>
          <w:rFonts w:ascii="Arial" w:hAnsi="Arial" w:cs="Arial"/>
          <w:sz w:val="24"/>
          <w:szCs w:val="24"/>
        </w:rPr>
        <w:t>implementar</w:t>
      </w:r>
      <w:proofErr w:type="gramEnd"/>
      <w:r w:rsidRPr="00DE1508">
        <w:rPr>
          <w:rFonts w:ascii="Arial" w:hAnsi="Arial" w:cs="Arial"/>
          <w:sz w:val="24"/>
          <w:szCs w:val="24"/>
        </w:rPr>
        <w:t xml:space="preserve"> a Análise de Causa Raiz, entre as principais se encontram:</w:t>
      </w:r>
    </w:p>
    <w:p w:rsidR="001734DF" w:rsidRPr="00DE1508" w:rsidRDefault="001734DF" w:rsidP="001734DF">
      <w:pPr>
        <w:pStyle w:val="PargrafodaLista"/>
        <w:widowControl w:val="0"/>
        <w:numPr>
          <w:ilvl w:val="0"/>
          <w:numId w:val="19"/>
        </w:numPr>
        <w:autoSpaceDN w:val="0"/>
        <w:spacing w:before="0" w:after="36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DE1508">
        <w:rPr>
          <w:rFonts w:ascii="Arial" w:hAnsi="Arial" w:cs="Arial"/>
          <w:b/>
          <w:sz w:val="24"/>
          <w:szCs w:val="24"/>
        </w:rPr>
        <w:t>Diagrama de Causa e Efeito</w:t>
      </w:r>
      <w:r w:rsidRPr="00DE1508">
        <w:rPr>
          <w:rFonts w:ascii="Arial" w:hAnsi="Arial" w:cs="Arial"/>
          <w:sz w:val="24"/>
          <w:szCs w:val="24"/>
        </w:rPr>
        <w:t>: permite identificar, explorar e apresentar graficamente todas as possíveis causas, relacionadas a um único problema. Utilizando em equipe, criamos uma “foto” do conhecimento e consenso de todos os envolvidos, a respeito do problema.</w:t>
      </w:r>
    </w:p>
    <w:p w:rsidR="001734DF" w:rsidRPr="00DE1508" w:rsidRDefault="001734DF" w:rsidP="001734DF">
      <w:pPr>
        <w:pStyle w:val="PargrafodaLista"/>
        <w:widowControl w:val="0"/>
        <w:numPr>
          <w:ilvl w:val="0"/>
          <w:numId w:val="19"/>
        </w:numPr>
        <w:autoSpaceDN w:val="0"/>
        <w:spacing w:before="0" w:after="36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DE1508">
        <w:rPr>
          <w:rFonts w:ascii="Arial" w:hAnsi="Arial" w:cs="Arial"/>
          <w:b/>
          <w:sz w:val="24"/>
          <w:szCs w:val="24"/>
        </w:rPr>
        <w:t>Cinco Porquês</w:t>
      </w:r>
      <w:r w:rsidRPr="00DE1508">
        <w:rPr>
          <w:rFonts w:ascii="Arial" w:hAnsi="Arial" w:cs="Arial"/>
          <w:sz w:val="24"/>
          <w:szCs w:val="24"/>
        </w:rPr>
        <w:t xml:space="preserve">: desenvolvida por </w:t>
      </w:r>
      <w:proofErr w:type="spellStart"/>
      <w:r w:rsidRPr="00DE1508">
        <w:rPr>
          <w:rFonts w:ascii="Arial" w:hAnsi="Arial" w:cs="Arial"/>
          <w:sz w:val="24"/>
          <w:szCs w:val="24"/>
        </w:rPr>
        <w:t>Sakichi</w:t>
      </w:r>
      <w:proofErr w:type="spellEnd"/>
      <w:r w:rsidRPr="00DE150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1508">
        <w:rPr>
          <w:rFonts w:ascii="Arial" w:hAnsi="Arial" w:cs="Arial"/>
          <w:sz w:val="24"/>
          <w:szCs w:val="24"/>
        </w:rPr>
        <w:t>Toyoda</w:t>
      </w:r>
      <w:proofErr w:type="spellEnd"/>
      <w:r w:rsidRPr="00DE1508">
        <w:rPr>
          <w:rFonts w:ascii="Arial" w:hAnsi="Arial" w:cs="Arial"/>
          <w:sz w:val="24"/>
          <w:szCs w:val="24"/>
        </w:rPr>
        <w:t xml:space="preserve"> (fundador da Toyota), é baseada na realização de </w:t>
      </w:r>
      <w:proofErr w:type="gramStart"/>
      <w:r w:rsidRPr="00DE1508">
        <w:rPr>
          <w:rFonts w:ascii="Arial" w:hAnsi="Arial" w:cs="Arial"/>
          <w:sz w:val="24"/>
          <w:szCs w:val="24"/>
        </w:rPr>
        <w:t>5</w:t>
      </w:r>
      <w:proofErr w:type="gramEnd"/>
      <w:r w:rsidRPr="00DE1508">
        <w:rPr>
          <w:rFonts w:ascii="Arial" w:hAnsi="Arial" w:cs="Arial"/>
          <w:sz w:val="24"/>
          <w:szCs w:val="24"/>
        </w:rPr>
        <w:t xml:space="preserve"> iterações perguntando o porquê daquele problema, sempre questionando a causa anterior. E na prática não é necessário fazer </w:t>
      </w:r>
      <w:proofErr w:type="gramStart"/>
      <w:r w:rsidRPr="00DE1508">
        <w:rPr>
          <w:rFonts w:ascii="Arial" w:hAnsi="Arial" w:cs="Arial"/>
          <w:sz w:val="24"/>
          <w:szCs w:val="24"/>
        </w:rPr>
        <w:t>5</w:t>
      </w:r>
      <w:proofErr w:type="gramEnd"/>
      <w:r w:rsidRPr="00DE1508">
        <w:rPr>
          <w:rFonts w:ascii="Arial" w:hAnsi="Arial" w:cs="Arial"/>
          <w:sz w:val="24"/>
          <w:szCs w:val="24"/>
        </w:rPr>
        <w:t xml:space="preserve"> perguntas, pode ser mais ou menos, o importante é chegar à causa do problema.</w:t>
      </w:r>
    </w:p>
    <w:p w:rsidR="001734DF" w:rsidRPr="00DE1508" w:rsidRDefault="001734DF" w:rsidP="001734DF">
      <w:pPr>
        <w:pStyle w:val="PargrafodaLista"/>
        <w:widowControl w:val="0"/>
        <w:numPr>
          <w:ilvl w:val="0"/>
          <w:numId w:val="19"/>
        </w:numPr>
        <w:autoSpaceDN w:val="0"/>
        <w:spacing w:before="0" w:after="360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DE1508">
        <w:rPr>
          <w:rFonts w:ascii="Arial" w:hAnsi="Arial" w:cs="Arial"/>
          <w:b/>
          <w:sz w:val="24"/>
          <w:szCs w:val="24"/>
        </w:rPr>
        <w:t>Reunião de Análise Causal</w:t>
      </w:r>
      <w:r w:rsidRPr="00DE1508">
        <w:rPr>
          <w:rFonts w:ascii="Arial" w:hAnsi="Arial" w:cs="Arial"/>
          <w:sz w:val="24"/>
          <w:szCs w:val="24"/>
        </w:rPr>
        <w:t>: as causas do problema são levantadas em reuniões do tipo “Brainstorming”. As causas mais prováveis podem ser discutidas entre a equipe, e após descobrir as causas dos problemas, os participantes podem propor ações que ajudem na prevenção desses problemas no futuro.</w:t>
      </w:r>
    </w:p>
    <w:p w:rsidR="001734DF" w:rsidRPr="00DE1508" w:rsidRDefault="001734DF" w:rsidP="001734DF">
      <w:pPr>
        <w:spacing w:after="360"/>
        <w:ind w:left="284"/>
        <w:rPr>
          <w:rFonts w:ascii="Arial" w:hAnsi="Arial" w:cs="Arial"/>
          <w:sz w:val="24"/>
          <w:szCs w:val="24"/>
        </w:rPr>
      </w:pPr>
      <w:r w:rsidRPr="00DE1508">
        <w:rPr>
          <w:rFonts w:ascii="Arial" w:hAnsi="Arial" w:cs="Arial"/>
          <w:sz w:val="24"/>
          <w:szCs w:val="24"/>
        </w:rPr>
        <w:t>É possível e até recomendado que se use mais de uma técnica ao mesmo tempo, por exemplo: na reunião de Análise Causal utilizar o Diagrama de Causa e Efeito</w:t>
      </w:r>
      <w:r w:rsidRPr="00DE1508">
        <w:rPr>
          <w:rFonts w:ascii="Arial" w:hAnsi="Arial" w:cs="Arial"/>
          <w:b/>
          <w:sz w:val="24"/>
          <w:szCs w:val="24"/>
        </w:rPr>
        <w:t>.</w:t>
      </w:r>
    </w:p>
    <w:p w:rsidR="001734DF" w:rsidRPr="001734DF" w:rsidRDefault="001734DF" w:rsidP="001734DF">
      <w:pPr>
        <w:rPr>
          <w:rFonts w:eastAsia="SimSun"/>
        </w:rPr>
      </w:pPr>
    </w:p>
    <w:p w:rsidR="00B15506" w:rsidRDefault="00B15506" w:rsidP="00B15506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26" w:name="_Toc508656427"/>
      <w:bookmarkStart w:id="27" w:name="_Toc509796046"/>
      <w:r>
        <w:rPr>
          <w:rFonts w:ascii="Arial" w:hAnsi="Arial"/>
          <w:szCs w:val="24"/>
          <w:u w:val="none"/>
        </w:rPr>
        <w:t>REFERÊNCIA</w:t>
      </w:r>
      <w:r w:rsidR="00856732">
        <w:rPr>
          <w:rFonts w:ascii="Arial" w:hAnsi="Arial"/>
          <w:szCs w:val="24"/>
          <w:u w:val="none"/>
        </w:rPr>
        <w:t>S BIBLIOGRÁFICAS</w:t>
      </w:r>
      <w:bookmarkEnd w:id="26"/>
      <w:bookmarkEnd w:id="27"/>
    </w:p>
    <w:p w:rsidR="00867BBE" w:rsidRDefault="00867BBE" w:rsidP="00867BBE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28" w:name="_Toc508302056"/>
      <w:bookmarkStart w:id="29" w:name="_Toc508648603"/>
      <w:bookmarkStart w:id="30" w:name="_Toc509796047"/>
      <w:r>
        <w:rPr>
          <w:rFonts w:ascii="Arial" w:eastAsia="SimSun" w:hAnsi="Arial" w:cs="Tahoma"/>
          <w:szCs w:val="24"/>
        </w:rPr>
        <w:t>5.1. Documentos</w:t>
      </w:r>
      <w:bookmarkEnd w:id="28"/>
      <w:bookmarkEnd w:id="29"/>
      <w:bookmarkEnd w:id="30"/>
      <w:r>
        <w:rPr>
          <w:rFonts w:ascii="Arial" w:eastAsia="SimSun" w:hAnsi="Arial" w:cs="Tahoma"/>
          <w:szCs w:val="24"/>
        </w:rPr>
        <w:t xml:space="preserve"> </w:t>
      </w:r>
    </w:p>
    <w:p w:rsidR="00867BBE" w:rsidRDefault="00867BBE" w:rsidP="00867BBE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91E9E" w:rsidRDefault="00A91E9E" w:rsidP="00A91E9E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  <w:t>Planejamento Estratégico da Secretaria 2015-2018.</w:t>
      </w:r>
    </w:p>
    <w:p w:rsidR="00A91E9E" w:rsidRDefault="00A91E9E" w:rsidP="00A91E9E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</w:r>
      <w:r>
        <w:rPr>
          <w:rStyle w:val="Forte"/>
          <w:rFonts w:ascii="Arial" w:hAnsi="Arial"/>
          <w:sz w:val="24"/>
          <w:szCs w:val="24"/>
        </w:rPr>
        <w:t>Guia de Comitê de TIC do SISP (versão 2.0 – 2016).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</w:p>
    <w:p w:rsidR="00A91E9E" w:rsidRDefault="00A91E9E" w:rsidP="00A91E9E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  <w:t>Guia d</w:t>
      </w:r>
      <w:r w:rsidR="00154C33">
        <w:rPr>
          <w:rFonts w:ascii="Arial" w:hAnsi="Arial"/>
          <w:b w:val="0"/>
          <w:bCs w:val="0"/>
          <w:sz w:val="24"/>
          <w:szCs w:val="24"/>
        </w:rPr>
        <w:t>o</w:t>
      </w:r>
      <w:r>
        <w:rPr>
          <w:rFonts w:ascii="Arial" w:hAnsi="Arial"/>
          <w:b w:val="0"/>
          <w:bCs w:val="0"/>
          <w:sz w:val="24"/>
          <w:szCs w:val="24"/>
        </w:rPr>
        <w:t xml:space="preserve"> PDTI</w:t>
      </w:r>
      <w:r w:rsidR="00154C33">
        <w:rPr>
          <w:rFonts w:ascii="Arial" w:hAnsi="Arial"/>
          <w:b w:val="0"/>
          <w:bCs w:val="0"/>
          <w:sz w:val="24"/>
          <w:szCs w:val="24"/>
        </w:rPr>
        <w:t>C</w:t>
      </w:r>
      <w:r>
        <w:rPr>
          <w:rFonts w:ascii="Arial" w:hAnsi="Arial"/>
          <w:b w:val="0"/>
          <w:bCs w:val="0"/>
          <w:sz w:val="24"/>
          <w:szCs w:val="24"/>
        </w:rPr>
        <w:t xml:space="preserve"> do S</w:t>
      </w:r>
      <w:r w:rsidRPr="003F6515">
        <w:rPr>
          <w:rFonts w:ascii="Arial" w:hAnsi="Arial"/>
          <w:b w:val="0"/>
          <w:bCs w:val="0"/>
          <w:sz w:val="24"/>
          <w:szCs w:val="24"/>
        </w:rPr>
        <w:t xml:space="preserve">ISP </w:t>
      </w:r>
      <w:r>
        <w:rPr>
          <w:rFonts w:ascii="Arial" w:hAnsi="Arial"/>
          <w:b w:val="0"/>
          <w:bCs w:val="0"/>
          <w:sz w:val="24"/>
          <w:szCs w:val="24"/>
        </w:rPr>
        <w:t xml:space="preserve">(Versão </w:t>
      </w:r>
      <w:r w:rsidRPr="003F6515">
        <w:rPr>
          <w:rFonts w:ascii="Arial" w:hAnsi="Arial"/>
          <w:b w:val="0"/>
          <w:bCs w:val="0"/>
          <w:sz w:val="24"/>
          <w:szCs w:val="24"/>
        </w:rPr>
        <w:t>2.0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  <w:r w:rsidRPr="003F6515">
        <w:rPr>
          <w:rFonts w:ascii="Arial" w:hAnsi="Arial"/>
          <w:b w:val="0"/>
          <w:bCs w:val="0"/>
          <w:sz w:val="24"/>
          <w:szCs w:val="24"/>
        </w:rPr>
        <w:t>Beta</w:t>
      </w:r>
      <w:r>
        <w:rPr>
          <w:rFonts w:ascii="Arial" w:hAnsi="Arial"/>
          <w:b w:val="0"/>
          <w:bCs w:val="0"/>
          <w:sz w:val="24"/>
          <w:szCs w:val="24"/>
        </w:rPr>
        <w:t xml:space="preserve"> – 2015).</w:t>
      </w:r>
    </w:p>
    <w:p w:rsidR="00A91E9E" w:rsidRDefault="00A91E9E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   Guia de </w:t>
      </w:r>
      <w:r w:rsidRPr="00D65AD7">
        <w:rPr>
          <w:rFonts w:ascii="Arial" w:hAnsi="Arial"/>
          <w:b w:val="0"/>
          <w:bCs w:val="0"/>
          <w:sz w:val="24"/>
          <w:szCs w:val="24"/>
        </w:rPr>
        <w:t xml:space="preserve">Gerenciamento de Projetos do SISP (Versão </w:t>
      </w:r>
      <w:r>
        <w:rPr>
          <w:rFonts w:ascii="Arial" w:hAnsi="Arial"/>
          <w:b w:val="0"/>
          <w:bCs w:val="0"/>
          <w:sz w:val="24"/>
          <w:szCs w:val="24"/>
        </w:rPr>
        <w:t xml:space="preserve">1.0 </w:t>
      </w:r>
      <w:r w:rsidRPr="00D65AD7">
        <w:rPr>
          <w:rFonts w:ascii="Arial" w:hAnsi="Arial"/>
          <w:b w:val="0"/>
          <w:bCs w:val="0"/>
          <w:sz w:val="24"/>
          <w:szCs w:val="24"/>
        </w:rPr>
        <w:t>MGP-SISP</w:t>
      </w:r>
      <w:r>
        <w:rPr>
          <w:rFonts w:ascii="Arial" w:hAnsi="Arial"/>
          <w:b w:val="0"/>
          <w:bCs w:val="0"/>
          <w:sz w:val="24"/>
          <w:szCs w:val="24"/>
        </w:rPr>
        <w:t xml:space="preserve"> – 2011).</w:t>
      </w:r>
    </w:p>
    <w:p w:rsidR="00A91E9E" w:rsidRDefault="00A91E9E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Guia de </w:t>
      </w:r>
      <w:r w:rsidRPr="00046F7C">
        <w:rPr>
          <w:rFonts w:ascii="Arial" w:hAnsi="Arial"/>
          <w:b w:val="0"/>
          <w:bCs w:val="0"/>
          <w:sz w:val="24"/>
          <w:szCs w:val="24"/>
        </w:rPr>
        <w:t>Meto</w:t>
      </w:r>
      <w:r>
        <w:rPr>
          <w:rFonts w:ascii="Arial" w:hAnsi="Arial"/>
          <w:b w:val="0"/>
          <w:bCs w:val="0"/>
          <w:sz w:val="24"/>
          <w:szCs w:val="24"/>
        </w:rPr>
        <w:t>do</w:t>
      </w:r>
      <w:r w:rsidRPr="00046F7C">
        <w:rPr>
          <w:rFonts w:ascii="Arial" w:hAnsi="Arial"/>
          <w:b w:val="0"/>
          <w:bCs w:val="0"/>
          <w:sz w:val="24"/>
          <w:szCs w:val="24"/>
        </w:rPr>
        <w:t>logia de Gerenciamento de Portfólio de Projetos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  <w:r w:rsidRPr="00D65AD7">
        <w:rPr>
          <w:rFonts w:ascii="Arial" w:hAnsi="Arial"/>
          <w:b w:val="0"/>
          <w:bCs w:val="0"/>
          <w:sz w:val="24"/>
          <w:szCs w:val="24"/>
        </w:rPr>
        <w:t xml:space="preserve">do SISP (Versão </w:t>
      </w:r>
      <w:r>
        <w:rPr>
          <w:rFonts w:ascii="Arial" w:hAnsi="Arial"/>
          <w:b w:val="0"/>
          <w:bCs w:val="0"/>
          <w:sz w:val="24"/>
          <w:szCs w:val="24"/>
        </w:rPr>
        <w:t xml:space="preserve">1.0 </w:t>
      </w:r>
      <w:r w:rsidRPr="00D65AD7">
        <w:rPr>
          <w:rFonts w:ascii="Arial" w:hAnsi="Arial"/>
          <w:b w:val="0"/>
          <w:bCs w:val="0"/>
          <w:sz w:val="24"/>
          <w:szCs w:val="24"/>
        </w:rPr>
        <w:t>MG</w:t>
      </w:r>
      <w:r>
        <w:rPr>
          <w:rFonts w:ascii="Arial" w:hAnsi="Arial"/>
          <w:b w:val="0"/>
          <w:bCs w:val="0"/>
          <w:sz w:val="24"/>
          <w:szCs w:val="24"/>
        </w:rPr>
        <w:t>P</w:t>
      </w:r>
      <w:r w:rsidRPr="00D65AD7">
        <w:rPr>
          <w:rFonts w:ascii="Arial" w:hAnsi="Arial"/>
          <w:b w:val="0"/>
          <w:bCs w:val="0"/>
          <w:sz w:val="24"/>
          <w:szCs w:val="24"/>
        </w:rPr>
        <w:t>P-SISP</w:t>
      </w:r>
      <w:r>
        <w:rPr>
          <w:rFonts w:ascii="Arial" w:hAnsi="Arial"/>
          <w:b w:val="0"/>
          <w:bCs w:val="0"/>
          <w:sz w:val="24"/>
          <w:szCs w:val="24"/>
        </w:rPr>
        <w:t xml:space="preserve"> – 2013).</w:t>
      </w:r>
    </w:p>
    <w:p w:rsidR="00A91E9E" w:rsidRDefault="00A91E9E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Guia de </w:t>
      </w:r>
      <w:r w:rsidRPr="00B07A1C">
        <w:rPr>
          <w:rFonts w:ascii="Arial" w:hAnsi="Arial"/>
          <w:b w:val="0"/>
          <w:bCs w:val="0"/>
          <w:sz w:val="24"/>
          <w:szCs w:val="24"/>
        </w:rPr>
        <w:t xml:space="preserve">Processo de Software </w:t>
      </w:r>
      <w:r>
        <w:rPr>
          <w:rFonts w:ascii="Arial" w:hAnsi="Arial"/>
          <w:b w:val="0"/>
          <w:bCs w:val="0"/>
          <w:sz w:val="24"/>
          <w:szCs w:val="24"/>
        </w:rPr>
        <w:t>do SISP (Versão 1.0 PSW-SISP 2012).</w:t>
      </w:r>
    </w:p>
    <w:p w:rsidR="00DC5888" w:rsidRPr="00371405" w:rsidRDefault="00970800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</w:t>
      </w:r>
      <w:r w:rsidR="00371405">
        <w:rPr>
          <w:rFonts w:ascii="Arial" w:hAnsi="Arial"/>
          <w:b w:val="0"/>
          <w:bCs w:val="0"/>
          <w:sz w:val="24"/>
          <w:szCs w:val="24"/>
        </w:rPr>
        <w:t xml:space="preserve">   </w:t>
      </w:r>
      <w:r w:rsidRPr="00371405">
        <w:rPr>
          <w:rFonts w:ascii="Arial" w:hAnsi="Arial"/>
          <w:b w:val="0"/>
          <w:bCs w:val="0"/>
          <w:sz w:val="24"/>
          <w:szCs w:val="24"/>
        </w:rPr>
        <w:t xml:space="preserve">Guia de Governança de Tecnologia da Informação e Comunicação (GovTIC) do SISP </w:t>
      </w:r>
      <w:r>
        <w:rPr>
          <w:rFonts w:ascii="Arial" w:hAnsi="Arial"/>
          <w:b w:val="0"/>
          <w:bCs w:val="0"/>
          <w:sz w:val="24"/>
          <w:szCs w:val="24"/>
        </w:rPr>
        <w:t xml:space="preserve">(Versão 2.0 </w:t>
      </w:r>
      <w:r w:rsidR="00371405">
        <w:rPr>
          <w:rFonts w:ascii="Arial" w:hAnsi="Arial"/>
          <w:b w:val="0"/>
          <w:bCs w:val="0"/>
          <w:sz w:val="24"/>
          <w:szCs w:val="24"/>
        </w:rPr>
        <w:t xml:space="preserve">- </w:t>
      </w:r>
      <w:r>
        <w:rPr>
          <w:rFonts w:ascii="Arial" w:hAnsi="Arial"/>
          <w:b w:val="0"/>
          <w:bCs w:val="0"/>
          <w:sz w:val="24"/>
          <w:szCs w:val="24"/>
        </w:rPr>
        <w:t>2017).</w:t>
      </w:r>
    </w:p>
    <w:sectPr w:rsidR="00DC5888" w:rsidRPr="00371405" w:rsidSect="00A15F91">
      <w:footerReference w:type="default" r:id="rId14"/>
      <w:footnotePr>
        <w:pos w:val="beneathText"/>
      </w:footnotePr>
      <w:type w:val="continuous"/>
      <w:pgSz w:w="11905" w:h="16837"/>
      <w:pgMar w:top="1935" w:right="1151" w:bottom="927" w:left="1005" w:header="870" w:footer="683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531" w:rsidRDefault="00686531">
      <w:pPr>
        <w:spacing w:before="0" w:after="0"/>
      </w:pPr>
      <w:r>
        <w:separator/>
      </w:r>
    </w:p>
  </w:endnote>
  <w:endnote w:type="continuationSeparator" w:id="0">
    <w:p w:rsidR="00686531" w:rsidRDefault="0068653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F72" w:rsidRPr="007714CE" w:rsidRDefault="007238AF">
    <w:pPr>
      <w:pStyle w:val="Rodap"/>
      <w:jc w:val="right"/>
      <w:rPr>
        <w:rFonts w:cs="Arial"/>
      </w:rPr>
    </w:pPr>
    <w:r w:rsidRPr="007714CE">
      <w:rPr>
        <w:rFonts w:cs="Arial"/>
      </w:rPr>
      <w:fldChar w:fldCharType="begin"/>
    </w:r>
    <w:r w:rsidRPr="007714CE">
      <w:rPr>
        <w:rFonts w:cs="Arial"/>
      </w:rPr>
      <w:instrText>PAGE   \* MERGEFORMAT</w:instrText>
    </w:r>
    <w:r w:rsidRPr="007714CE">
      <w:rPr>
        <w:rFonts w:cs="Arial"/>
      </w:rPr>
      <w:fldChar w:fldCharType="separate"/>
    </w:r>
    <w:r w:rsidR="008E2ADB">
      <w:rPr>
        <w:rFonts w:cs="Arial"/>
        <w:noProof/>
      </w:rPr>
      <w:t>8</w:t>
    </w:r>
    <w:r w:rsidRPr="007714CE">
      <w:rPr>
        <w:rFonts w:cs="Arial"/>
        <w:noProof/>
      </w:rPr>
      <w:fldChar w:fldCharType="end"/>
    </w:r>
  </w:p>
  <w:p w:rsidR="001942C7" w:rsidRPr="001A459B" w:rsidRDefault="001942C7" w:rsidP="001A459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531" w:rsidRDefault="00686531">
      <w:pPr>
        <w:spacing w:before="0" w:after="0"/>
      </w:pPr>
      <w:r>
        <w:separator/>
      </w:r>
    </w:p>
  </w:footnote>
  <w:footnote w:type="continuationSeparator" w:id="0">
    <w:p w:rsidR="00686531" w:rsidRDefault="0068653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A47" w:rsidRDefault="00C41A47" w:rsidP="00C41A47">
    <w:pPr>
      <w:snapToGrid w:val="0"/>
      <w:jc w:val="left"/>
      <w:rPr>
        <w:rFonts w:ascii="Verdana" w:hAnsi="Verdana"/>
        <w:color w:val="808080"/>
        <w:sz w:val="16"/>
        <w:szCs w:val="16"/>
      </w:rPr>
    </w:pPr>
    <w:r>
      <w:rPr>
        <w:rFonts w:ascii="Verdana" w:hAnsi="Verdana"/>
        <w:color w:val="808080"/>
        <w:sz w:val="16"/>
        <w:szCs w:val="16"/>
      </w:rPr>
      <w:t>Coordenação-Geral de Gestão da Informação de Estatais – CGINF/DEORE/SEST/MP</w:t>
    </w:r>
  </w:p>
  <w:p w:rsidR="00CA1E05" w:rsidRPr="00C41A47" w:rsidRDefault="00CA1E05" w:rsidP="00C41A4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pStyle w:val="PSC-Titulo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pStyle w:val="Styl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pStyle w:val="Styl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pStyle w:val="PSCReferencia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decimal"/>
      <w:pStyle w:val="PSC-TopicoNumerado2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bullet"/>
      <w:pStyle w:val="PSC-Titulo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decimal"/>
      <w:pStyle w:val="footerright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bullet"/>
      <w:pStyle w:val="PSC-TabelaTopico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b w:val="0"/>
        <w:i w:val="0"/>
        <w:sz w:val="18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bullet"/>
      <w:pStyle w:val="PSC-Titul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bullet"/>
      <w:pStyle w:val="PSC-Tpiconumera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upperRoman"/>
      <w:pStyle w:val="Anexo"/>
      <w:lvlText w:val="Anexo %1.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</w:abstractNum>
  <w:abstractNum w:abstractNumId="12">
    <w:nsid w:val="44250F1B"/>
    <w:multiLevelType w:val="hybridMultilevel"/>
    <w:tmpl w:val="84D0C766"/>
    <w:lvl w:ilvl="0" w:tplc="0416000F">
      <w:start w:val="1"/>
      <w:numFmt w:val="decimal"/>
      <w:lvlText w:val="%1."/>
      <w:lvlJc w:val="left"/>
      <w:pPr>
        <w:ind w:left="1069" w:hanging="360"/>
      </w:p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C0675E"/>
    <w:multiLevelType w:val="multilevel"/>
    <w:tmpl w:val="ADDC71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BB865D2"/>
    <w:multiLevelType w:val="multilevel"/>
    <w:tmpl w:val="105600FE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12"/>
  </w:num>
  <w:num w:numId="18">
    <w:abstractNumId w:val="13"/>
  </w:num>
  <w:num w:numId="19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E75"/>
    <w:rsid w:val="00036EB5"/>
    <w:rsid w:val="00042DCF"/>
    <w:rsid w:val="000475C9"/>
    <w:rsid w:val="00047BFC"/>
    <w:rsid w:val="0005094A"/>
    <w:rsid w:val="00061786"/>
    <w:rsid w:val="00063454"/>
    <w:rsid w:val="0007180C"/>
    <w:rsid w:val="000773C3"/>
    <w:rsid w:val="000940D1"/>
    <w:rsid w:val="000B010A"/>
    <w:rsid w:val="000B51AB"/>
    <w:rsid w:val="000C5F24"/>
    <w:rsid w:val="000C6500"/>
    <w:rsid w:val="000D284F"/>
    <w:rsid w:val="000E2E07"/>
    <w:rsid w:val="000F1707"/>
    <w:rsid w:val="000F19B6"/>
    <w:rsid w:val="000F66A7"/>
    <w:rsid w:val="00104067"/>
    <w:rsid w:val="00106B59"/>
    <w:rsid w:val="0011345D"/>
    <w:rsid w:val="00121699"/>
    <w:rsid w:val="00127CE5"/>
    <w:rsid w:val="00145F8F"/>
    <w:rsid w:val="00154C33"/>
    <w:rsid w:val="001637DA"/>
    <w:rsid w:val="00167C7A"/>
    <w:rsid w:val="00172FD9"/>
    <w:rsid w:val="001734DF"/>
    <w:rsid w:val="00174F49"/>
    <w:rsid w:val="001755CE"/>
    <w:rsid w:val="0017607D"/>
    <w:rsid w:val="00180960"/>
    <w:rsid w:val="001872E6"/>
    <w:rsid w:val="00187E06"/>
    <w:rsid w:val="001942C7"/>
    <w:rsid w:val="001A1017"/>
    <w:rsid w:val="001A4528"/>
    <w:rsid w:val="001A459B"/>
    <w:rsid w:val="001B093C"/>
    <w:rsid w:val="001C3D62"/>
    <w:rsid w:val="001C4B64"/>
    <w:rsid w:val="001C5314"/>
    <w:rsid w:val="001D0FFB"/>
    <w:rsid w:val="001D13D7"/>
    <w:rsid w:val="001D726D"/>
    <w:rsid w:val="001F3582"/>
    <w:rsid w:val="001F5F7A"/>
    <w:rsid w:val="001F68ED"/>
    <w:rsid w:val="002018B5"/>
    <w:rsid w:val="00213718"/>
    <w:rsid w:val="002166E2"/>
    <w:rsid w:val="00217114"/>
    <w:rsid w:val="00220B7E"/>
    <w:rsid w:val="002231B9"/>
    <w:rsid w:val="002233E1"/>
    <w:rsid w:val="0022683A"/>
    <w:rsid w:val="00226965"/>
    <w:rsid w:val="00231DBE"/>
    <w:rsid w:val="0024460F"/>
    <w:rsid w:val="002514E1"/>
    <w:rsid w:val="00254A32"/>
    <w:rsid w:val="00256E6F"/>
    <w:rsid w:val="00262AA0"/>
    <w:rsid w:val="00264786"/>
    <w:rsid w:val="0026506B"/>
    <w:rsid w:val="00265C4E"/>
    <w:rsid w:val="00274D55"/>
    <w:rsid w:val="0029115B"/>
    <w:rsid w:val="00294778"/>
    <w:rsid w:val="0029564A"/>
    <w:rsid w:val="002A63CE"/>
    <w:rsid w:val="002A76A4"/>
    <w:rsid w:val="002A7FB9"/>
    <w:rsid w:val="002B1695"/>
    <w:rsid w:val="002B5B13"/>
    <w:rsid w:val="002C249B"/>
    <w:rsid w:val="002D0181"/>
    <w:rsid w:val="002D0E0C"/>
    <w:rsid w:val="002D211C"/>
    <w:rsid w:val="002D747F"/>
    <w:rsid w:val="002E7B31"/>
    <w:rsid w:val="002F08E3"/>
    <w:rsid w:val="002F2DC3"/>
    <w:rsid w:val="00300CF4"/>
    <w:rsid w:val="00310031"/>
    <w:rsid w:val="00311A20"/>
    <w:rsid w:val="00311BE1"/>
    <w:rsid w:val="003124F8"/>
    <w:rsid w:val="00313505"/>
    <w:rsid w:val="003215F0"/>
    <w:rsid w:val="00330366"/>
    <w:rsid w:val="0033367E"/>
    <w:rsid w:val="003351E2"/>
    <w:rsid w:val="00340B7B"/>
    <w:rsid w:val="00345ADD"/>
    <w:rsid w:val="0035144E"/>
    <w:rsid w:val="0035536F"/>
    <w:rsid w:val="00362E36"/>
    <w:rsid w:val="003702CF"/>
    <w:rsid w:val="003713A3"/>
    <w:rsid w:val="00371405"/>
    <w:rsid w:val="0037173B"/>
    <w:rsid w:val="00375FE1"/>
    <w:rsid w:val="00380A9C"/>
    <w:rsid w:val="00390C13"/>
    <w:rsid w:val="003948AD"/>
    <w:rsid w:val="00397813"/>
    <w:rsid w:val="003A1AFD"/>
    <w:rsid w:val="003B1767"/>
    <w:rsid w:val="003B5B7D"/>
    <w:rsid w:val="003B6838"/>
    <w:rsid w:val="003C040D"/>
    <w:rsid w:val="003C2AA4"/>
    <w:rsid w:val="003C464B"/>
    <w:rsid w:val="003D12BB"/>
    <w:rsid w:val="003D2E45"/>
    <w:rsid w:val="003E01C9"/>
    <w:rsid w:val="003F32BF"/>
    <w:rsid w:val="003F7CBB"/>
    <w:rsid w:val="00401C94"/>
    <w:rsid w:val="00411F4D"/>
    <w:rsid w:val="004316DC"/>
    <w:rsid w:val="004331E9"/>
    <w:rsid w:val="00443222"/>
    <w:rsid w:val="0045271F"/>
    <w:rsid w:val="00457257"/>
    <w:rsid w:val="00457DE8"/>
    <w:rsid w:val="004632D7"/>
    <w:rsid w:val="004637B2"/>
    <w:rsid w:val="00464BFD"/>
    <w:rsid w:val="00464D3F"/>
    <w:rsid w:val="0047278E"/>
    <w:rsid w:val="0047331F"/>
    <w:rsid w:val="004767E6"/>
    <w:rsid w:val="004834C9"/>
    <w:rsid w:val="00492F72"/>
    <w:rsid w:val="0049783A"/>
    <w:rsid w:val="004A63A6"/>
    <w:rsid w:val="004B047A"/>
    <w:rsid w:val="004B48A0"/>
    <w:rsid w:val="004C0B8F"/>
    <w:rsid w:val="004C2009"/>
    <w:rsid w:val="004C42C1"/>
    <w:rsid w:val="004C4A65"/>
    <w:rsid w:val="004C71BD"/>
    <w:rsid w:val="004C7583"/>
    <w:rsid w:val="004C7984"/>
    <w:rsid w:val="004D15DD"/>
    <w:rsid w:val="004D2ECA"/>
    <w:rsid w:val="004D3A8C"/>
    <w:rsid w:val="004D47D8"/>
    <w:rsid w:val="004E35AC"/>
    <w:rsid w:val="004E4372"/>
    <w:rsid w:val="004F3B7B"/>
    <w:rsid w:val="0050270F"/>
    <w:rsid w:val="005059C9"/>
    <w:rsid w:val="00526F67"/>
    <w:rsid w:val="00535106"/>
    <w:rsid w:val="0053662E"/>
    <w:rsid w:val="00537572"/>
    <w:rsid w:val="0054271F"/>
    <w:rsid w:val="00545202"/>
    <w:rsid w:val="00555861"/>
    <w:rsid w:val="00557008"/>
    <w:rsid w:val="00557316"/>
    <w:rsid w:val="00572AA7"/>
    <w:rsid w:val="00581CF0"/>
    <w:rsid w:val="005842E1"/>
    <w:rsid w:val="005872D0"/>
    <w:rsid w:val="0059040E"/>
    <w:rsid w:val="00590ED7"/>
    <w:rsid w:val="005935A6"/>
    <w:rsid w:val="00594B27"/>
    <w:rsid w:val="00595A59"/>
    <w:rsid w:val="005A0F4E"/>
    <w:rsid w:val="005A4909"/>
    <w:rsid w:val="005A502F"/>
    <w:rsid w:val="005A6A69"/>
    <w:rsid w:val="005B5F2C"/>
    <w:rsid w:val="005C194C"/>
    <w:rsid w:val="005D4208"/>
    <w:rsid w:val="005D4D93"/>
    <w:rsid w:val="005D58D0"/>
    <w:rsid w:val="005E5046"/>
    <w:rsid w:val="005F5F84"/>
    <w:rsid w:val="0060678C"/>
    <w:rsid w:val="00615CC5"/>
    <w:rsid w:val="00615F1C"/>
    <w:rsid w:val="006171B2"/>
    <w:rsid w:val="0061797E"/>
    <w:rsid w:val="00640A35"/>
    <w:rsid w:val="00642302"/>
    <w:rsid w:val="006443D1"/>
    <w:rsid w:val="006505E2"/>
    <w:rsid w:val="00654DE6"/>
    <w:rsid w:val="00666144"/>
    <w:rsid w:val="00672AF2"/>
    <w:rsid w:val="00686531"/>
    <w:rsid w:val="00697E5E"/>
    <w:rsid w:val="006A416F"/>
    <w:rsid w:val="006A4172"/>
    <w:rsid w:val="006C0EB3"/>
    <w:rsid w:val="006D00FA"/>
    <w:rsid w:val="006D1723"/>
    <w:rsid w:val="006E1A20"/>
    <w:rsid w:val="006F2267"/>
    <w:rsid w:val="006F233B"/>
    <w:rsid w:val="007002D8"/>
    <w:rsid w:val="0070625F"/>
    <w:rsid w:val="00710770"/>
    <w:rsid w:val="0071082A"/>
    <w:rsid w:val="00710B5C"/>
    <w:rsid w:val="00713BF8"/>
    <w:rsid w:val="00716410"/>
    <w:rsid w:val="007238AF"/>
    <w:rsid w:val="007243A5"/>
    <w:rsid w:val="00741AA8"/>
    <w:rsid w:val="0074322A"/>
    <w:rsid w:val="00762359"/>
    <w:rsid w:val="0077059C"/>
    <w:rsid w:val="007714CE"/>
    <w:rsid w:val="00772F7D"/>
    <w:rsid w:val="00775D5D"/>
    <w:rsid w:val="007926D4"/>
    <w:rsid w:val="00794157"/>
    <w:rsid w:val="007C060B"/>
    <w:rsid w:val="007C1672"/>
    <w:rsid w:val="007C7DAB"/>
    <w:rsid w:val="007D0379"/>
    <w:rsid w:val="007E70FE"/>
    <w:rsid w:val="007F51EF"/>
    <w:rsid w:val="00810406"/>
    <w:rsid w:val="00823657"/>
    <w:rsid w:val="00824585"/>
    <w:rsid w:val="00830985"/>
    <w:rsid w:val="00842821"/>
    <w:rsid w:val="00845770"/>
    <w:rsid w:val="00856732"/>
    <w:rsid w:val="00860DF8"/>
    <w:rsid w:val="00867BBE"/>
    <w:rsid w:val="008730EB"/>
    <w:rsid w:val="00896970"/>
    <w:rsid w:val="008A356E"/>
    <w:rsid w:val="008A549C"/>
    <w:rsid w:val="008C5232"/>
    <w:rsid w:val="008C6200"/>
    <w:rsid w:val="008D5FE2"/>
    <w:rsid w:val="008E0C59"/>
    <w:rsid w:val="008E1508"/>
    <w:rsid w:val="008E2ADB"/>
    <w:rsid w:val="008E7E3D"/>
    <w:rsid w:val="008F2185"/>
    <w:rsid w:val="00900BC1"/>
    <w:rsid w:val="00902C7F"/>
    <w:rsid w:val="00905D03"/>
    <w:rsid w:val="0091239A"/>
    <w:rsid w:val="009163E5"/>
    <w:rsid w:val="00916CE5"/>
    <w:rsid w:val="00925F3C"/>
    <w:rsid w:val="0093685E"/>
    <w:rsid w:val="00940623"/>
    <w:rsid w:val="00956AE6"/>
    <w:rsid w:val="009624F0"/>
    <w:rsid w:val="00964E3B"/>
    <w:rsid w:val="00965142"/>
    <w:rsid w:val="00970800"/>
    <w:rsid w:val="00972570"/>
    <w:rsid w:val="0097681E"/>
    <w:rsid w:val="00983ED5"/>
    <w:rsid w:val="00991E75"/>
    <w:rsid w:val="009A75C0"/>
    <w:rsid w:val="009B2CF2"/>
    <w:rsid w:val="009C15F5"/>
    <w:rsid w:val="009D0C8D"/>
    <w:rsid w:val="009D2BAE"/>
    <w:rsid w:val="009E07DE"/>
    <w:rsid w:val="009E3614"/>
    <w:rsid w:val="009E36EE"/>
    <w:rsid w:val="009E549E"/>
    <w:rsid w:val="009F3C3A"/>
    <w:rsid w:val="00A0029B"/>
    <w:rsid w:val="00A04EE5"/>
    <w:rsid w:val="00A06B8D"/>
    <w:rsid w:val="00A15F91"/>
    <w:rsid w:val="00A17708"/>
    <w:rsid w:val="00A2402F"/>
    <w:rsid w:val="00A255EF"/>
    <w:rsid w:val="00A3091C"/>
    <w:rsid w:val="00A35E67"/>
    <w:rsid w:val="00A371AF"/>
    <w:rsid w:val="00A40AD1"/>
    <w:rsid w:val="00A40D19"/>
    <w:rsid w:val="00A430FE"/>
    <w:rsid w:val="00A44B75"/>
    <w:rsid w:val="00A60037"/>
    <w:rsid w:val="00A63744"/>
    <w:rsid w:val="00A64482"/>
    <w:rsid w:val="00A76AB6"/>
    <w:rsid w:val="00A82B2D"/>
    <w:rsid w:val="00A848D3"/>
    <w:rsid w:val="00A91E9E"/>
    <w:rsid w:val="00A9246C"/>
    <w:rsid w:val="00AA23D1"/>
    <w:rsid w:val="00AA6FE4"/>
    <w:rsid w:val="00AB08C1"/>
    <w:rsid w:val="00AC089B"/>
    <w:rsid w:val="00AC2D79"/>
    <w:rsid w:val="00AC36B2"/>
    <w:rsid w:val="00AC7EC7"/>
    <w:rsid w:val="00AD18E3"/>
    <w:rsid w:val="00AD4827"/>
    <w:rsid w:val="00AF11C3"/>
    <w:rsid w:val="00AF6071"/>
    <w:rsid w:val="00B00653"/>
    <w:rsid w:val="00B00CC7"/>
    <w:rsid w:val="00B06738"/>
    <w:rsid w:val="00B15506"/>
    <w:rsid w:val="00B159FA"/>
    <w:rsid w:val="00B34002"/>
    <w:rsid w:val="00B34A24"/>
    <w:rsid w:val="00B37257"/>
    <w:rsid w:val="00B374F4"/>
    <w:rsid w:val="00B408DF"/>
    <w:rsid w:val="00B4332E"/>
    <w:rsid w:val="00B463C8"/>
    <w:rsid w:val="00B61629"/>
    <w:rsid w:val="00B63761"/>
    <w:rsid w:val="00B81FF0"/>
    <w:rsid w:val="00B875A9"/>
    <w:rsid w:val="00B912BE"/>
    <w:rsid w:val="00B9292D"/>
    <w:rsid w:val="00BA0CCE"/>
    <w:rsid w:val="00BA222A"/>
    <w:rsid w:val="00BA279F"/>
    <w:rsid w:val="00BB1ADD"/>
    <w:rsid w:val="00BB2E8C"/>
    <w:rsid w:val="00BB6409"/>
    <w:rsid w:val="00BC1C17"/>
    <w:rsid w:val="00BC2692"/>
    <w:rsid w:val="00BC2E49"/>
    <w:rsid w:val="00BC41DB"/>
    <w:rsid w:val="00BD1472"/>
    <w:rsid w:val="00BE006B"/>
    <w:rsid w:val="00BF4905"/>
    <w:rsid w:val="00BF5A32"/>
    <w:rsid w:val="00C00E26"/>
    <w:rsid w:val="00C05D1A"/>
    <w:rsid w:val="00C075D9"/>
    <w:rsid w:val="00C21849"/>
    <w:rsid w:val="00C23D4A"/>
    <w:rsid w:val="00C3349A"/>
    <w:rsid w:val="00C41A47"/>
    <w:rsid w:val="00C4750F"/>
    <w:rsid w:val="00C47E8C"/>
    <w:rsid w:val="00C62C35"/>
    <w:rsid w:val="00C6534F"/>
    <w:rsid w:val="00C73956"/>
    <w:rsid w:val="00C805D7"/>
    <w:rsid w:val="00C90BBE"/>
    <w:rsid w:val="00C9474F"/>
    <w:rsid w:val="00C96211"/>
    <w:rsid w:val="00CA1E05"/>
    <w:rsid w:val="00CA57BF"/>
    <w:rsid w:val="00CB1936"/>
    <w:rsid w:val="00CC217A"/>
    <w:rsid w:val="00CD3079"/>
    <w:rsid w:val="00CD6183"/>
    <w:rsid w:val="00CE168A"/>
    <w:rsid w:val="00D02DBA"/>
    <w:rsid w:val="00D23648"/>
    <w:rsid w:val="00D31314"/>
    <w:rsid w:val="00D35E3A"/>
    <w:rsid w:val="00D4014D"/>
    <w:rsid w:val="00D4107F"/>
    <w:rsid w:val="00D51CB1"/>
    <w:rsid w:val="00D63084"/>
    <w:rsid w:val="00D65A61"/>
    <w:rsid w:val="00D67EED"/>
    <w:rsid w:val="00D67FB1"/>
    <w:rsid w:val="00D7325E"/>
    <w:rsid w:val="00D808DC"/>
    <w:rsid w:val="00D85885"/>
    <w:rsid w:val="00D879AA"/>
    <w:rsid w:val="00D91A16"/>
    <w:rsid w:val="00D96DD0"/>
    <w:rsid w:val="00D97B00"/>
    <w:rsid w:val="00DC5888"/>
    <w:rsid w:val="00DD3F47"/>
    <w:rsid w:val="00DE1508"/>
    <w:rsid w:val="00DE5AC3"/>
    <w:rsid w:val="00DE7351"/>
    <w:rsid w:val="00E063D1"/>
    <w:rsid w:val="00E10442"/>
    <w:rsid w:val="00E17502"/>
    <w:rsid w:val="00E3574E"/>
    <w:rsid w:val="00E3700B"/>
    <w:rsid w:val="00E41F3B"/>
    <w:rsid w:val="00E42029"/>
    <w:rsid w:val="00E47D7E"/>
    <w:rsid w:val="00E609F1"/>
    <w:rsid w:val="00E61AB6"/>
    <w:rsid w:val="00E73F6E"/>
    <w:rsid w:val="00E74995"/>
    <w:rsid w:val="00E969FF"/>
    <w:rsid w:val="00EA0050"/>
    <w:rsid w:val="00EA3AF9"/>
    <w:rsid w:val="00EB5150"/>
    <w:rsid w:val="00EB5609"/>
    <w:rsid w:val="00EC163F"/>
    <w:rsid w:val="00ED35E4"/>
    <w:rsid w:val="00ED412A"/>
    <w:rsid w:val="00ED4B27"/>
    <w:rsid w:val="00EE0603"/>
    <w:rsid w:val="00EF6591"/>
    <w:rsid w:val="00F02BEB"/>
    <w:rsid w:val="00F14239"/>
    <w:rsid w:val="00F142FA"/>
    <w:rsid w:val="00F21DA3"/>
    <w:rsid w:val="00F31F54"/>
    <w:rsid w:val="00F36CC3"/>
    <w:rsid w:val="00F50447"/>
    <w:rsid w:val="00F518D6"/>
    <w:rsid w:val="00F6092A"/>
    <w:rsid w:val="00F63321"/>
    <w:rsid w:val="00F827A2"/>
    <w:rsid w:val="00F85CE6"/>
    <w:rsid w:val="00F86B2F"/>
    <w:rsid w:val="00F9297F"/>
    <w:rsid w:val="00FA04C0"/>
    <w:rsid w:val="00FA313D"/>
    <w:rsid w:val="00FA447E"/>
    <w:rsid w:val="00FB7AA3"/>
    <w:rsid w:val="00FC1494"/>
    <w:rsid w:val="00FC37E3"/>
    <w:rsid w:val="00FC43CD"/>
    <w:rsid w:val="00FC51C3"/>
    <w:rsid w:val="00FD331C"/>
    <w:rsid w:val="00FE5056"/>
    <w:rsid w:val="00FF6DDC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before="60" w:after="60"/>
      <w:jc w:val="both"/>
    </w:pPr>
    <w:rPr>
      <w:rFonts w:ascii="Times" w:hAnsi="Times"/>
      <w:sz w:val="22"/>
      <w:lang w:eastAsia="ar-SA"/>
    </w:rPr>
  </w:style>
  <w:style w:type="paragraph" w:styleId="Ttulo1">
    <w:name w:val="heading 1"/>
    <w:basedOn w:val="Normal"/>
    <w:next w:val="Normal"/>
    <w:qFormat/>
    <w:pPr>
      <w:keepNext/>
      <w:shd w:val="clear" w:color="auto" w:fill="FFFFFF"/>
      <w:spacing w:before="500" w:after="120"/>
      <w:outlineLvl w:val="0"/>
    </w:pPr>
    <w:rPr>
      <w:rFonts w:ascii="Verdana" w:hAnsi="Verdana"/>
      <w:b/>
      <w:kern w:val="1"/>
      <w:sz w:val="24"/>
      <w:u w:val="single"/>
    </w:rPr>
  </w:style>
  <w:style w:type="paragraph" w:styleId="Ttulo2">
    <w:name w:val="heading 2"/>
    <w:basedOn w:val="Normal"/>
    <w:next w:val="Normal"/>
    <w:qFormat/>
    <w:pPr>
      <w:keepNext/>
      <w:spacing w:before="240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pPr>
      <w:keepNext/>
      <w:spacing w:before="240"/>
      <w:outlineLvl w:val="2"/>
    </w:pPr>
    <w:rPr>
      <w:rFonts w:ascii="Times New Roman" w:hAnsi="Times New Roman"/>
      <w:b/>
    </w:rPr>
  </w:style>
  <w:style w:type="paragraph" w:styleId="Ttulo4">
    <w:name w:val="heading 4"/>
    <w:basedOn w:val="Normal"/>
    <w:next w:val="Normal"/>
    <w:qFormat/>
    <w:pPr>
      <w:keepNext/>
      <w:spacing w:before="240"/>
      <w:outlineLvl w:val="3"/>
    </w:pPr>
    <w:rPr>
      <w:rFonts w:ascii="Times New Roman" w:hAnsi="Times New Roman"/>
    </w:rPr>
  </w:style>
  <w:style w:type="paragraph" w:styleId="Ttulo5">
    <w:name w:val="heading 5"/>
    <w:basedOn w:val="Normal"/>
    <w:next w:val="Normal"/>
    <w:qFormat/>
    <w:pPr>
      <w:spacing w:before="240"/>
      <w:outlineLvl w:val="4"/>
    </w:pPr>
    <w:rPr>
      <w:rFonts w:ascii="Arial" w:hAnsi="Arial"/>
    </w:rPr>
  </w:style>
  <w:style w:type="paragraph" w:styleId="Ttulo6">
    <w:name w:val="heading 6"/>
    <w:basedOn w:val="Normal"/>
    <w:next w:val="Normal"/>
    <w:qFormat/>
    <w:pPr>
      <w:spacing w:before="240"/>
      <w:outlineLvl w:val="5"/>
    </w:pPr>
    <w:rPr>
      <w:rFonts w:ascii="Arial" w:hAnsi="Arial"/>
    </w:rPr>
  </w:style>
  <w:style w:type="paragraph" w:styleId="Ttulo7">
    <w:name w:val="heading 7"/>
    <w:basedOn w:val="Normal"/>
    <w:next w:val="Normal"/>
    <w:qFormat/>
    <w:pPr>
      <w:spacing w:before="24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qFormat/>
    <w:pPr>
      <w:spacing w:before="240"/>
      <w:outlineLvl w:val="7"/>
    </w:pPr>
    <w:rPr>
      <w:rFonts w:ascii="Arial" w:hAnsi="Arial"/>
      <w:sz w:val="20"/>
    </w:rPr>
  </w:style>
  <w:style w:type="paragraph" w:styleId="Ttulo9">
    <w:name w:val="heading 9"/>
    <w:basedOn w:val="Normal"/>
    <w:next w:val="Normal"/>
    <w:qFormat/>
    <w:pPr>
      <w:spacing w:before="240"/>
      <w:outlineLvl w:val="8"/>
    </w:pPr>
    <w:rPr>
      <w:rFonts w:ascii="Arial" w:hAnsi="Arial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Wingdings" w:hAnsi="Wingdings"/>
      <w:b w:val="0"/>
      <w:i w:val="0"/>
      <w:sz w:val="18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Wingdings" w:hAnsi="Wingdings"/>
      <w:b w:val="0"/>
      <w:i w:val="0"/>
      <w:sz w:val="18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  <w:b w:val="0"/>
      <w:i w:val="0"/>
      <w:color w:val="auto"/>
      <w:sz w:val="16"/>
    </w:rPr>
  </w:style>
  <w:style w:type="character" w:customStyle="1" w:styleId="WW8Num29z0">
    <w:name w:val="WW8Num29z0"/>
    <w:rPr>
      <w:rFonts w:ascii="Verdana" w:hAnsi="Verdana"/>
      <w:b/>
      <w:i w:val="0"/>
      <w:sz w:val="24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Fontepargpadro1"/>
    <w:semiHidden/>
  </w:style>
  <w:style w:type="character" w:styleId="Nmerodelinha">
    <w:name w:val="line number"/>
    <w:basedOn w:val="Fontepargpadro1"/>
    <w:semiHidden/>
  </w:style>
  <w:style w:type="character" w:customStyle="1" w:styleId="Caracteresdenotaderodap">
    <w:name w:val="Caracteres de nota de rodapé"/>
    <w:rPr>
      <w:vertAlign w:val="superscript"/>
    </w:rPr>
  </w:style>
  <w:style w:type="character" w:customStyle="1" w:styleId="Refdecomentrio1">
    <w:name w:val="Ref. de comentário1"/>
    <w:rPr>
      <w:sz w:val="16"/>
      <w:szCs w:val="16"/>
    </w:rPr>
  </w:style>
  <w:style w:type="character" w:customStyle="1" w:styleId="Smbolosdenumerao">
    <w:name w:val="Símbolos de numeração"/>
  </w:style>
  <w:style w:type="character" w:styleId="HiperlinkVisitado">
    <w:name w:val="FollowedHyperlink"/>
    <w:semiHidden/>
    <w:rPr>
      <w:color w:val="800000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Marcas">
    <w:name w:val="Marcas"/>
    <w:rPr>
      <w:rFonts w:ascii="OpenSymbol" w:eastAsia="OpenSymbol" w:hAnsi="OpenSymbol" w:cs="OpenSymbol"/>
    </w:rPr>
  </w:style>
  <w:style w:type="character" w:styleId="nfase">
    <w:name w:val="Emphasis"/>
    <w:qFormat/>
    <w:rPr>
      <w:i/>
      <w:iCs/>
    </w:rPr>
  </w:style>
  <w:style w:type="character" w:customStyle="1" w:styleId="CorpodetextoCharChar">
    <w:name w:val="Corpo de texto Char Char"/>
    <w:rPr>
      <w:rFonts w:ascii="Arial" w:hAnsi="Arial"/>
      <w:sz w:val="24"/>
      <w:szCs w:val="24"/>
      <w:lang w:val="pt-BR" w:eastAsia="ar-SA" w:bidi="ar-SA"/>
    </w:rPr>
  </w:style>
  <w:style w:type="character" w:styleId="Forte">
    <w:name w:val="Strong"/>
    <w:qFormat/>
    <w:rPr>
      <w:b/>
      <w:b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semiHidden/>
    <w:pPr>
      <w:spacing w:before="0" w:after="0"/>
    </w:pPr>
    <w:rPr>
      <w:b/>
      <w:bCs/>
      <w:sz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Subttulo">
    <w:name w:val="Subtitle"/>
    <w:basedOn w:val="Ttulo"/>
    <w:next w:val="Corpodetexto"/>
    <w:qFormat/>
    <w:pPr>
      <w:jc w:val="center"/>
    </w:pPr>
    <w:rPr>
      <w:i/>
      <w:iCs/>
    </w:r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next w:val="Normal"/>
    <w:rPr>
      <w:b/>
      <w:b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Sumrio1">
    <w:name w:val="toc 1"/>
    <w:basedOn w:val="Normal"/>
    <w:next w:val="Normal"/>
    <w:uiPriority w:val="39"/>
    <w:pPr>
      <w:spacing w:before="120" w:after="0"/>
      <w:jc w:val="left"/>
    </w:pPr>
    <w:rPr>
      <w:rFonts w:ascii="Times New Roman" w:hAnsi="Times New Roman"/>
      <w:b/>
      <w:bCs/>
      <w:i/>
      <w:iCs/>
      <w:szCs w:val="28"/>
    </w:rPr>
  </w:style>
  <w:style w:type="paragraph" w:styleId="Sumrio2">
    <w:name w:val="toc 2"/>
    <w:basedOn w:val="Normal"/>
    <w:next w:val="Normal"/>
    <w:uiPriority w:val="39"/>
    <w:pPr>
      <w:spacing w:before="120" w:after="0"/>
      <w:ind w:left="220"/>
      <w:jc w:val="left"/>
    </w:pPr>
    <w:rPr>
      <w:rFonts w:ascii="Times New Roman" w:hAnsi="Times New Roman"/>
      <w:b/>
      <w:bCs/>
      <w:szCs w:val="26"/>
    </w:rPr>
  </w:style>
  <w:style w:type="paragraph" w:styleId="Sumrio3">
    <w:name w:val="toc 3"/>
    <w:basedOn w:val="Normal"/>
    <w:next w:val="Normal"/>
    <w:uiPriority w:val="39"/>
    <w:pPr>
      <w:spacing w:before="0" w:after="0"/>
      <w:ind w:left="440"/>
      <w:jc w:val="left"/>
    </w:pPr>
    <w:rPr>
      <w:rFonts w:ascii="Times New Roman" w:hAnsi="Times New Roman"/>
      <w:szCs w:val="24"/>
    </w:rPr>
  </w:style>
  <w:style w:type="paragraph" w:styleId="Sumrio4">
    <w:name w:val="toc 4"/>
    <w:basedOn w:val="Normal"/>
    <w:next w:val="Normal"/>
    <w:semiHidden/>
    <w:pPr>
      <w:spacing w:before="0" w:after="0"/>
      <w:ind w:left="660"/>
      <w:jc w:val="left"/>
    </w:pPr>
    <w:rPr>
      <w:rFonts w:ascii="Times New Roman" w:hAnsi="Times New Roman"/>
      <w:szCs w:val="24"/>
    </w:rPr>
  </w:style>
  <w:style w:type="paragraph" w:styleId="Sumrio5">
    <w:name w:val="toc 5"/>
    <w:basedOn w:val="Normal"/>
    <w:next w:val="Normal"/>
    <w:semiHidden/>
    <w:pPr>
      <w:spacing w:before="0" w:after="0"/>
      <w:ind w:left="880"/>
      <w:jc w:val="left"/>
    </w:pPr>
    <w:rPr>
      <w:rFonts w:ascii="Times New Roman" w:hAnsi="Times New Roman"/>
      <w:szCs w:val="24"/>
    </w:rPr>
  </w:style>
  <w:style w:type="paragraph" w:styleId="Sumrio6">
    <w:name w:val="toc 6"/>
    <w:basedOn w:val="Normal"/>
    <w:next w:val="Normal"/>
    <w:uiPriority w:val="39"/>
    <w:pPr>
      <w:spacing w:before="0" w:after="0"/>
      <w:ind w:left="1100"/>
      <w:jc w:val="left"/>
    </w:pPr>
    <w:rPr>
      <w:rFonts w:ascii="Times New Roman" w:hAnsi="Times New Roman"/>
      <w:szCs w:val="24"/>
    </w:rPr>
  </w:style>
  <w:style w:type="paragraph" w:styleId="Sumrio7">
    <w:name w:val="toc 7"/>
    <w:basedOn w:val="Normal"/>
    <w:next w:val="Normal"/>
    <w:semiHidden/>
    <w:pPr>
      <w:spacing w:before="0" w:after="0"/>
      <w:ind w:left="1320"/>
      <w:jc w:val="left"/>
    </w:pPr>
    <w:rPr>
      <w:rFonts w:ascii="Times New Roman" w:hAnsi="Times New Roman"/>
      <w:szCs w:val="24"/>
    </w:rPr>
  </w:style>
  <w:style w:type="paragraph" w:styleId="Sumrio8">
    <w:name w:val="toc 8"/>
    <w:basedOn w:val="Normal"/>
    <w:next w:val="Normal"/>
    <w:semiHidden/>
    <w:pPr>
      <w:spacing w:before="0" w:after="0"/>
      <w:ind w:left="1540"/>
      <w:jc w:val="left"/>
    </w:pPr>
    <w:rPr>
      <w:rFonts w:ascii="Times New Roman" w:hAnsi="Times New Roman"/>
      <w:szCs w:val="24"/>
    </w:rPr>
  </w:style>
  <w:style w:type="paragraph" w:styleId="Sumrio9">
    <w:name w:val="toc 9"/>
    <w:basedOn w:val="Normal"/>
    <w:next w:val="Normal"/>
    <w:semiHidden/>
    <w:pPr>
      <w:spacing w:before="0" w:after="0"/>
      <w:ind w:left="1760"/>
      <w:jc w:val="left"/>
    </w:pPr>
    <w:rPr>
      <w:rFonts w:ascii="Times New Roman" w:hAnsi="Times New Roman"/>
      <w:szCs w:val="24"/>
    </w:rPr>
  </w:style>
  <w:style w:type="paragraph" w:styleId="Cabealho">
    <w:name w:val="header"/>
    <w:basedOn w:val="PSC-Cabecalho"/>
    <w:link w:val="CabealhoChar"/>
    <w:uiPriority w:val="99"/>
    <w:pPr>
      <w:tabs>
        <w:tab w:val="center" w:pos="4320"/>
        <w:tab w:val="right" w:pos="8640"/>
      </w:tabs>
    </w:pPr>
  </w:style>
  <w:style w:type="paragraph" w:customStyle="1" w:styleId="PSCComentarioTemplate">
    <w:name w:val="PSC_Comentario_Template"/>
    <w:basedOn w:val="Normal"/>
    <w:rPr>
      <w:i/>
    </w:rPr>
  </w:style>
  <w:style w:type="paragraph" w:customStyle="1" w:styleId="PSCLegenda">
    <w:name w:val="PSC_Legenda"/>
    <w:basedOn w:val="Normal"/>
    <w:pPr>
      <w:jc w:val="center"/>
    </w:pPr>
    <w:rPr>
      <w:rFonts w:ascii="Times New Roman" w:hAnsi="Times New Roman"/>
      <w:b/>
    </w:rPr>
  </w:style>
  <w:style w:type="paragraph" w:customStyle="1" w:styleId="PSCReferencia">
    <w:name w:val="PSC_Referencia"/>
    <w:basedOn w:val="Normal"/>
    <w:pPr>
      <w:numPr>
        <w:numId w:val="5"/>
      </w:numPr>
    </w:pPr>
  </w:style>
  <w:style w:type="paragraph" w:customStyle="1" w:styleId="PSCTabelaCabecalho">
    <w:name w:val="PSC_Tabela_Cabecalho"/>
    <w:basedOn w:val="Normal"/>
    <w:pPr>
      <w:jc w:val="center"/>
    </w:pPr>
    <w:rPr>
      <w:rFonts w:ascii="Verdana" w:hAnsi="Verdana"/>
      <w:b/>
      <w:iCs/>
      <w:sz w:val="20"/>
    </w:rPr>
  </w:style>
  <w:style w:type="paragraph" w:styleId="Rodap">
    <w:name w:val="footer"/>
    <w:basedOn w:val="Normal"/>
    <w:link w:val="RodapChar"/>
    <w:uiPriority w:val="99"/>
    <w:pPr>
      <w:tabs>
        <w:tab w:val="center" w:pos="4153"/>
        <w:tab w:val="right" w:pos="8306"/>
      </w:tabs>
      <w:spacing w:after="0"/>
    </w:pPr>
    <w:rPr>
      <w:rFonts w:ascii="Arial" w:hAnsi="Arial"/>
      <w:sz w:val="16"/>
    </w:rPr>
  </w:style>
  <w:style w:type="paragraph" w:customStyle="1" w:styleId="titulocapa">
    <w:name w:val="titulo_capa"/>
    <w:pPr>
      <w:suppressAutoHyphens/>
      <w:ind w:hanging="547"/>
      <w:jc w:val="center"/>
    </w:pPr>
    <w:rPr>
      <w:rFonts w:ascii="Verdana" w:eastAsia="Arial" w:hAnsi="Verdana"/>
      <w:b/>
      <w:sz w:val="28"/>
      <w:lang w:eastAsia="ar-SA"/>
    </w:rPr>
  </w:style>
  <w:style w:type="paragraph" w:customStyle="1" w:styleId="titulocapaprojeto">
    <w:name w:val="titulo_capa_projeto"/>
    <w:basedOn w:val="Normal"/>
    <w:pPr>
      <w:ind w:hanging="547"/>
      <w:jc w:val="center"/>
    </w:pPr>
    <w:rPr>
      <w:rFonts w:ascii="Verdana" w:hAnsi="Verdana"/>
      <w:color w:val="000000"/>
      <w:sz w:val="24"/>
    </w:rPr>
  </w:style>
  <w:style w:type="paragraph" w:customStyle="1" w:styleId="titulocapa2">
    <w:name w:val="titulo_capa2"/>
    <w:pPr>
      <w:suppressAutoHyphens/>
      <w:ind w:hanging="547"/>
      <w:jc w:val="center"/>
    </w:pPr>
    <w:rPr>
      <w:rFonts w:ascii="Verdana" w:eastAsia="Arial" w:hAnsi="Verdana"/>
      <w:sz w:val="22"/>
      <w:lang w:eastAsia="ar-SA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Corpodetexto21">
    <w:name w:val="Corpo de texto 21"/>
    <w:basedOn w:val="Normal"/>
    <w:pPr>
      <w:spacing w:before="0" w:after="0"/>
      <w:jc w:val="center"/>
    </w:pPr>
    <w:rPr>
      <w:rFonts w:ascii="Times New Roman" w:hAnsi="Times New Roman"/>
      <w:sz w:val="20"/>
      <w:szCs w:val="24"/>
    </w:rPr>
  </w:style>
  <w:style w:type="paragraph" w:customStyle="1" w:styleId="Corpodetexto31">
    <w:name w:val="Corpo de texto 31"/>
    <w:basedOn w:val="Normal"/>
    <w:pPr>
      <w:spacing w:before="0" w:after="0"/>
      <w:jc w:val="center"/>
    </w:pPr>
    <w:rPr>
      <w:rFonts w:ascii="Times New Roman" w:hAnsi="Times New Roman"/>
      <w:b/>
      <w:bCs/>
      <w:sz w:val="18"/>
      <w:szCs w:val="24"/>
    </w:rPr>
  </w:style>
  <w:style w:type="paragraph" w:customStyle="1" w:styleId="Anexo">
    <w:name w:val="Anexo"/>
    <w:next w:val="Normal"/>
    <w:pPr>
      <w:numPr>
        <w:numId w:val="12"/>
      </w:numPr>
      <w:pBdr>
        <w:bottom w:val="single" w:sz="4" w:space="1" w:color="000000"/>
      </w:pBdr>
      <w:suppressAutoHyphens/>
      <w:spacing w:before="500" w:after="120"/>
    </w:pPr>
    <w:rPr>
      <w:rFonts w:ascii="Verdana" w:eastAsia="Arial" w:hAnsi="Verdana"/>
      <w:b/>
      <w:sz w:val="24"/>
      <w:lang w:eastAsia="ar-SA"/>
    </w:rPr>
  </w:style>
  <w:style w:type="paragraph" w:styleId="Textodenotaderodap">
    <w:name w:val="footnote text"/>
    <w:basedOn w:val="Normal"/>
    <w:semiHidden/>
    <w:rPr>
      <w:sz w:val="20"/>
    </w:rPr>
  </w:style>
  <w:style w:type="paragraph" w:customStyle="1" w:styleId="Textodecomentrio1">
    <w:name w:val="Texto de comentário1"/>
    <w:basedOn w:val="Normal"/>
    <w:rPr>
      <w:sz w:val="20"/>
    </w:rPr>
  </w:style>
  <w:style w:type="paragraph" w:customStyle="1" w:styleId="Note1n1">
    <w:name w:val="Note 1.n1"/>
    <w:basedOn w:val="Normal"/>
    <w:pPr>
      <w:keepNext/>
      <w:keepLines/>
      <w:widowControl w:val="0"/>
      <w:tabs>
        <w:tab w:val="left" w:pos="5900"/>
        <w:tab w:val="left" w:pos="6260"/>
        <w:tab w:val="left" w:pos="7160"/>
        <w:tab w:val="left" w:pos="7520"/>
        <w:tab w:val="left" w:pos="7880"/>
        <w:tab w:val="left" w:pos="11300"/>
      </w:tabs>
      <w:spacing w:before="240" w:after="0"/>
      <w:ind w:left="2480"/>
      <w:jc w:val="left"/>
    </w:pPr>
    <w:rPr>
      <w:rFonts w:ascii="Palatino" w:hAnsi="Palatino"/>
      <w:sz w:val="8"/>
    </w:rPr>
  </w:style>
  <w:style w:type="paragraph" w:customStyle="1" w:styleId="Note4n4">
    <w:name w:val="Note 4.n4"/>
    <w:basedOn w:val="Note1n1"/>
    <w:pPr>
      <w:keepNext w:val="0"/>
      <w:spacing w:before="0"/>
    </w:pPr>
  </w:style>
  <w:style w:type="paragraph" w:customStyle="1" w:styleId="Note2n2">
    <w:name w:val="Note 2.n2"/>
    <w:basedOn w:val="Normal"/>
    <w:next w:val="Normal"/>
    <w:pPr>
      <w:keepNext/>
      <w:keepLines/>
      <w:widowControl w:val="0"/>
      <w:spacing w:before="80" w:after="120"/>
      <w:ind w:left="2840" w:right="540"/>
      <w:jc w:val="left"/>
    </w:pPr>
    <w:rPr>
      <w:rFonts w:ascii="Palatino" w:hAnsi="Palatino"/>
      <w:sz w:val="20"/>
    </w:rPr>
  </w:style>
  <w:style w:type="paragraph" w:customStyle="1" w:styleId="Sub-practicessp">
    <w:name w:val="Sub-practices.sp"/>
    <w:basedOn w:val="Normal"/>
    <w:pPr>
      <w:keepNext/>
      <w:keepLines/>
      <w:widowControl w:val="0"/>
      <w:spacing w:before="360" w:after="0"/>
      <w:ind w:left="2120"/>
      <w:jc w:val="left"/>
    </w:pPr>
    <w:rPr>
      <w:rFonts w:ascii="Palatino" w:hAnsi="Palatino"/>
    </w:rPr>
  </w:style>
  <w:style w:type="paragraph" w:customStyle="1" w:styleId="Bullet1b1">
    <w:name w:val="Bullet 1.b1"/>
    <w:basedOn w:val="Normal"/>
    <w:next w:val="Normal"/>
    <w:pPr>
      <w:keepLines/>
      <w:widowControl w:val="0"/>
      <w:spacing w:before="240" w:after="120"/>
      <w:ind w:left="2480" w:hanging="403"/>
      <w:jc w:val="left"/>
    </w:pPr>
    <w:rPr>
      <w:rFonts w:ascii="Palatino" w:hAnsi="Palatino"/>
    </w:rPr>
  </w:style>
  <w:style w:type="paragraph" w:customStyle="1" w:styleId="Mainpracticesmp">
    <w:name w:val="Main practices.mp"/>
    <w:basedOn w:val="Normal"/>
    <w:pPr>
      <w:keepLines/>
      <w:widowControl w:val="0"/>
      <w:spacing w:before="400" w:after="0"/>
      <w:ind w:left="2120" w:hanging="2120"/>
      <w:jc w:val="left"/>
    </w:pPr>
    <w:rPr>
      <w:rFonts w:ascii="Palatino" w:hAnsi="Palatino"/>
      <w:b/>
      <w:sz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Pr-formatao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color w:val="000000"/>
      <w:sz w:val="20"/>
      <w:lang w:val="en-US"/>
    </w:rPr>
  </w:style>
  <w:style w:type="paragraph" w:customStyle="1" w:styleId="PSC-DocumentoCliente">
    <w:name w:val="PSC - Documento Cliente"/>
    <w:basedOn w:val="Normal"/>
    <w:next w:val="PSC-Versao"/>
    <w:pPr>
      <w:spacing w:before="12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PSC-Versao">
    <w:name w:val="PSC - Versao"/>
    <w:basedOn w:val="Normal"/>
    <w:pPr>
      <w:spacing w:before="120" w:after="0"/>
      <w:jc w:val="right"/>
    </w:pPr>
    <w:rPr>
      <w:rFonts w:ascii="Verdana" w:hAnsi="Verdana"/>
      <w:b/>
      <w:sz w:val="28"/>
      <w:szCs w:val="16"/>
    </w:rPr>
  </w:style>
  <w:style w:type="paragraph" w:customStyle="1" w:styleId="PSC-TituloEsquerda">
    <w:name w:val="PSC - Titulo Esquerda"/>
    <w:basedOn w:val="Normal"/>
    <w:pPr>
      <w:spacing w:before="360" w:after="240"/>
    </w:pPr>
    <w:rPr>
      <w:rFonts w:ascii="Verdana" w:hAnsi="Verdana"/>
      <w:b/>
      <w:sz w:val="28"/>
      <w:szCs w:val="16"/>
    </w:rPr>
  </w:style>
  <w:style w:type="paragraph" w:customStyle="1" w:styleId="PSC-Cliente">
    <w:name w:val="PSC - Cliente"/>
    <w:basedOn w:val="Normal"/>
    <w:pPr>
      <w:spacing w:before="600" w:after="0"/>
      <w:jc w:val="right"/>
    </w:pPr>
    <w:rPr>
      <w:rFonts w:ascii="Verdana" w:hAnsi="Verdana"/>
      <w:b/>
      <w:sz w:val="28"/>
      <w:szCs w:val="16"/>
    </w:rPr>
  </w:style>
  <w:style w:type="paragraph" w:customStyle="1" w:styleId="PSC-Projeto">
    <w:name w:val="PSC - Projeto"/>
    <w:basedOn w:val="Normal"/>
    <w:pPr>
      <w:spacing w:before="4440" w:after="0"/>
      <w:jc w:val="right"/>
    </w:pPr>
    <w:rPr>
      <w:rFonts w:ascii="Verdana" w:hAnsi="Verdana"/>
      <w:b/>
      <w:sz w:val="36"/>
      <w:szCs w:val="16"/>
    </w:rPr>
  </w:style>
  <w:style w:type="paragraph" w:customStyle="1" w:styleId="PSC-Contrato">
    <w:name w:val="PSC - Contrato"/>
    <w:basedOn w:val="Normal"/>
    <w:pPr>
      <w:spacing w:before="120" w:after="600"/>
      <w:jc w:val="right"/>
    </w:pPr>
    <w:rPr>
      <w:rFonts w:ascii="Verdana" w:hAnsi="Verdana"/>
      <w:b/>
      <w:sz w:val="28"/>
      <w:szCs w:val="16"/>
    </w:rPr>
  </w:style>
  <w:style w:type="paragraph" w:customStyle="1" w:styleId="PSC-Responsavel">
    <w:name w:val="PSC - Responsavel"/>
    <w:basedOn w:val="Normal"/>
    <w:pPr>
      <w:spacing w:before="120" w:after="0"/>
      <w:jc w:val="right"/>
    </w:pPr>
    <w:rPr>
      <w:rFonts w:ascii="Verdana" w:hAnsi="Verdana"/>
      <w:sz w:val="24"/>
      <w:szCs w:val="16"/>
    </w:rPr>
  </w:style>
  <w:style w:type="paragraph" w:customStyle="1" w:styleId="PSC-TituloCentral">
    <w:name w:val="PSC - Titulo Central"/>
    <w:basedOn w:val="Normal"/>
    <w:pPr>
      <w:spacing w:before="360" w:after="360"/>
      <w:jc w:val="center"/>
    </w:pPr>
    <w:rPr>
      <w:rFonts w:ascii="Verdana" w:hAnsi="Verdana"/>
      <w:b/>
      <w:caps/>
      <w:sz w:val="24"/>
      <w:szCs w:val="16"/>
    </w:rPr>
  </w:style>
  <w:style w:type="paragraph" w:customStyle="1" w:styleId="PSC-Data">
    <w:name w:val="PSC - Data"/>
    <w:basedOn w:val="Normal"/>
    <w:pPr>
      <w:spacing w:before="240" w:after="0"/>
      <w:jc w:val="right"/>
    </w:pPr>
    <w:rPr>
      <w:rFonts w:ascii="Verdana" w:hAnsi="Verdana"/>
      <w:sz w:val="24"/>
      <w:szCs w:val="16"/>
    </w:rPr>
  </w:style>
  <w:style w:type="paragraph" w:customStyle="1" w:styleId="PSC-Topico1">
    <w:name w:val="PSC - Topico 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abelaCabecalho">
    <w:name w:val="PSC - Tabela Cabecalho"/>
    <w:basedOn w:val="Normal"/>
    <w:pPr>
      <w:spacing w:before="120" w:after="0"/>
      <w:jc w:val="left"/>
    </w:pPr>
    <w:rPr>
      <w:rFonts w:ascii="Verdana" w:hAnsi="Verdana"/>
      <w:b/>
      <w:sz w:val="16"/>
      <w:szCs w:val="16"/>
    </w:rPr>
  </w:style>
  <w:style w:type="paragraph" w:customStyle="1" w:styleId="PSC-TabelaItem">
    <w:name w:val="PSC - Tabela Item"/>
    <w:basedOn w:val="Normal"/>
    <w:pPr>
      <w:spacing w:before="20" w:after="20"/>
    </w:pPr>
    <w:rPr>
      <w:rFonts w:ascii="Verdana" w:hAnsi="Verdana"/>
      <w:sz w:val="16"/>
      <w:szCs w:val="16"/>
    </w:rPr>
  </w:style>
  <w:style w:type="paragraph" w:customStyle="1" w:styleId="footerright">
    <w:name w:val="footer right"/>
    <w:basedOn w:val="Normal"/>
    <w:pPr>
      <w:widowControl w:val="0"/>
      <w:numPr>
        <w:numId w:val="8"/>
      </w:numPr>
      <w:tabs>
        <w:tab w:val="center" w:pos="4320"/>
        <w:tab w:val="right" w:pos="4680"/>
      </w:tabs>
      <w:spacing w:before="0" w:after="0"/>
      <w:jc w:val="left"/>
    </w:pPr>
    <w:rPr>
      <w:rFonts w:ascii="Verdana" w:hAnsi="Verdana"/>
      <w:sz w:val="24"/>
      <w:szCs w:val="16"/>
      <w:lang w:val="en-US"/>
    </w:rPr>
  </w:style>
  <w:style w:type="paragraph" w:customStyle="1" w:styleId="PSC-TopicoNumerado2">
    <w:name w:val="PSC - Topico Numerado 2"/>
    <w:basedOn w:val="Normal"/>
    <w:pPr>
      <w:numPr>
        <w:numId w:val="6"/>
      </w:numPr>
      <w:tabs>
        <w:tab w:val="left" w:pos="1848"/>
      </w:tabs>
      <w:spacing w:before="120" w:after="0"/>
      <w:ind w:left="924"/>
    </w:pPr>
    <w:rPr>
      <w:rFonts w:ascii="Verdana" w:hAnsi="Verdana"/>
      <w:sz w:val="16"/>
      <w:szCs w:val="16"/>
    </w:rPr>
  </w:style>
  <w:style w:type="paragraph" w:customStyle="1" w:styleId="PSC-RodapeEsquerda">
    <w:name w:val="PSC - Rodape Esquerda"/>
    <w:basedOn w:val="Normal"/>
    <w:pPr>
      <w:spacing w:before="20" w:after="20"/>
    </w:pPr>
    <w:rPr>
      <w:rFonts w:ascii="Verdana" w:hAnsi="Verdana"/>
      <w:sz w:val="16"/>
      <w:szCs w:val="16"/>
    </w:rPr>
  </w:style>
  <w:style w:type="paragraph" w:customStyle="1" w:styleId="PSC-RodapeCentral">
    <w:name w:val="PSC - Rodape Central"/>
    <w:basedOn w:val="Normal"/>
    <w:pPr>
      <w:spacing w:before="20" w:after="20"/>
      <w:jc w:val="center"/>
    </w:pPr>
    <w:rPr>
      <w:rFonts w:ascii="Verdana" w:hAnsi="Verdana"/>
      <w:sz w:val="18"/>
      <w:szCs w:val="16"/>
    </w:rPr>
  </w:style>
  <w:style w:type="paragraph" w:customStyle="1" w:styleId="PSC-RodapeDireita">
    <w:name w:val="PSC - Rodape Direita"/>
    <w:basedOn w:val="Normal"/>
    <w:pPr>
      <w:spacing w:before="20" w:after="20"/>
      <w:jc w:val="right"/>
    </w:pPr>
    <w:rPr>
      <w:rFonts w:ascii="Verdana" w:hAnsi="Verdana"/>
      <w:sz w:val="18"/>
      <w:szCs w:val="16"/>
    </w:rPr>
  </w:style>
  <w:style w:type="paragraph" w:customStyle="1" w:styleId="PSC-TabelaAprovador">
    <w:name w:val="PSC - Tabela Aprovador"/>
    <w:basedOn w:val="Normal"/>
    <w:pPr>
      <w:spacing w:before="120" w:after="180"/>
    </w:pPr>
    <w:rPr>
      <w:rFonts w:ascii="Verdana" w:hAnsi="Verdana"/>
      <w:smallCaps/>
      <w:sz w:val="24"/>
      <w:szCs w:val="16"/>
    </w:rPr>
  </w:style>
  <w:style w:type="paragraph" w:customStyle="1" w:styleId="PSC-Legenda">
    <w:name w:val="PSC - Legenda"/>
    <w:basedOn w:val="Normal"/>
    <w:pPr>
      <w:spacing w:before="20" w:after="20"/>
    </w:pPr>
    <w:rPr>
      <w:rFonts w:ascii="Verdana" w:hAnsi="Verdana"/>
      <w:b/>
      <w:sz w:val="16"/>
      <w:szCs w:val="16"/>
    </w:rPr>
  </w:style>
  <w:style w:type="paragraph" w:customStyle="1" w:styleId="PSC-Topico2">
    <w:name w:val="PSC - Topico 2"/>
    <w:basedOn w:val="Normal"/>
    <w:pPr>
      <w:tabs>
        <w:tab w:val="left" w:pos="1440"/>
      </w:tabs>
      <w:spacing w:before="120" w:after="0"/>
      <w:ind w:left="720" w:hanging="360"/>
    </w:pPr>
    <w:rPr>
      <w:rFonts w:ascii="Verdana" w:hAnsi="Verdana"/>
      <w:sz w:val="16"/>
      <w:szCs w:val="16"/>
    </w:rPr>
  </w:style>
  <w:style w:type="paragraph" w:customStyle="1" w:styleId="PSC-DocumentoInterno">
    <w:name w:val="PSC - Documento Interno"/>
    <w:basedOn w:val="Normal"/>
    <w:pPr>
      <w:spacing w:before="444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Numerada1">
    <w:name w:val="Numerada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piconumerado1">
    <w:name w:val="PSC - Tópico numerado 1"/>
    <w:basedOn w:val="Normal"/>
    <w:pPr>
      <w:numPr>
        <w:numId w:val="11"/>
      </w:numPr>
      <w:spacing w:before="120" w:after="0"/>
    </w:pPr>
    <w:rPr>
      <w:rFonts w:ascii="Verdana" w:hAnsi="Verdana"/>
      <w:sz w:val="16"/>
      <w:szCs w:val="16"/>
    </w:rPr>
  </w:style>
  <w:style w:type="paragraph" w:customStyle="1" w:styleId="PSC-TabelaTopico">
    <w:name w:val="PSC - Tabela Topico"/>
    <w:basedOn w:val="Normal"/>
    <w:pPr>
      <w:numPr>
        <w:numId w:val="9"/>
      </w:numPr>
      <w:spacing w:before="20" w:after="20"/>
    </w:pPr>
    <w:rPr>
      <w:rFonts w:ascii="Verdana" w:hAnsi="Verdana"/>
      <w:sz w:val="16"/>
      <w:szCs w:val="16"/>
    </w:rPr>
  </w:style>
  <w:style w:type="paragraph" w:customStyle="1" w:styleId="PSCRequisito">
    <w:name w:val="PSC_Requisito"/>
    <w:basedOn w:val="Normal"/>
    <w:pPr>
      <w:pBdr>
        <w:top w:val="single" w:sz="4" w:space="1" w:color="000000"/>
        <w:bottom w:val="single" w:sz="4" w:space="1" w:color="000000"/>
      </w:pBdr>
      <w:spacing w:before="120" w:after="0"/>
      <w:jc w:val="center"/>
    </w:pPr>
    <w:rPr>
      <w:rFonts w:ascii="Verdana" w:hAnsi="Verdana"/>
      <w:b/>
      <w:sz w:val="20"/>
      <w:szCs w:val="16"/>
    </w:rPr>
  </w:style>
  <w:style w:type="paragraph" w:styleId="Recuodecorpodetexto">
    <w:name w:val="Body Text Indent"/>
    <w:basedOn w:val="Normal"/>
    <w:semiHidden/>
    <w:pPr>
      <w:spacing w:before="0" w:after="0" w:line="360" w:lineRule="auto"/>
      <w:ind w:firstLine="709"/>
    </w:pPr>
    <w:rPr>
      <w:rFonts w:ascii="Verdana" w:hAnsi="Verdana"/>
      <w:sz w:val="24"/>
      <w:szCs w:val="16"/>
    </w:rPr>
  </w:style>
  <w:style w:type="paragraph" w:customStyle="1" w:styleId="Recuodecorpodetexto21">
    <w:name w:val="Recuo de corpo de texto 21"/>
    <w:basedOn w:val="Normal"/>
    <w:pPr>
      <w:spacing w:before="0" w:after="0" w:line="360" w:lineRule="auto"/>
      <w:ind w:firstLine="360"/>
    </w:pPr>
    <w:rPr>
      <w:rFonts w:ascii="Verdana" w:hAnsi="Verdana"/>
      <w:sz w:val="24"/>
      <w:szCs w:val="16"/>
    </w:rPr>
  </w:style>
  <w:style w:type="paragraph" w:customStyle="1" w:styleId="Commarcadores1">
    <w:name w:val="Com marcadores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ituloCapaProjeto">
    <w:name w:val="PSC - Titulo Capa Projeto"/>
    <w:basedOn w:val="Normal"/>
    <w:pPr>
      <w:spacing w:before="120" w:after="0"/>
      <w:jc w:val="center"/>
    </w:pPr>
    <w:rPr>
      <w:rFonts w:ascii="Verdana" w:hAnsi="Verdana"/>
      <w:sz w:val="24"/>
      <w:szCs w:val="16"/>
    </w:rPr>
  </w:style>
  <w:style w:type="paragraph" w:customStyle="1" w:styleId="PSC-Titulo1">
    <w:name w:val="PSC - Titulo 1"/>
    <w:basedOn w:val="Normal"/>
    <w:pPr>
      <w:numPr>
        <w:numId w:val="10"/>
      </w:numPr>
      <w:shd w:val="clear" w:color="auto" w:fill="DFDFDF"/>
      <w:spacing w:before="360" w:after="120"/>
      <w:jc w:val="center"/>
    </w:pPr>
    <w:rPr>
      <w:b/>
      <w: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SC-Titulo2">
    <w:name w:val="PSC - Titulo 2"/>
    <w:basedOn w:val="Normal"/>
    <w:pPr>
      <w:numPr>
        <w:numId w:val="7"/>
      </w:numPr>
      <w:spacing w:before="240"/>
      <w:jc w:val="center"/>
    </w:pPr>
    <w:rPr>
      <w:b/>
      <w:sz w:val="28"/>
    </w:rPr>
  </w:style>
  <w:style w:type="paragraph" w:customStyle="1" w:styleId="PSC-Titulo3">
    <w:name w:val="PSC - Titulo 3"/>
    <w:basedOn w:val="Normal"/>
    <w:pPr>
      <w:numPr>
        <w:numId w:val="2"/>
      </w:numPr>
      <w:spacing w:before="120"/>
      <w:jc w:val="center"/>
    </w:pPr>
    <w:rPr>
      <w:b/>
    </w:rPr>
  </w:style>
  <w:style w:type="paragraph" w:customStyle="1" w:styleId="Tabletext">
    <w:name w:val="Tabletext"/>
    <w:basedOn w:val="Normal"/>
    <w:pPr>
      <w:keepLines/>
      <w:widowControl w:val="0"/>
      <w:spacing w:line="240" w:lineRule="atLeast"/>
      <w:ind w:left="284"/>
      <w:jc w:val="left"/>
    </w:pPr>
    <w:rPr>
      <w:sz w:val="20"/>
      <w:lang w:val="en-US"/>
    </w:rPr>
  </w:style>
  <w:style w:type="paragraph" w:customStyle="1" w:styleId="PSC-Cabecalho">
    <w:name w:val="PSC - Cabecalho"/>
    <w:basedOn w:val="Normal"/>
    <w:pPr>
      <w:spacing w:before="0" w:after="0"/>
      <w:jc w:val="center"/>
    </w:pPr>
    <w:rPr>
      <w:b/>
      <w:caps/>
      <w:sz w:val="18"/>
    </w:rPr>
  </w:style>
  <w:style w:type="paragraph" w:customStyle="1" w:styleId="SigLine">
    <w:name w:val="SigLine"/>
    <w:basedOn w:val="Normal"/>
    <w:pPr>
      <w:widowControl w:val="0"/>
      <w:pBdr>
        <w:top w:val="single" w:sz="4" w:space="1" w:color="000000"/>
      </w:pBdr>
      <w:tabs>
        <w:tab w:val="left" w:pos="1267"/>
      </w:tabs>
      <w:spacing w:before="480" w:after="0"/>
      <w:jc w:val="left"/>
    </w:pPr>
    <w:rPr>
      <w:rFonts w:ascii="Times New Roman" w:hAnsi="Times New Roman"/>
      <w:kern w:val="1"/>
      <w:sz w:val="24"/>
      <w:lang w:val="en-US"/>
    </w:rPr>
  </w:style>
  <w:style w:type="paragraph" w:customStyle="1" w:styleId="Style1">
    <w:name w:val="Style1"/>
    <w:basedOn w:val="Normal"/>
    <w:pPr>
      <w:numPr>
        <w:numId w:val="4"/>
      </w:numPr>
      <w:jc w:val="center"/>
    </w:pPr>
  </w:style>
  <w:style w:type="paragraph" w:customStyle="1" w:styleId="Style2">
    <w:name w:val="Style2"/>
    <w:basedOn w:val="Normal"/>
    <w:pPr>
      <w:numPr>
        <w:numId w:val="3"/>
      </w:numPr>
      <w:jc w:val="center"/>
    </w:pPr>
  </w:style>
  <w:style w:type="paragraph" w:customStyle="1" w:styleId="Commarcadores41">
    <w:name w:val="Com marcadores 41"/>
    <w:basedOn w:val="Normal"/>
    <w:pPr>
      <w:spacing w:before="0" w:after="0" w:line="360" w:lineRule="auto"/>
      <w:jc w:val="center"/>
    </w:pPr>
    <w:rPr>
      <w:rFonts w:ascii="Verdana" w:eastAsia="Arial" w:hAnsi="Verdana"/>
      <w:b/>
      <w:bCs/>
      <w:color w:val="000000"/>
      <w:sz w:val="20"/>
    </w:rPr>
  </w:style>
  <w:style w:type="paragraph" w:customStyle="1" w:styleId="Entradadendice10">
    <w:name w:val="Entrada de índice 10"/>
    <w:basedOn w:val="ndice"/>
    <w:pPr>
      <w:tabs>
        <w:tab w:val="right" w:leader="dot" w:pos="9638"/>
      </w:tabs>
      <w:ind w:left="2547"/>
    </w:pPr>
  </w:style>
  <w:style w:type="paragraph" w:customStyle="1" w:styleId="Contedodoquadro">
    <w:name w:val="Conteúdo do quadro"/>
    <w:basedOn w:val="Corpodetexto"/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Linha">
    <w:name w:val="#Linha"/>
    <w:basedOn w:val="Normal"/>
  </w:style>
  <w:style w:type="paragraph" w:styleId="Primeirorecuodecorpodetexto">
    <w:name w:val="Body Text First Indent"/>
    <w:basedOn w:val="Corpodetexto"/>
    <w:semiHidden/>
    <w:pPr>
      <w:ind w:firstLine="283"/>
    </w:pPr>
  </w:style>
  <w:style w:type="paragraph" w:customStyle="1" w:styleId="Ttulo10">
    <w:name w:val="Título 10"/>
    <w:basedOn w:val="Ttulo"/>
    <w:next w:val="Corpodetexto"/>
    <w:pPr>
      <w:tabs>
        <w:tab w:val="num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Tabela">
    <w:name w:val="Tabela"/>
    <w:basedOn w:val="Legenda1"/>
  </w:style>
  <w:style w:type="paragraph" w:customStyle="1" w:styleId="Ilustrao">
    <w:name w:val="Ilustração"/>
    <w:basedOn w:val="Legenda1"/>
  </w:style>
  <w:style w:type="paragraph" w:customStyle="1" w:styleId="Ttulodondice">
    <w:name w:val="Título do índice"/>
    <w:basedOn w:val="Ttulo"/>
    <w:pPr>
      <w:suppressLineNumbers/>
    </w:pPr>
    <w:rPr>
      <w:b/>
      <w:bCs/>
      <w:sz w:val="32"/>
      <w:szCs w:val="32"/>
    </w:rPr>
  </w:style>
  <w:style w:type="paragraph" w:customStyle="1" w:styleId="Cabealhoesquerda">
    <w:name w:val="Cabeçalho à esquerda"/>
    <w:basedOn w:val="Normal"/>
    <w:pPr>
      <w:suppressLineNumbers/>
      <w:tabs>
        <w:tab w:val="center" w:pos="4521"/>
        <w:tab w:val="right" w:pos="9043"/>
      </w:tabs>
    </w:pPr>
  </w:style>
  <w:style w:type="paragraph" w:customStyle="1" w:styleId="WW-Padro">
    <w:name w:val="WW-Padrão"/>
    <w:pPr>
      <w:widowControl w:val="0"/>
      <w:suppressAutoHyphens/>
    </w:pPr>
    <w:rPr>
      <w:rFonts w:eastAsia="Arial"/>
      <w:sz w:val="24"/>
      <w:szCs w:val="24"/>
      <w:lang w:eastAsia="ar-SA"/>
    </w:rPr>
  </w:style>
  <w:style w:type="paragraph" w:customStyle="1" w:styleId="Textopr-formatado">
    <w:name w:val="Texto pré-formatado"/>
    <w:basedOn w:val="Normal"/>
    <w:pPr>
      <w:spacing w:after="0"/>
    </w:pPr>
    <w:rPr>
      <w:rFonts w:ascii="Courier New" w:eastAsia="Courier New" w:hAnsi="Courier New" w:cs="Courier New"/>
      <w:sz w:val="20"/>
    </w:rPr>
  </w:style>
  <w:style w:type="paragraph" w:customStyle="1" w:styleId="Linhahorizontal">
    <w:name w:val="Linha horizontal"/>
    <w:basedOn w:val="Normal"/>
    <w:next w:val="Corpodetexto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Citaes">
    <w:name w:val="Citações"/>
    <w:basedOn w:val="Normal"/>
    <w:pPr>
      <w:spacing w:after="283"/>
      <w:ind w:left="567" w:right="567"/>
    </w:pPr>
  </w:style>
  <w:style w:type="table" w:styleId="Tabelacomgrade">
    <w:name w:val="Table Grid"/>
    <w:basedOn w:val="Tabelanormal"/>
    <w:uiPriority w:val="39"/>
    <w:rsid w:val="00991E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uiPriority w:val="99"/>
    <w:semiHidden/>
    <w:unhideWhenUsed/>
    <w:rsid w:val="00D65A6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5A61"/>
    <w:rPr>
      <w:sz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D65A61"/>
    <w:rPr>
      <w:rFonts w:ascii="Times" w:hAnsi="Times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5A6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D65A61"/>
    <w:rPr>
      <w:rFonts w:ascii="Times" w:hAnsi="Times"/>
      <w:b/>
      <w:bCs/>
      <w:lang w:eastAsia="ar-SA"/>
    </w:rPr>
  </w:style>
  <w:style w:type="character" w:customStyle="1" w:styleId="RodapChar">
    <w:name w:val="Rodapé Char"/>
    <w:link w:val="Rodap"/>
    <w:uiPriority w:val="99"/>
    <w:rsid w:val="00492F72"/>
    <w:rPr>
      <w:rFonts w:ascii="Arial" w:hAnsi="Arial"/>
      <w:sz w:val="16"/>
      <w:lang w:eastAsia="ar-SA"/>
    </w:rPr>
  </w:style>
  <w:style w:type="character" w:customStyle="1" w:styleId="CabealhoChar">
    <w:name w:val="Cabeçalho Char"/>
    <w:link w:val="Cabealho"/>
    <w:uiPriority w:val="99"/>
    <w:rsid w:val="00492F72"/>
    <w:rPr>
      <w:rFonts w:ascii="Times" w:hAnsi="Times"/>
      <w:b/>
      <w:caps/>
      <w:sz w:val="18"/>
      <w:lang w:eastAsia="ar-SA"/>
    </w:rPr>
  </w:style>
  <w:style w:type="paragraph" w:styleId="NormalWeb">
    <w:name w:val="Normal (Web)"/>
    <w:basedOn w:val="Normal"/>
    <w:rsid w:val="00172FD9"/>
    <w:pPr>
      <w:suppressAutoHyphens w:val="0"/>
      <w:autoSpaceDN w:val="0"/>
      <w:spacing w:before="100" w:after="100"/>
      <w:jc w:val="left"/>
    </w:pPr>
    <w:rPr>
      <w:rFonts w:ascii="Times New Roman" w:hAnsi="Times New Roman"/>
      <w:sz w:val="24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3B6838"/>
    <w:pPr>
      <w:keepLines/>
      <w:shd w:val="clear" w:color="auto" w:fill="auto"/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u w:val="none"/>
      <w:lang w:eastAsia="pt-BR"/>
    </w:rPr>
  </w:style>
  <w:style w:type="paragraph" w:customStyle="1" w:styleId="Textbody">
    <w:name w:val="Text body"/>
    <w:basedOn w:val="Normal"/>
    <w:rsid w:val="00274D55"/>
    <w:pPr>
      <w:widowControl w:val="0"/>
      <w:autoSpaceDN w:val="0"/>
      <w:spacing w:before="0" w:after="120"/>
      <w:jc w:val="left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PargrafodaLista">
    <w:name w:val="List Paragraph"/>
    <w:basedOn w:val="Normal"/>
    <w:qFormat/>
    <w:rsid w:val="00590ED7"/>
    <w:pPr>
      <w:ind w:left="720"/>
      <w:contextualSpacing/>
    </w:pPr>
  </w:style>
  <w:style w:type="paragraph" w:customStyle="1" w:styleId="Standard">
    <w:name w:val="Standard"/>
    <w:rsid w:val="001734DF"/>
    <w:pPr>
      <w:widowControl w:val="0"/>
      <w:suppressAutoHyphens/>
      <w:autoSpaceDN w:val="0"/>
      <w:textAlignment w:val="baseline"/>
    </w:pPr>
    <w:rPr>
      <w:rFonts w:eastAsia="SimSun" w:cs="Tahoma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before="60" w:after="60"/>
      <w:jc w:val="both"/>
    </w:pPr>
    <w:rPr>
      <w:rFonts w:ascii="Times" w:hAnsi="Times"/>
      <w:sz w:val="22"/>
      <w:lang w:eastAsia="ar-SA"/>
    </w:rPr>
  </w:style>
  <w:style w:type="paragraph" w:styleId="Ttulo1">
    <w:name w:val="heading 1"/>
    <w:basedOn w:val="Normal"/>
    <w:next w:val="Normal"/>
    <w:qFormat/>
    <w:pPr>
      <w:keepNext/>
      <w:shd w:val="clear" w:color="auto" w:fill="FFFFFF"/>
      <w:spacing w:before="500" w:after="120"/>
      <w:outlineLvl w:val="0"/>
    </w:pPr>
    <w:rPr>
      <w:rFonts w:ascii="Verdana" w:hAnsi="Verdana"/>
      <w:b/>
      <w:kern w:val="1"/>
      <w:sz w:val="24"/>
      <w:u w:val="single"/>
    </w:rPr>
  </w:style>
  <w:style w:type="paragraph" w:styleId="Ttulo2">
    <w:name w:val="heading 2"/>
    <w:basedOn w:val="Normal"/>
    <w:next w:val="Normal"/>
    <w:qFormat/>
    <w:pPr>
      <w:keepNext/>
      <w:spacing w:before="240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pPr>
      <w:keepNext/>
      <w:spacing w:before="240"/>
      <w:outlineLvl w:val="2"/>
    </w:pPr>
    <w:rPr>
      <w:rFonts w:ascii="Times New Roman" w:hAnsi="Times New Roman"/>
      <w:b/>
    </w:rPr>
  </w:style>
  <w:style w:type="paragraph" w:styleId="Ttulo4">
    <w:name w:val="heading 4"/>
    <w:basedOn w:val="Normal"/>
    <w:next w:val="Normal"/>
    <w:qFormat/>
    <w:pPr>
      <w:keepNext/>
      <w:spacing w:before="240"/>
      <w:outlineLvl w:val="3"/>
    </w:pPr>
    <w:rPr>
      <w:rFonts w:ascii="Times New Roman" w:hAnsi="Times New Roman"/>
    </w:rPr>
  </w:style>
  <w:style w:type="paragraph" w:styleId="Ttulo5">
    <w:name w:val="heading 5"/>
    <w:basedOn w:val="Normal"/>
    <w:next w:val="Normal"/>
    <w:qFormat/>
    <w:pPr>
      <w:spacing w:before="240"/>
      <w:outlineLvl w:val="4"/>
    </w:pPr>
    <w:rPr>
      <w:rFonts w:ascii="Arial" w:hAnsi="Arial"/>
    </w:rPr>
  </w:style>
  <w:style w:type="paragraph" w:styleId="Ttulo6">
    <w:name w:val="heading 6"/>
    <w:basedOn w:val="Normal"/>
    <w:next w:val="Normal"/>
    <w:qFormat/>
    <w:pPr>
      <w:spacing w:before="240"/>
      <w:outlineLvl w:val="5"/>
    </w:pPr>
    <w:rPr>
      <w:rFonts w:ascii="Arial" w:hAnsi="Arial"/>
    </w:rPr>
  </w:style>
  <w:style w:type="paragraph" w:styleId="Ttulo7">
    <w:name w:val="heading 7"/>
    <w:basedOn w:val="Normal"/>
    <w:next w:val="Normal"/>
    <w:qFormat/>
    <w:pPr>
      <w:spacing w:before="24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qFormat/>
    <w:pPr>
      <w:spacing w:before="240"/>
      <w:outlineLvl w:val="7"/>
    </w:pPr>
    <w:rPr>
      <w:rFonts w:ascii="Arial" w:hAnsi="Arial"/>
      <w:sz w:val="20"/>
    </w:rPr>
  </w:style>
  <w:style w:type="paragraph" w:styleId="Ttulo9">
    <w:name w:val="heading 9"/>
    <w:basedOn w:val="Normal"/>
    <w:next w:val="Normal"/>
    <w:qFormat/>
    <w:pPr>
      <w:spacing w:before="240"/>
      <w:outlineLvl w:val="8"/>
    </w:pPr>
    <w:rPr>
      <w:rFonts w:ascii="Arial" w:hAnsi="Arial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Wingdings" w:hAnsi="Wingdings"/>
      <w:b w:val="0"/>
      <w:i w:val="0"/>
      <w:sz w:val="18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Wingdings" w:hAnsi="Wingdings"/>
      <w:b w:val="0"/>
      <w:i w:val="0"/>
      <w:sz w:val="18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  <w:b w:val="0"/>
      <w:i w:val="0"/>
      <w:color w:val="auto"/>
      <w:sz w:val="16"/>
    </w:rPr>
  </w:style>
  <w:style w:type="character" w:customStyle="1" w:styleId="WW8Num29z0">
    <w:name w:val="WW8Num29z0"/>
    <w:rPr>
      <w:rFonts w:ascii="Verdana" w:hAnsi="Verdana"/>
      <w:b/>
      <w:i w:val="0"/>
      <w:sz w:val="24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Fontepargpadro1"/>
    <w:semiHidden/>
  </w:style>
  <w:style w:type="character" w:styleId="Nmerodelinha">
    <w:name w:val="line number"/>
    <w:basedOn w:val="Fontepargpadro1"/>
    <w:semiHidden/>
  </w:style>
  <w:style w:type="character" w:customStyle="1" w:styleId="Caracteresdenotaderodap">
    <w:name w:val="Caracteres de nota de rodapé"/>
    <w:rPr>
      <w:vertAlign w:val="superscript"/>
    </w:rPr>
  </w:style>
  <w:style w:type="character" w:customStyle="1" w:styleId="Refdecomentrio1">
    <w:name w:val="Ref. de comentário1"/>
    <w:rPr>
      <w:sz w:val="16"/>
      <w:szCs w:val="16"/>
    </w:rPr>
  </w:style>
  <w:style w:type="character" w:customStyle="1" w:styleId="Smbolosdenumerao">
    <w:name w:val="Símbolos de numeração"/>
  </w:style>
  <w:style w:type="character" w:styleId="HiperlinkVisitado">
    <w:name w:val="FollowedHyperlink"/>
    <w:semiHidden/>
    <w:rPr>
      <w:color w:val="800000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Marcas">
    <w:name w:val="Marcas"/>
    <w:rPr>
      <w:rFonts w:ascii="OpenSymbol" w:eastAsia="OpenSymbol" w:hAnsi="OpenSymbol" w:cs="OpenSymbol"/>
    </w:rPr>
  </w:style>
  <w:style w:type="character" w:styleId="nfase">
    <w:name w:val="Emphasis"/>
    <w:qFormat/>
    <w:rPr>
      <w:i/>
      <w:iCs/>
    </w:rPr>
  </w:style>
  <w:style w:type="character" w:customStyle="1" w:styleId="CorpodetextoCharChar">
    <w:name w:val="Corpo de texto Char Char"/>
    <w:rPr>
      <w:rFonts w:ascii="Arial" w:hAnsi="Arial"/>
      <w:sz w:val="24"/>
      <w:szCs w:val="24"/>
      <w:lang w:val="pt-BR" w:eastAsia="ar-SA" w:bidi="ar-SA"/>
    </w:rPr>
  </w:style>
  <w:style w:type="character" w:styleId="Forte">
    <w:name w:val="Strong"/>
    <w:qFormat/>
    <w:rPr>
      <w:b/>
      <w:b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semiHidden/>
    <w:pPr>
      <w:spacing w:before="0" w:after="0"/>
    </w:pPr>
    <w:rPr>
      <w:b/>
      <w:bCs/>
      <w:sz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Subttulo">
    <w:name w:val="Subtitle"/>
    <w:basedOn w:val="Ttulo"/>
    <w:next w:val="Corpodetexto"/>
    <w:qFormat/>
    <w:pPr>
      <w:jc w:val="center"/>
    </w:pPr>
    <w:rPr>
      <w:i/>
      <w:iCs/>
    </w:r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next w:val="Normal"/>
    <w:rPr>
      <w:b/>
      <w:b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Sumrio1">
    <w:name w:val="toc 1"/>
    <w:basedOn w:val="Normal"/>
    <w:next w:val="Normal"/>
    <w:uiPriority w:val="39"/>
    <w:pPr>
      <w:spacing w:before="120" w:after="0"/>
      <w:jc w:val="left"/>
    </w:pPr>
    <w:rPr>
      <w:rFonts w:ascii="Times New Roman" w:hAnsi="Times New Roman"/>
      <w:b/>
      <w:bCs/>
      <w:i/>
      <w:iCs/>
      <w:szCs w:val="28"/>
    </w:rPr>
  </w:style>
  <w:style w:type="paragraph" w:styleId="Sumrio2">
    <w:name w:val="toc 2"/>
    <w:basedOn w:val="Normal"/>
    <w:next w:val="Normal"/>
    <w:uiPriority w:val="39"/>
    <w:pPr>
      <w:spacing w:before="120" w:after="0"/>
      <w:ind w:left="220"/>
      <w:jc w:val="left"/>
    </w:pPr>
    <w:rPr>
      <w:rFonts w:ascii="Times New Roman" w:hAnsi="Times New Roman"/>
      <w:b/>
      <w:bCs/>
      <w:szCs w:val="26"/>
    </w:rPr>
  </w:style>
  <w:style w:type="paragraph" w:styleId="Sumrio3">
    <w:name w:val="toc 3"/>
    <w:basedOn w:val="Normal"/>
    <w:next w:val="Normal"/>
    <w:uiPriority w:val="39"/>
    <w:pPr>
      <w:spacing w:before="0" w:after="0"/>
      <w:ind w:left="440"/>
      <w:jc w:val="left"/>
    </w:pPr>
    <w:rPr>
      <w:rFonts w:ascii="Times New Roman" w:hAnsi="Times New Roman"/>
      <w:szCs w:val="24"/>
    </w:rPr>
  </w:style>
  <w:style w:type="paragraph" w:styleId="Sumrio4">
    <w:name w:val="toc 4"/>
    <w:basedOn w:val="Normal"/>
    <w:next w:val="Normal"/>
    <w:semiHidden/>
    <w:pPr>
      <w:spacing w:before="0" w:after="0"/>
      <w:ind w:left="660"/>
      <w:jc w:val="left"/>
    </w:pPr>
    <w:rPr>
      <w:rFonts w:ascii="Times New Roman" w:hAnsi="Times New Roman"/>
      <w:szCs w:val="24"/>
    </w:rPr>
  </w:style>
  <w:style w:type="paragraph" w:styleId="Sumrio5">
    <w:name w:val="toc 5"/>
    <w:basedOn w:val="Normal"/>
    <w:next w:val="Normal"/>
    <w:semiHidden/>
    <w:pPr>
      <w:spacing w:before="0" w:after="0"/>
      <w:ind w:left="880"/>
      <w:jc w:val="left"/>
    </w:pPr>
    <w:rPr>
      <w:rFonts w:ascii="Times New Roman" w:hAnsi="Times New Roman"/>
      <w:szCs w:val="24"/>
    </w:rPr>
  </w:style>
  <w:style w:type="paragraph" w:styleId="Sumrio6">
    <w:name w:val="toc 6"/>
    <w:basedOn w:val="Normal"/>
    <w:next w:val="Normal"/>
    <w:uiPriority w:val="39"/>
    <w:pPr>
      <w:spacing w:before="0" w:after="0"/>
      <w:ind w:left="1100"/>
      <w:jc w:val="left"/>
    </w:pPr>
    <w:rPr>
      <w:rFonts w:ascii="Times New Roman" w:hAnsi="Times New Roman"/>
      <w:szCs w:val="24"/>
    </w:rPr>
  </w:style>
  <w:style w:type="paragraph" w:styleId="Sumrio7">
    <w:name w:val="toc 7"/>
    <w:basedOn w:val="Normal"/>
    <w:next w:val="Normal"/>
    <w:semiHidden/>
    <w:pPr>
      <w:spacing w:before="0" w:after="0"/>
      <w:ind w:left="1320"/>
      <w:jc w:val="left"/>
    </w:pPr>
    <w:rPr>
      <w:rFonts w:ascii="Times New Roman" w:hAnsi="Times New Roman"/>
      <w:szCs w:val="24"/>
    </w:rPr>
  </w:style>
  <w:style w:type="paragraph" w:styleId="Sumrio8">
    <w:name w:val="toc 8"/>
    <w:basedOn w:val="Normal"/>
    <w:next w:val="Normal"/>
    <w:semiHidden/>
    <w:pPr>
      <w:spacing w:before="0" w:after="0"/>
      <w:ind w:left="1540"/>
      <w:jc w:val="left"/>
    </w:pPr>
    <w:rPr>
      <w:rFonts w:ascii="Times New Roman" w:hAnsi="Times New Roman"/>
      <w:szCs w:val="24"/>
    </w:rPr>
  </w:style>
  <w:style w:type="paragraph" w:styleId="Sumrio9">
    <w:name w:val="toc 9"/>
    <w:basedOn w:val="Normal"/>
    <w:next w:val="Normal"/>
    <w:semiHidden/>
    <w:pPr>
      <w:spacing w:before="0" w:after="0"/>
      <w:ind w:left="1760"/>
      <w:jc w:val="left"/>
    </w:pPr>
    <w:rPr>
      <w:rFonts w:ascii="Times New Roman" w:hAnsi="Times New Roman"/>
      <w:szCs w:val="24"/>
    </w:rPr>
  </w:style>
  <w:style w:type="paragraph" w:styleId="Cabealho">
    <w:name w:val="header"/>
    <w:basedOn w:val="PSC-Cabecalho"/>
    <w:link w:val="CabealhoChar"/>
    <w:uiPriority w:val="99"/>
    <w:pPr>
      <w:tabs>
        <w:tab w:val="center" w:pos="4320"/>
        <w:tab w:val="right" w:pos="8640"/>
      </w:tabs>
    </w:pPr>
  </w:style>
  <w:style w:type="paragraph" w:customStyle="1" w:styleId="PSCComentarioTemplate">
    <w:name w:val="PSC_Comentario_Template"/>
    <w:basedOn w:val="Normal"/>
    <w:rPr>
      <w:i/>
    </w:rPr>
  </w:style>
  <w:style w:type="paragraph" w:customStyle="1" w:styleId="PSCLegenda">
    <w:name w:val="PSC_Legenda"/>
    <w:basedOn w:val="Normal"/>
    <w:pPr>
      <w:jc w:val="center"/>
    </w:pPr>
    <w:rPr>
      <w:rFonts w:ascii="Times New Roman" w:hAnsi="Times New Roman"/>
      <w:b/>
    </w:rPr>
  </w:style>
  <w:style w:type="paragraph" w:customStyle="1" w:styleId="PSCReferencia">
    <w:name w:val="PSC_Referencia"/>
    <w:basedOn w:val="Normal"/>
    <w:pPr>
      <w:numPr>
        <w:numId w:val="5"/>
      </w:numPr>
    </w:pPr>
  </w:style>
  <w:style w:type="paragraph" w:customStyle="1" w:styleId="PSCTabelaCabecalho">
    <w:name w:val="PSC_Tabela_Cabecalho"/>
    <w:basedOn w:val="Normal"/>
    <w:pPr>
      <w:jc w:val="center"/>
    </w:pPr>
    <w:rPr>
      <w:rFonts w:ascii="Verdana" w:hAnsi="Verdana"/>
      <w:b/>
      <w:iCs/>
      <w:sz w:val="20"/>
    </w:rPr>
  </w:style>
  <w:style w:type="paragraph" w:styleId="Rodap">
    <w:name w:val="footer"/>
    <w:basedOn w:val="Normal"/>
    <w:link w:val="RodapChar"/>
    <w:uiPriority w:val="99"/>
    <w:pPr>
      <w:tabs>
        <w:tab w:val="center" w:pos="4153"/>
        <w:tab w:val="right" w:pos="8306"/>
      </w:tabs>
      <w:spacing w:after="0"/>
    </w:pPr>
    <w:rPr>
      <w:rFonts w:ascii="Arial" w:hAnsi="Arial"/>
      <w:sz w:val="16"/>
    </w:rPr>
  </w:style>
  <w:style w:type="paragraph" w:customStyle="1" w:styleId="titulocapa">
    <w:name w:val="titulo_capa"/>
    <w:pPr>
      <w:suppressAutoHyphens/>
      <w:ind w:hanging="547"/>
      <w:jc w:val="center"/>
    </w:pPr>
    <w:rPr>
      <w:rFonts w:ascii="Verdana" w:eastAsia="Arial" w:hAnsi="Verdana"/>
      <w:b/>
      <w:sz w:val="28"/>
      <w:lang w:eastAsia="ar-SA"/>
    </w:rPr>
  </w:style>
  <w:style w:type="paragraph" w:customStyle="1" w:styleId="titulocapaprojeto">
    <w:name w:val="titulo_capa_projeto"/>
    <w:basedOn w:val="Normal"/>
    <w:pPr>
      <w:ind w:hanging="547"/>
      <w:jc w:val="center"/>
    </w:pPr>
    <w:rPr>
      <w:rFonts w:ascii="Verdana" w:hAnsi="Verdana"/>
      <w:color w:val="000000"/>
      <w:sz w:val="24"/>
    </w:rPr>
  </w:style>
  <w:style w:type="paragraph" w:customStyle="1" w:styleId="titulocapa2">
    <w:name w:val="titulo_capa2"/>
    <w:pPr>
      <w:suppressAutoHyphens/>
      <w:ind w:hanging="547"/>
      <w:jc w:val="center"/>
    </w:pPr>
    <w:rPr>
      <w:rFonts w:ascii="Verdana" w:eastAsia="Arial" w:hAnsi="Verdana"/>
      <w:sz w:val="22"/>
      <w:lang w:eastAsia="ar-SA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Corpodetexto21">
    <w:name w:val="Corpo de texto 21"/>
    <w:basedOn w:val="Normal"/>
    <w:pPr>
      <w:spacing w:before="0" w:after="0"/>
      <w:jc w:val="center"/>
    </w:pPr>
    <w:rPr>
      <w:rFonts w:ascii="Times New Roman" w:hAnsi="Times New Roman"/>
      <w:sz w:val="20"/>
      <w:szCs w:val="24"/>
    </w:rPr>
  </w:style>
  <w:style w:type="paragraph" w:customStyle="1" w:styleId="Corpodetexto31">
    <w:name w:val="Corpo de texto 31"/>
    <w:basedOn w:val="Normal"/>
    <w:pPr>
      <w:spacing w:before="0" w:after="0"/>
      <w:jc w:val="center"/>
    </w:pPr>
    <w:rPr>
      <w:rFonts w:ascii="Times New Roman" w:hAnsi="Times New Roman"/>
      <w:b/>
      <w:bCs/>
      <w:sz w:val="18"/>
      <w:szCs w:val="24"/>
    </w:rPr>
  </w:style>
  <w:style w:type="paragraph" w:customStyle="1" w:styleId="Anexo">
    <w:name w:val="Anexo"/>
    <w:next w:val="Normal"/>
    <w:pPr>
      <w:numPr>
        <w:numId w:val="12"/>
      </w:numPr>
      <w:pBdr>
        <w:bottom w:val="single" w:sz="4" w:space="1" w:color="000000"/>
      </w:pBdr>
      <w:suppressAutoHyphens/>
      <w:spacing w:before="500" w:after="120"/>
    </w:pPr>
    <w:rPr>
      <w:rFonts w:ascii="Verdana" w:eastAsia="Arial" w:hAnsi="Verdana"/>
      <w:b/>
      <w:sz w:val="24"/>
      <w:lang w:eastAsia="ar-SA"/>
    </w:rPr>
  </w:style>
  <w:style w:type="paragraph" w:styleId="Textodenotaderodap">
    <w:name w:val="footnote text"/>
    <w:basedOn w:val="Normal"/>
    <w:semiHidden/>
    <w:rPr>
      <w:sz w:val="20"/>
    </w:rPr>
  </w:style>
  <w:style w:type="paragraph" w:customStyle="1" w:styleId="Textodecomentrio1">
    <w:name w:val="Texto de comentário1"/>
    <w:basedOn w:val="Normal"/>
    <w:rPr>
      <w:sz w:val="20"/>
    </w:rPr>
  </w:style>
  <w:style w:type="paragraph" w:customStyle="1" w:styleId="Note1n1">
    <w:name w:val="Note 1.n1"/>
    <w:basedOn w:val="Normal"/>
    <w:pPr>
      <w:keepNext/>
      <w:keepLines/>
      <w:widowControl w:val="0"/>
      <w:tabs>
        <w:tab w:val="left" w:pos="5900"/>
        <w:tab w:val="left" w:pos="6260"/>
        <w:tab w:val="left" w:pos="7160"/>
        <w:tab w:val="left" w:pos="7520"/>
        <w:tab w:val="left" w:pos="7880"/>
        <w:tab w:val="left" w:pos="11300"/>
      </w:tabs>
      <w:spacing w:before="240" w:after="0"/>
      <w:ind w:left="2480"/>
      <w:jc w:val="left"/>
    </w:pPr>
    <w:rPr>
      <w:rFonts w:ascii="Palatino" w:hAnsi="Palatino"/>
      <w:sz w:val="8"/>
    </w:rPr>
  </w:style>
  <w:style w:type="paragraph" w:customStyle="1" w:styleId="Note4n4">
    <w:name w:val="Note 4.n4"/>
    <w:basedOn w:val="Note1n1"/>
    <w:pPr>
      <w:keepNext w:val="0"/>
      <w:spacing w:before="0"/>
    </w:pPr>
  </w:style>
  <w:style w:type="paragraph" w:customStyle="1" w:styleId="Note2n2">
    <w:name w:val="Note 2.n2"/>
    <w:basedOn w:val="Normal"/>
    <w:next w:val="Normal"/>
    <w:pPr>
      <w:keepNext/>
      <w:keepLines/>
      <w:widowControl w:val="0"/>
      <w:spacing w:before="80" w:after="120"/>
      <w:ind w:left="2840" w:right="540"/>
      <w:jc w:val="left"/>
    </w:pPr>
    <w:rPr>
      <w:rFonts w:ascii="Palatino" w:hAnsi="Palatino"/>
      <w:sz w:val="20"/>
    </w:rPr>
  </w:style>
  <w:style w:type="paragraph" w:customStyle="1" w:styleId="Sub-practicessp">
    <w:name w:val="Sub-practices.sp"/>
    <w:basedOn w:val="Normal"/>
    <w:pPr>
      <w:keepNext/>
      <w:keepLines/>
      <w:widowControl w:val="0"/>
      <w:spacing w:before="360" w:after="0"/>
      <w:ind w:left="2120"/>
      <w:jc w:val="left"/>
    </w:pPr>
    <w:rPr>
      <w:rFonts w:ascii="Palatino" w:hAnsi="Palatino"/>
    </w:rPr>
  </w:style>
  <w:style w:type="paragraph" w:customStyle="1" w:styleId="Bullet1b1">
    <w:name w:val="Bullet 1.b1"/>
    <w:basedOn w:val="Normal"/>
    <w:next w:val="Normal"/>
    <w:pPr>
      <w:keepLines/>
      <w:widowControl w:val="0"/>
      <w:spacing w:before="240" w:after="120"/>
      <w:ind w:left="2480" w:hanging="403"/>
      <w:jc w:val="left"/>
    </w:pPr>
    <w:rPr>
      <w:rFonts w:ascii="Palatino" w:hAnsi="Palatino"/>
    </w:rPr>
  </w:style>
  <w:style w:type="paragraph" w:customStyle="1" w:styleId="Mainpracticesmp">
    <w:name w:val="Main practices.mp"/>
    <w:basedOn w:val="Normal"/>
    <w:pPr>
      <w:keepLines/>
      <w:widowControl w:val="0"/>
      <w:spacing w:before="400" w:after="0"/>
      <w:ind w:left="2120" w:hanging="2120"/>
      <w:jc w:val="left"/>
    </w:pPr>
    <w:rPr>
      <w:rFonts w:ascii="Palatino" w:hAnsi="Palatino"/>
      <w:b/>
      <w:sz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Pr-formatao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color w:val="000000"/>
      <w:sz w:val="20"/>
      <w:lang w:val="en-US"/>
    </w:rPr>
  </w:style>
  <w:style w:type="paragraph" w:customStyle="1" w:styleId="PSC-DocumentoCliente">
    <w:name w:val="PSC - Documento Cliente"/>
    <w:basedOn w:val="Normal"/>
    <w:next w:val="PSC-Versao"/>
    <w:pPr>
      <w:spacing w:before="12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PSC-Versao">
    <w:name w:val="PSC - Versao"/>
    <w:basedOn w:val="Normal"/>
    <w:pPr>
      <w:spacing w:before="120" w:after="0"/>
      <w:jc w:val="right"/>
    </w:pPr>
    <w:rPr>
      <w:rFonts w:ascii="Verdana" w:hAnsi="Verdana"/>
      <w:b/>
      <w:sz w:val="28"/>
      <w:szCs w:val="16"/>
    </w:rPr>
  </w:style>
  <w:style w:type="paragraph" w:customStyle="1" w:styleId="PSC-TituloEsquerda">
    <w:name w:val="PSC - Titulo Esquerda"/>
    <w:basedOn w:val="Normal"/>
    <w:pPr>
      <w:spacing w:before="360" w:after="240"/>
    </w:pPr>
    <w:rPr>
      <w:rFonts w:ascii="Verdana" w:hAnsi="Verdana"/>
      <w:b/>
      <w:sz w:val="28"/>
      <w:szCs w:val="16"/>
    </w:rPr>
  </w:style>
  <w:style w:type="paragraph" w:customStyle="1" w:styleId="PSC-Cliente">
    <w:name w:val="PSC - Cliente"/>
    <w:basedOn w:val="Normal"/>
    <w:pPr>
      <w:spacing w:before="600" w:after="0"/>
      <w:jc w:val="right"/>
    </w:pPr>
    <w:rPr>
      <w:rFonts w:ascii="Verdana" w:hAnsi="Verdana"/>
      <w:b/>
      <w:sz w:val="28"/>
      <w:szCs w:val="16"/>
    </w:rPr>
  </w:style>
  <w:style w:type="paragraph" w:customStyle="1" w:styleId="PSC-Projeto">
    <w:name w:val="PSC - Projeto"/>
    <w:basedOn w:val="Normal"/>
    <w:pPr>
      <w:spacing w:before="4440" w:after="0"/>
      <w:jc w:val="right"/>
    </w:pPr>
    <w:rPr>
      <w:rFonts w:ascii="Verdana" w:hAnsi="Verdana"/>
      <w:b/>
      <w:sz w:val="36"/>
      <w:szCs w:val="16"/>
    </w:rPr>
  </w:style>
  <w:style w:type="paragraph" w:customStyle="1" w:styleId="PSC-Contrato">
    <w:name w:val="PSC - Contrato"/>
    <w:basedOn w:val="Normal"/>
    <w:pPr>
      <w:spacing w:before="120" w:after="600"/>
      <w:jc w:val="right"/>
    </w:pPr>
    <w:rPr>
      <w:rFonts w:ascii="Verdana" w:hAnsi="Verdana"/>
      <w:b/>
      <w:sz w:val="28"/>
      <w:szCs w:val="16"/>
    </w:rPr>
  </w:style>
  <w:style w:type="paragraph" w:customStyle="1" w:styleId="PSC-Responsavel">
    <w:name w:val="PSC - Responsavel"/>
    <w:basedOn w:val="Normal"/>
    <w:pPr>
      <w:spacing w:before="120" w:after="0"/>
      <w:jc w:val="right"/>
    </w:pPr>
    <w:rPr>
      <w:rFonts w:ascii="Verdana" w:hAnsi="Verdana"/>
      <w:sz w:val="24"/>
      <w:szCs w:val="16"/>
    </w:rPr>
  </w:style>
  <w:style w:type="paragraph" w:customStyle="1" w:styleId="PSC-TituloCentral">
    <w:name w:val="PSC - Titulo Central"/>
    <w:basedOn w:val="Normal"/>
    <w:pPr>
      <w:spacing w:before="360" w:after="360"/>
      <w:jc w:val="center"/>
    </w:pPr>
    <w:rPr>
      <w:rFonts w:ascii="Verdana" w:hAnsi="Verdana"/>
      <w:b/>
      <w:caps/>
      <w:sz w:val="24"/>
      <w:szCs w:val="16"/>
    </w:rPr>
  </w:style>
  <w:style w:type="paragraph" w:customStyle="1" w:styleId="PSC-Data">
    <w:name w:val="PSC - Data"/>
    <w:basedOn w:val="Normal"/>
    <w:pPr>
      <w:spacing w:before="240" w:after="0"/>
      <w:jc w:val="right"/>
    </w:pPr>
    <w:rPr>
      <w:rFonts w:ascii="Verdana" w:hAnsi="Verdana"/>
      <w:sz w:val="24"/>
      <w:szCs w:val="16"/>
    </w:rPr>
  </w:style>
  <w:style w:type="paragraph" w:customStyle="1" w:styleId="PSC-Topico1">
    <w:name w:val="PSC - Topico 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abelaCabecalho">
    <w:name w:val="PSC - Tabela Cabecalho"/>
    <w:basedOn w:val="Normal"/>
    <w:pPr>
      <w:spacing w:before="120" w:after="0"/>
      <w:jc w:val="left"/>
    </w:pPr>
    <w:rPr>
      <w:rFonts w:ascii="Verdana" w:hAnsi="Verdana"/>
      <w:b/>
      <w:sz w:val="16"/>
      <w:szCs w:val="16"/>
    </w:rPr>
  </w:style>
  <w:style w:type="paragraph" w:customStyle="1" w:styleId="PSC-TabelaItem">
    <w:name w:val="PSC - Tabela Item"/>
    <w:basedOn w:val="Normal"/>
    <w:pPr>
      <w:spacing w:before="20" w:after="20"/>
    </w:pPr>
    <w:rPr>
      <w:rFonts w:ascii="Verdana" w:hAnsi="Verdana"/>
      <w:sz w:val="16"/>
      <w:szCs w:val="16"/>
    </w:rPr>
  </w:style>
  <w:style w:type="paragraph" w:customStyle="1" w:styleId="footerright">
    <w:name w:val="footer right"/>
    <w:basedOn w:val="Normal"/>
    <w:pPr>
      <w:widowControl w:val="0"/>
      <w:numPr>
        <w:numId w:val="8"/>
      </w:numPr>
      <w:tabs>
        <w:tab w:val="center" w:pos="4320"/>
        <w:tab w:val="right" w:pos="4680"/>
      </w:tabs>
      <w:spacing w:before="0" w:after="0"/>
      <w:jc w:val="left"/>
    </w:pPr>
    <w:rPr>
      <w:rFonts w:ascii="Verdana" w:hAnsi="Verdana"/>
      <w:sz w:val="24"/>
      <w:szCs w:val="16"/>
      <w:lang w:val="en-US"/>
    </w:rPr>
  </w:style>
  <w:style w:type="paragraph" w:customStyle="1" w:styleId="PSC-TopicoNumerado2">
    <w:name w:val="PSC - Topico Numerado 2"/>
    <w:basedOn w:val="Normal"/>
    <w:pPr>
      <w:numPr>
        <w:numId w:val="6"/>
      </w:numPr>
      <w:tabs>
        <w:tab w:val="left" w:pos="1848"/>
      </w:tabs>
      <w:spacing w:before="120" w:after="0"/>
      <w:ind w:left="924"/>
    </w:pPr>
    <w:rPr>
      <w:rFonts w:ascii="Verdana" w:hAnsi="Verdana"/>
      <w:sz w:val="16"/>
      <w:szCs w:val="16"/>
    </w:rPr>
  </w:style>
  <w:style w:type="paragraph" w:customStyle="1" w:styleId="PSC-RodapeEsquerda">
    <w:name w:val="PSC - Rodape Esquerda"/>
    <w:basedOn w:val="Normal"/>
    <w:pPr>
      <w:spacing w:before="20" w:after="20"/>
    </w:pPr>
    <w:rPr>
      <w:rFonts w:ascii="Verdana" w:hAnsi="Verdana"/>
      <w:sz w:val="16"/>
      <w:szCs w:val="16"/>
    </w:rPr>
  </w:style>
  <w:style w:type="paragraph" w:customStyle="1" w:styleId="PSC-RodapeCentral">
    <w:name w:val="PSC - Rodape Central"/>
    <w:basedOn w:val="Normal"/>
    <w:pPr>
      <w:spacing w:before="20" w:after="20"/>
      <w:jc w:val="center"/>
    </w:pPr>
    <w:rPr>
      <w:rFonts w:ascii="Verdana" w:hAnsi="Verdana"/>
      <w:sz w:val="18"/>
      <w:szCs w:val="16"/>
    </w:rPr>
  </w:style>
  <w:style w:type="paragraph" w:customStyle="1" w:styleId="PSC-RodapeDireita">
    <w:name w:val="PSC - Rodape Direita"/>
    <w:basedOn w:val="Normal"/>
    <w:pPr>
      <w:spacing w:before="20" w:after="20"/>
      <w:jc w:val="right"/>
    </w:pPr>
    <w:rPr>
      <w:rFonts w:ascii="Verdana" w:hAnsi="Verdana"/>
      <w:sz w:val="18"/>
      <w:szCs w:val="16"/>
    </w:rPr>
  </w:style>
  <w:style w:type="paragraph" w:customStyle="1" w:styleId="PSC-TabelaAprovador">
    <w:name w:val="PSC - Tabela Aprovador"/>
    <w:basedOn w:val="Normal"/>
    <w:pPr>
      <w:spacing w:before="120" w:after="180"/>
    </w:pPr>
    <w:rPr>
      <w:rFonts w:ascii="Verdana" w:hAnsi="Verdana"/>
      <w:smallCaps/>
      <w:sz w:val="24"/>
      <w:szCs w:val="16"/>
    </w:rPr>
  </w:style>
  <w:style w:type="paragraph" w:customStyle="1" w:styleId="PSC-Legenda">
    <w:name w:val="PSC - Legenda"/>
    <w:basedOn w:val="Normal"/>
    <w:pPr>
      <w:spacing w:before="20" w:after="20"/>
    </w:pPr>
    <w:rPr>
      <w:rFonts w:ascii="Verdana" w:hAnsi="Verdana"/>
      <w:b/>
      <w:sz w:val="16"/>
      <w:szCs w:val="16"/>
    </w:rPr>
  </w:style>
  <w:style w:type="paragraph" w:customStyle="1" w:styleId="PSC-Topico2">
    <w:name w:val="PSC - Topico 2"/>
    <w:basedOn w:val="Normal"/>
    <w:pPr>
      <w:tabs>
        <w:tab w:val="left" w:pos="1440"/>
      </w:tabs>
      <w:spacing w:before="120" w:after="0"/>
      <w:ind w:left="720" w:hanging="360"/>
    </w:pPr>
    <w:rPr>
      <w:rFonts w:ascii="Verdana" w:hAnsi="Verdana"/>
      <w:sz w:val="16"/>
      <w:szCs w:val="16"/>
    </w:rPr>
  </w:style>
  <w:style w:type="paragraph" w:customStyle="1" w:styleId="PSC-DocumentoInterno">
    <w:name w:val="PSC - Documento Interno"/>
    <w:basedOn w:val="Normal"/>
    <w:pPr>
      <w:spacing w:before="444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Numerada1">
    <w:name w:val="Numerada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piconumerado1">
    <w:name w:val="PSC - Tópico numerado 1"/>
    <w:basedOn w:val="Normal"/>
    <w:pPr>
      <w:numPr>
        <w:numId w:val="11"/>
      </w:numPr>
      <w:spacing w:before="120" w:after="0"/>
    </w:pPr>
    <w:rPr>
      <w:rFonts w:ascii="Verdana" w:hAnsi="Verdana"/>
      <w:sz w:val="16"/>
      <w:szCs w:val="16"/>
    </w:rPr>
  </w:style>
  <w:style w:type="paragraph" w:customStyle="1" w:styleId="PSC-TabelaTopico">
    <w:name w:val="PSC - Tabela Topico"/>
    <w:basedOn w:val="Normal"/>
    <w:pPr>
      <w:numPr>
        <w:numId w:val="9"/>
      </w:numPr>
      <w:spacing w:before="20" w:after="20"/>
    </w:pPr>
    <w:rPr>
      <w:rFonts w:ascii="Verdana" w:hAnsi="Verdana"/>
      <w:sz w:val="16"/>
      <w:szCs w:val="16"/>
    </w:rPr>
  </w:style>
  <w:style w:type="paragraph" w:customStyle="1" w:styleId="PSCRequisito">
    <w:name w:val="PSC_Requisito"/>
    <w:basedOn w:val="Normal"/>
    <w:pPr>
      <w:pBdr>
        <w:top w:val="single" w:sz="4" w:space="1" w:color="000000"/>
        <w:bottom w:val="single" w:sz="4" w:space="1" w:color="000000"/>
      </w:pBdr>
      <w:spacing w:before="120" w:after="0"/>
      <w:jc w:val="center"/>
    </w:pPr>
    <w:rPr>
      <w:rFonts w:ascii="Verdana" w:hAnsi="Verdana"/>
      <w:b/>
      <w:sz w:val="20"/>
      <w:szCs w:val="16"/>
    </w:rPr>
  </w:style>
  <w:style w:type="paragraph" w:styleId="Recuodecorpodetexto">
    <w:name w:val="Body Text Indent"/>
    <w:basedOn w:val="Normal"/>
    <w:semiHidden/>
    <w:pPr>
      <w:spacing w:before="0" w:after="0" w:line="360" w:lineRule="auto"/>
      <w:ind w:firstLine="709"/>
    </w:pPr>
    <w:rPr>
      <w:rFonts w:ascii="Verdana" w:hAnsi="Verdana"/>
      <w:sz w:val="24"/>
      <w:szCs w:val="16"/>
    </w:rPr>
  </w:style>
  <w:style w:type="paragraph" w:customStyle="1" w:styleId="Recuodecorpodetexto21">
    <w:name w:val="Recuo de corpo de texto 21"/>
    <w:basedOn w:val="Normal"/>
    <w:pPr>
      <w:spacing w:before="0" w:after="0" w:line="360" w:lineRule="auto"/>
      <w:ind w:firstLine="360"/>
    </w:pPr>
    <w:rPr>
      <w:rFonts w:ascii="Verdana" w:hAnsi="Verdana"/>
      <w:sz w:val="24"/>
      <w:szCs w:val="16"/>
    </w:rPr>
  </w:style>
  <w:style w:type="paragraph" w:customStyle="1" w:styleId="Commarcadores1">
    <w:name w:val="Com marcadores1"/>
    <w:basedOn w:val="Normal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ituloCapaProjeto">
    <w:name w:val="PSC - Titulo Capa Projeto"/>
    <w:basedOn w:val="Normal"/>
    <w:pPr>
      <w:spacing w:before="120" w:after="0"/>
      <w:jc w:val="center"/>
    </w:pPr>
    <w:rPr>
      <w:rFonts w:ascii="Verdana" w:hAnsi="Verdana"/>
      <w:sz w:val="24"/>
      <w:szCs w:val="16"/>
    </w:rPr>
  </w:style>
  <w:style w:type="paragraph" w:customStyle="1" w:styleId="PSC-Titulo1">
    <w:name w:val="PSC - Titulo 1"/>
    <w:basedOn w:val="Normal"/>
    <w:pPr>
      <w:numPr>
        <w:numId w:val="10"/>
      </w:numPr>
      <w:shd w:val="clear" w:color="auto" w:fill="DFDFDF"/>
      <w:spacing w:before="360" w:after="120"/>
      <w:jc w:val="center"/>
    </w:pPr>
    <w:rPr>
      <w:b/>
      <w:caps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SC-Titulo2">
    <w:name w:val="PSC - Titulo 2"/>
    <w:basedOn w:val="Normal"/>
    <w:pPr>
      <w:numPr>
        <w:numId w:val="7"/>
      </w:numPr>
      <w:spacing w:before="240"/>
      <w:jc w:val="center"/>
    </w:pPr>
    <w:rPr>
      <w:b/>
      <w:sz w:val="28"/>
    </w:rPr>
  </w:style>
  <w:style w:type="paragraph" w:customStyle="1" w:styleId="PSC-Titulo3">
    <w:name w:val="PSC - Titulo 3"/>
    <w:basedOn w:val="Normal"/>
    <w:pPr>
      <w:numPr>
        <w:numId w:val="2"/>
      </w:numPr>
      <w:spacing w:before="120"/>
      <w:jc w:val="center"/>
    </w:pPr>
    <w:rPr>
      <w:b/>
    </w:rPr>
  </w:style>
  <w:style w:type="paragraph" w:customStyle="1" w:styleId="Tabletext">
    <w:name w:val="Tabletext"/>
    <w:basedOn w:val="Normal"/>
    <w:pPr>
      <w:keepLines/>
      <w:widowControl w:val="0"/>
      <w:spacing w:line="240" w:lineRule="atLeast"/>
      <w:ind w:left="284"/>
      <w:jc w:val="left"/>
    </w:pPr>
    <w:rPr>
      <w:sz w:val="20"/>
      <w:lang w:val="en-US"/>
    </w:rPr>
  </w:style>
  <w:style w:type="paragraph" w:customStyle="1" w:styleId="PSC-Cabecalho">
    <w:name w:val="PSC - Cabecalho"/>
    <w:basedOn w:val="Normal"/>
    <w:pPr>
      <w:spacing w:before="0" w:after="0"/>
      <w:jc w:val="center"/>
    </w:pPr>
    <w:rPr>
      <w:b/>
      <w:caps/>
      <w:sz w:val="18"/>
    </w:rPr>
  </w:style>
  <w:style w:type="paragraph" w:customStyle="1" w:styleId="SigLine">
    <w:name w:val="SigLine"/>
    <w:basedOn w:val="Normal"/>
    <w:pPr>
      <w:widowControl w:val="0"/>
      <w:pBdr>
        <w:top w:val="single" w:sz="4" w:space="1" w:color="000000"/>
      </w:pBdr>
      <w:tabs>
        <w:tab w:val="left" w:pos="1267"/>
      </w:tabs>
      <w:spacing w:before="480" w:after="0"/>
      <w:jc w:val="left"/>
    </w:pPr>
    <w:rPr>
      <w:rFonts w:ascii="Times New Roman" w:hAnsi="Times New Roman"/>
      <w:kern w:val="1"/>
      <w:sz w:val="24"/>
      <w:lang w:val="en-US"/>
    </w:rPr>
  </w:style>
  <w:style w:type="paragraph" w:customStyle="1" w:styleId="Style1">
    <w:name w:val="Style1"/>
    <w:basedOn w:val="Normal"/>
    <w:pPr>
      <w:numPr>
        <w:numId w:val="4"/>
      </w:numPr>
      <w:jc w:val="center"/>
    </w:pPr>
  </w:style>
  <w:style w:type="paragraph" w:customStyle="1" w:styleId="Style2">
    <w:name w:val="Style2"/>
    <w:basedOn w:val="Normal"/>
    <w:pPr>
      <w:numPr>
        <w:numId w:val="3"/>
      </w:numPr>
      <w:jc w:val="center"/>
    </w:pPr>
  </w:style>
  <w:style w:type="paragraph" w:customStyle="1" w:styleId="Commarcadores41">
    <w:name w:val="Com marcadores 41"/>
    <w:basedOn w:val="Normal"/>
    <w:pPr>
      <w:spacing w:before="0" w:after="0" w:line="360" w:lineRule="auto"/>
      <w:jc w:val="center"/>
    </w:pPr>
    <w:rPr>
      <w:rFonts w:ascii="Verdana" w:eastAsia="Arial" w:hAnsi="Verdana"/>
      <w:b/>
      <w:bCs/>
      <w:color w:val="000000"/>
      <w:sz w:val="20"/>
    </w:rPr>
  </w:style>
  <w:style w:type="paragraph" w:customStyle="1" w:styleId="Entradadendice10">
    <w:name w:val="Entrada de índice 10"/>
    <w:basedOn w:val="ndice"/>
    <w:pPr>
      <w:tabs>
        <w:tab w:val="right" w:leader="dot" w:pos="9638"/>
      </w:tabs>
      <w:ind w:left="2547"/>
    </w:pPr>
  </w:style>
  <w:style w:type="paragraph" w:customStyle="1" w:styleId="Contedodoquadro">
    <w:name w:val="Conteúdo do quadro"/>
    <w:basedOn w:val="Corpodetexto"/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Linha">
    <w:name w:val="#Linha"/>
    <w:basedOn w:val="Normal"/>
  </w:style>
  <w:style w:type="paragraph" w:styleId="Primeirorecuodecorpodetexto">
    <w:name w:val="Body Text First Indent"/>
    <w:basedOn w:val="Corpodetexto"/>
    <w:semiHidden/>
    <w:pPr>
      <w:ind w:firstLine="283"/>
    </w:pPr>
  </w:style>
  <w:style w:type="paragraph" w:customStyle="1" w:styleId="Ttulo10">
    <w:name w:val="Título 10"/>
    <w:basedOn w:val="Ttulo"/>
    <w:next w:val="Corpodetexto"/>
    <w:pPr>
      <w:tabs>
        <w:tab w:val="num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Tabela">
    <w:name w:val="Tabela"/>
    <w:basedOn w:val="Legenda1"/>
  </w:style>
  <w:style w:type="paragraph" w:customStyle="1" w:styleId="Ilustrao">
    <w:name w:val="Ilustração"/>
    <w:basedOn w:val="Legenda1"/>
  </w:style>
  <w:style w:type="paragraph" w:customStyle="1" w:styleId="Ttulodondice">
    <w:name w:val="Título do índice"/>
    <w:basedOn w:val="Ttulo"/>
    <w:pPr>
      <w:suppressLineNumbers/>
    </w:pPr>
    <w:rPr>
      <w:b/>
      <w:bCs/>
      <w:sz w:val="32"/>
      <w:szCs w:val="32"/>
    </w:rPr>
  </w:style>
  <w:style w:type="paragraph" w:customStyle="1" w:styleId="Cabealhoesquerda">
    <w:name w:val="Cabeçalho à esquerda"/>
    <w:basedOn w:val="Normal"/>
    <w:pPr>
      <w:suppressLineNumbers/>
      <w:tabs>
        <w:tab w:val="center" w:pos="4521"/>
        <w:tab w:val="right" w:pos="9043"/>
      </w:tabs>
    </w:pPr>
  </w:style>
  <w:style w:type="paragraph" w:customStyle="1" w:styleId="WW-Padro">
    <w:name w:val="WW-Padrão"/>
    <w:pPr>
      <w:widowControl w:val="0"/>
      <w:suppressAutoHyphens/>
    </w:pPr>
    <w:rPr>
      <w:rFonts w:eastAsia="Arial"/>
      <w:sz w:val="24"/>
      <w:szCs w:val="24"/>
      <w:lang w:eastAsia="ar-SA"/>
    </w:rPr>
  </w:style>
  <w:style w:type="paragraph" w:customStyle="1" w:styleId="Textopr-formatado">
    <w:name w:val="Texto pré-formatado"/>
    <w:basedOn w:val="Normal"/>
    <w:pPr>
      <w:spacing w:after="0"/>
    </w:pPr>
    <w:rPr>
      <w:rFonts w:ascii="Courier New" w:eastAsia="Courier New" w:hAnsi="Courier New" w:cs="Courier New"/>
      <w:sz w:val="20"/>
    </w:rPr>
  </w:style>
  <w:style w:type="paragraph" w:customStyle="1" w:styleId="Linhahorizontal">
    <w:name w:val="Linha horizontal"/>
    <w:basedOn w:val="Normal"/>
    <w:next w:val="Corpodetexto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Citaes">
    <w:name w:val="Citações"/>
    <w:basedOn w:val="Normal"/>
    <w:pPr>
      <w:spacing w:after="283"/>
      <w:ind w:left="567" w:right="567"/>
    </w:pPr>
  </w:style>
  <w:style w:type="table" w:styleId="Tabelacomgrade">
    <w:name w:val="Table Grid"/>
    <w:basedOn w:val="Tabelanormal"/>
    <w:uiPriority w:val="39"/>
    <w:rsid w:val="00991E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uiPriority w:val="99"/>
    <w:semiHidden/>
    <w:unhideWhenUsed/>
    <w:rsid w:val="00D65A6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5A61"/>
    <w:rPr>
      <w:sz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D65A61"/>
    <w:rPr>
      <w:rFonts w:ascii="Times" w:hAnsi="Times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5A6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D65A61"/>
    <w:rPr>
      <w:rFonts w:ascii="Times" w:hAnsi="Times"/>
      <w:b/>
      <w:bCs/>
      <w:lang w:eastAsia="ar-SA"/>
    </w:rPr>
  </w:style>
  <w:style w:type="character" w:customStyle="1" w:styleId="RodapChar">
    <w:name w:val="Rodapé Char"/>
    <w:link w:val="Rodap"/>
    <w:uiPriority w:val="99"/>
    <w:rsid w:val="00492F72"/>
    <w:rPr>
      <w:rFonts w:ascii="Arial" w:hAnsi="Arial"/>
      <w:sz w:val="16"/>
      <w:lang w:eastAsia="ar-SA"/>
    </w:rPr>
  </w:style>
  <w:style w:type="character" w:customStyle="1" w:styleId="CabealhoChar">
    <w:name w:val="Cabeçalho Char"/>
    <w:link w:val="Cabealho"/>
    <w:uiPriority w:val="99"/>
    <w:rsid w:val="00492F72"/>
    <w:rPr>
      <w:rFonts w:ascii="Times" w:hAnsi="Times"/>
      <w:b/>
      <w:caps/>
      <w:sz w:val="18"/>
      <w:lang w:eastAsia="ar-SA"/>
    </w:rPr>
  </w:style>
  <w:style w:type="paragraph" w:styleId="NormalWeb">
    <w:name w:val="Normal (Web)"/>
    <w:basedOn w:val="Normal"/>
    <w:rsid w:val="00172FD9"/>
    <w:pPr>
      <w:suppressAutoHyphens w:val="0"/>
      <w:autoSpaceDN w:val="0"/>
      <w:spacing w:before="100" w:after="100"/>
      <w:jc w:val="left"/>
    </w:pPr>
    <w:rPr>
      <w:rFonts w:ascii="Times New Roman" w:hAnsi="Times New Roman"/>
      <w:sz w:val="24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3B6838"/>
    <w:pPr>
      <w:keepLines/>
      <w:shd w:val="clear" w:color="auto" w:fill="auto"/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u w:val="none"/>
      <w:lang w:eastAsia="pt-BR"/>
    </w:rPr>
  </w:style>
  <w:style w:type="paragraph" w:customStyle="1" w:styleId="Textbody">
    <w:name w:val="Text body"/>
    <w:basedOn w:val="Normal"/>
    <w:rsid w:val="00274D55"/>
    <w:pPr>
      <w:widowControl w:val="0"/>
      <w:autoSpaceDN w:val="0"/>
      <w:spacing w:before="0" w:after="120"/>
      <w:jc w:val="left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PargrafodaLista">
    <w:name w:val="List Paragraph"/>
    <w:basedOn w:val="Normal"/>
    <w:qFormat/>
    <w:rsid w:val="00590ED7"/>
    <w:pPr>
      <w:ind w:left="720"/>
      <w:contextualSpacing/>
    </w:pPr>
  </w:style>
  <w:style w:type="paragraph" w:customStyle="1" w:styleId="Standard">
    <w:name w:val="Standard"/>
    <w:rsid w:val="001734DF"/>
    <w:pPr>
      <w:widowControl w:val="0"/>
      <w:suppressAutoHyphens/>
      <w:autoSpaceDN w:val="0"/>
      <w:textAlignment w:val="baseline"/>
    </w:pPr>
    <w:rPr>
      <w:rFonts w:eastAsia="SimSu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lanejamento.gov.br/acesso-a-informacao/institucional/unidades/ses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A5A5A-2DAD-4CDF-A640-40C4C2201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1405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&lt;Nome do Projeto&gt;</vt:lpstr>
    </vt:vector>
  </TitlesOfParts>
  <Company>MPOG</Company>
  <LinksUpToDate>false</LinksUpToDate>
  <CharactersWithSpaces>8975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&lt;Nome do Projeto&gt;</dc:title>
  <dc:creator>Natal Henrique Troz Guglilhermi</dc:creator>
  <cp:lastModifiedBy>Natal Henrique Troz Guglilhermi</cp:lastModifiedBy>
  <cp:revision>16</cp:revision>
  <cp:lastPrinted>2018-03-06T17:58:00Z</cp:lastPrinted>
  <dcterms:created xsi:type="dcterms:W3CDTF">2018-03-26T04:31:00Z</dcterms:created>
  <dcterms:modified xsi:type="dcterms:W3CDTF">2018-06-21T14:54:00Z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_NomeProjeto">
    <vt:lpwstr>Nome do Projeto</vt:lpwstr>
  </property>
</Properties>
</file>