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AE5C4A">
        <w:rPr>
          <w:rFonts w:ascii="Arial" w:eastAsia="TimesNewRomanPSMT" w:hAnsi="Arial" w:cs="TimesNewRomanPSMT"/>
          <w:b/>
          <w:bCs/>
          <w:color w:val="000000"/>
          <w:sz w:val="24"/>
          <w:szCs w:val="24"/>
        </w:rPr>
        <w:t>GERENCIAMENTO</w:t>
      </w:r>
      <w:r w:rsidR="006D3C32">
        <w:rPr>
          <w:rFonts w:ascii="Arial" w:eastAsia="TimesNewRomanPSMT" w:hAnsi="Arial" w:cs="TimesNewRomanPSMT"/>
          <w:b/>
          <w:bCs/>
          <w:color w:val="000000"/>
          <w:sz w:val="24"/>
          <w:szCs w:val="24"/>
        </w:rPr>
        <w:t xml:space="preserve"> DE </w:t>
      </w:r>
      <w:r w:rsidR="0074136D">
        <w:rPr>
          <w:rFonts w:ascii="Arial" w:eastAsia="TimesNewRomanPSMT" w:hAnsi="Arial" w:cs="TimesNewRomanPSMT"/>
          <w:b/>
          <w:bCs/>
          <w:color w:val="000000"/>
          <w:sz w:val="24"/>
          <w:szCs w:val="24"/>
        </w:rPr>
        <w:t>PROJETOS</w:t>
      </w:r>
      <w:r w:rsidR="006D3C32">
        <w:rPr>
          <w:rFonts w:ascii="Arial" w:eastAsia="TimesNewRomanPSMT" w:hAnsi="Arial" w:cs="TimesNewRomanPSMT"/>
          <w:b/>
          <w:bCs/>
          <w:color w:val="000000"/>
          <w:sz w:val="24"/>
          <w:szCs w:val="24"/>
        </w:rPr>
        <w:t xml:space="preserve"> DE TIC</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MINISTÉRIO DO PLANEJAMENTO, DESENVOLVIMENTO E GESTÃO</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3C75A4">
            <w:pPr>
              <w:rPr>
                <w:rFonts w:ascii="Arial" w:hAnsi="Arial" w:cs="Arial"/>
                <w:b/>
                <w:bCs/>
                <w:sz w:val="18"/>
                <w:szCs w:val="18"/>
              </w:rPr>
            </w:pPr>
            <w:r w:rsidRPr="00A44B75">
              <w:rPr>
                <w:rFonts w:ascii="Arial" w:hAnsi="Arial" w:cs="Arial"/>
                <w:b/>
                <w:bCs/>
                <w:sz w:val="18"/>
                <w:szCs w:val="18"/>
              </w:rPr>
              <w:lastRenderedPageBreak/>
              <w:t>MINISTÉRIO DO PLANEJAMENTO, DESENVOLVIMENTO E GESTÃO</w:t>
            </w:r>
          </w:p>
          <w:p w:rsidR="00A44B75" w:rsidRPr="00C14E55" w:rsidRDefault="00A44B75" w:rsidP="003C75A4">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3C75A4">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3C75A4">
            <w:pPr>
              <w:autoSpaceDE w:val="0"/>
              <w:adjustRightInd w:val="0"/>
              <w:rPr>
                <w:rFonts w:ascii="Arial" w:hAnsi="Arial" w:cs="Arial"/>
                <w:b/>
                <w:bCs/>
                <w:sz w:val="18"/>
                <w:szCs w:val="18"/>
              </w:rPr>
            </w:pPr>
          </w:p>
        </w:tc>
        <w:tc>
          <w:tcPr>
            <w:tcW w:w="4842" w:type="dxa"/>
          </w:tcPr>
          <w:p w:rsidR="00A44B75" w:rsidRPr="00C14E55" w:rsidRDefault="00A44B75" w:rsidP="003C75A4">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3C75A4">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3C75A4">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3C75A4">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3C75A4">
            <w:pPr>
              <w:autoSpaceDE w:val="0"/>
              <w:adjustRightInd w:val="0"/>
              <w:rPr>
                <w:rFonts w:ascii="Arial" w:hAnsi="Arial" w:cs="Arial"/>
                <w:sz w:val="18"/>
                <w:szCs w:val="18"/>
              </w:rPr>
            </w:pPr>
          </w:p>
        </w:tc>
        <w:tc>
          <w:tcPr>
            <w:tcW w:w="4842" w:type="dxa"/>
          </w:tcPr>
          <w:p w:rsidR="00A44B75" w:rsidRPr="00C14E55" w:rsidRDefault="00A44B75" w:rsidP="003C75A4">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3C75A4">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3C75A4">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3C75A4">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3C75A4">
            <w:pPr>
              <w:autoSpaceDE w:val="0"/>
              <w:adjustRightInd w:val="0"/>
              <w:rPr>
                <w:rFonts w:ascii="Arial" w:hAnsi="Arial" w:cs="Arial"/>
                <w:b/>
                <w:bCs/>
                <w:sz w:val="18"/>
                <w:szCs w:val="18"/>
                <w:highlight w:val="yellow"/>
              </w:rPr>
            </w:pPr>
          </w:p>
        </w:tc>
        <w:tc>
          <w:tcPr>
            <w:tcW w:w="4842" w:type="dxa"/>
          </w:tcPr>
          <w:p w:rsidR="00A44B75" w:rsidRPr="00C14E55" w:rsidRDefault="00A44B75" w:rsidP="003C75A4">
            <w:pPr>
              <w:autoSpaceDE w:val="0"/>
              <w:adjustRightInd w:val="0"/>
              <w:jc w:val="right"/>
              <w:rPr>
                <w:rFonts w:ascii="Arial" w:hAnsi="Arial" w:cs="Arial"/>
                <w:b/>
                <w:bCs/>
                <w:sz w:val="18"/>
                <w:szCs w:val="18"/>
              </w:rPr>
            </w:pPr>
            <w:r w:rsidRPr="00B20324">
              <w:rPr>
                <w:rFonts w:ascii="Arial" w:hAnsi="Arial" w:cs="Arial"/>
                <w:b/>
                <w:bCs/>
                <w:sz w:val="18"/>
                <w:szCs w:val="18"/>
              </w:rPr>
              <w:t>Sanderson Cesar Macedo Barbalho</w:t>
            </w:r>
          </w:p>
          <w:p w:rsidR="00A44B75" w:rsidRDefault="00A44B75" w:rsidP="003C75A4">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3C75A4">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3C75A4">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3C75A4">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3C75A4">
            <w:pPr>
              <w:autoSpaceDE w:val="0"/>
              <w:adjustRightInd w:val="0"/>
              <w:rPr>
                <w:bCs/>
                <w:sz w:val="18"/>
                <w:szCs w:val="18"/>
                <w:highlight w:val="yellow"/>
              </w:rPr>
            </w:pPr>
          </w:p>
          <w:p w:rsidR="00A44B75" w:rsidRPr="00E730CD" w:rsidRDefault="00A44B75" w:rsidP="003C75A4">
            <w:pPr>
              <w:autoSpaceDE w:val="0"/>
              <w:adjustRightInd w:val="0"/>
              <w:rPr>
                <w:rFonts w:ascii="Arial" w:hAnsi="Arial" w:cs="Arial"/>
                <w:b/>
                <w:sz w:val="18"/>
                <w:szCs w:val="18"/>
                <w:highlight w:val="yellow"/>
              </w:rPr>
            </w:pPr>
          </w:p>
        </w:tc>
        <w:tc>
          <w:tcPr>
            <w:tcW w:w="4842" w:type="dxa"/>
          </w:tcPr>
          <w:p w:rsidR="00A44B75" w:rsidRPr="00C14E55" w:rsidRDefault="00A44B75" w:rsidP="003C75A4">
            <w:pPr>
              <w:autoSpaceDE w:val="0"/>
              <w:adjustRightInd w:val="0"/>
              <w:jc w:val="right"/>
              <w:rPr>
                <w:rFonts w:ascii="Arial" w:hAnsi="Arial" w:cs="Arial"/>
                <w:b/>
                <w:bCs/>
                <w:sz w:val="18"/>
                <w:szCs w:val="18"/>
              </w:rPr>
            </w:pPr>
          </w:p>
          <w:p w:rsidR="00A44B75" w:rsidRPr="00C14E55" w:rsidRDefault="00A44B75" w:rsidP="003C75A4">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3C75A4">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3C75A4">
            <w:pPr>
              <w:jc w:val="right"/>
              <w:rPr>
                <w:rFonts w:ascii="Arial" w:hAnsi="Arial" w:cs="Arial"/>
                <w:sz w:val="18"/>
                <w:szCs w:val="18"/>
              </w:rPr>
            </w:pPr>
            <w:r w:rsidRPr="00C14E55">
              <w:rPr>
                <w:rFonts w:ascii="Arial" w:hAnsi="Arial" w:cs="Arial"/>
                <w:sz w:val="18"/>
                <w:szCs w:val="18"/>
              </w:rPr>
              <w:t>da Tomada de Decisão – LATITUDE</w:t>
            </w:r>
          </w:p>
          <w:p w:rsidR="00A44B75" w:rsidRPr="00C14E55" w:rsidRDefault="00A44B75" w:rsidP="003C75A4">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A76AB6" w:rsidP="00A76AB6">
            <w:pPr>
              <w:rPr>
                <w:rFonts w:ascii="Arial" w:hAnsi="Arial" w:cs="Arial"/>
                <w:b/>
                <w:sz w:val="18"/>
                <w:szCs w:val="18"/>
              </w:rPr>
            </w:pPr>
            <w:r>
              <w:rPr>
                <w:rFonts w:ascii="Arial" w:hAnsi="Arial" w:cs="Arial"/>
                <w:b/>
                <w:sz w:val="18"/>
                <w:szCs w:val="18"/>
              </w:rPr>
              <w:t>Natal Henrique Troz</w:t>
            </w:r>
            <w:r w:rsidR="007C1026">
              <w:rPr>
                <w:rFonts w:ascii="Arial" w:hAnsi="Arial" w:cs="Arial"/>
                <w:b/>
                <w:sz w:val="18"/>
                <w:szCs w:val="18"/>
              </w:rPr>
              <w:t xml:space="preserve"> Guglilhermi</w:t>
            </w:r>
            <w:r>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7C1026">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1E6632" w:rsidRDefault="001E6632" w:rsidP="00A76AB6">
            <w:pPr>
              <w:tabs>
                <w:tab w:val="left" w:pos="1766"/>
              </w:tabs>
              <w:rPr>
                <w:rFonts w:ascii="Arial" w:hAnsi="Arial" w:cs="Arial"/>
                <w:sz w:val="18"/>
                <w:szCs w:val="18"/>
              </w:rPr>
            </w:pPr>
          </w:p>
          <w:p w:rsidR="001E6632" w:rsidRDefault="001E6632" w:rsidP="00A76AB6">
            <w:pPr>
              <w:tabs>
                <w:tab w:val="left" w:pos="1766"/>
              </w:tabs>
              <w:rPr>
                <w:rFonts w:ascii="Arial" w:hAnsi="Arial" w:cs="Arial"/>
                <w:sz w:val="18"/>
                <w:szCs w:val="18"/>
              </w:rPr>
            </w:pPr>
          </w:p>
          <w:p w:rsidR="001E6632" w:rsidRDefault="001E6632" w:rsidP="00A76AB6">
            <w:pPr>
              <w:tabs>
                <w:tab w:val="left" w:pos="1766"/>
              </w:tabs>
              <w:rPr>
                <w:rFonts w:ascii="Arial" w:hAnsi="Arial" w:cs="Arial"/>
                <w:sz w:val="18"/>
                <w:szCs w:val="18"/>
              </w:rPr>
            </w:pPr>
          </w:p>
          <w:p w:rsidR="001E6632" w:rsidRDefault="001E6632" w:rsidP="00A76AB6">
            <w:pPr>
              <w:tabs>
                <w:tab w:val="left" w:pos="1766"/>
              </w:tabs>
              <w:rPr>
                <w:rFonts w:ascii="Arial" w:hAnsi="Arial" w:cs="Arial"/>
                <w:sz w:val="18"/>
                <w:szCs w:val="18"/>
              </w:rPr>
            </w:pPr>
          </w:p>
          <w:p w:rsidR="001E6632" w:rsidRDefault="001E6632" w:rsidP="00A76AB6">
            <w:pPr>
              <w:tabs>
                <w:tab w:val="left" w:pos="1766"/>
              </w:tabs>
              <w:rPr>
                <w:rFonts w:ascii="Arial" w:hAnsi="Arial" w:cs="Arial"/>
                <w:sz w:val="18"/>
                <w:szCs w:val="18"/>
              </w:rPr>
            </w:pPr>
          </w:p>
          <w:p w:rsidR="001E6632" w:rsidRDefault="001E6632" w:rsidP="00A76AB6">
            <w:pPr>
              <w:tabs>
                <w:tab w:val="left" w:pos="1766"/>
              </w:tabs>
              <w:rPr>
                <w:rFonts w:ascii="Arial" w:hAnsi="Arial" w:cs="Arial"/>
                <w:sz w:val="18"/>
                <w:szCs w:val="18"/>
              </w:rPr>
            </w:pPr>
          </w:p>
          <w:p w:rsidR="001E6632" w:rsidRDefault="001E6632" w:rsidP="00A76AB6">
            <w:pPr>
              <w:tabs>
                <w:tab w:val="left" w:pos="1766"/>
              </w:tabs>
              <w:rPr>
                <w:rFonts w:ascii="Arial" w:hAnsi="Arial" w:cs="Arial"/>
                <w:sz w:val="18"/>
                <w:szCs w:val="18"/>
              </w:rPr>
            </w:pPr>
          </w:p>
          <w:p w:rsidR="001E6632" w:rsidRDefault="001E6632" w:rsidP="00A76AB6">
            <w:pPr>
              <w:tabs>
                <w:tab w:val="left" w:pos="1766"/>
              </w:tabs>
              <w:rPr>
                <w:rFonts w:ascii="Arial" w:hAnsi="Arial" w:cs="Arial"/>
                <w:sz w:val="18"/>
                <w:szCs w:val="18"/>
              </w:rPr>
            </w:pPr>
          </w:p>
          <w:p w:rsidR="001E6632" w:rsidRPr="00C14E55" w:rsidRDefault="006977C3" w:rsidP="00A76AB6">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659890"/>
                  <wp:effectExtent l="0" t="0" r="825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 SEST- KIT3.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659890"/>
                          </a:xfrm>
                          <a:prstGeom prst="rect">
                            <a:avLst/>
                          </a:prstGeom>
                        </pic:spPr>
                      </pic:pic>
                    </a:graphicData>
                  </a:graphic>
                </wp:inline>
              </w:drawing>
            </w:r>
          </w:p>
        </w:tc>
        <w:tc>
          <w:tcPr>
            <w:tcW w:w="4842" w:type="dxa"/>
          </w:tcPr>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Rafaella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bookmarkStart w:id="0" w:name="_GoBack"/>
            <w:bookmarkEnd w:id="0"/>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7C7DAB" w:rsidP="00A430FE">
      <w:pPr>
        <w:widowControl w:val="0"/>
        <w:spacing w:line="360" w:lineRule="auto"/>
        <w:jc w:val="left"/>
        <w:rPr>
          <w:rFonts w:ascii="Arial" w:hAnsi="Arial" w:cs="Arial"/>
          <w:b/>
          <w:bCs/>
          <w:sz w:val="24"/>
          <w:szCs w:val="24"/>
        </w:rPr>
      </w:pPr>
      <w:r>
        <w:rPr>
          <w:rFonts w:ascii="Arial" w:hAnsi="Arial" w:cs="Arial"/>
          <w:b/>
          <w:bCs/>
          <w:sz w:val="24"/>
          <w:szCs w:val="24"/>
        </w:rPr>
        <w:t>2</w:t>
      </w:r>
      <w:r w:rsidR="00E3574E">
        <w:rPr>
          <w:rFonts w:ascii="Arial" w:hAnsi="Arial" w:cs="Arial"/>
          <w:b/>
          <w:bCs/>
          <w:sz w:val="24"/>
          <w:szCs w:val="24"/>
        </w:rPr>
        <w:t>6</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54271F">
        <w:rPr>
          <w:rFonts w:ascii="Arial" w:hAnsi="Arial" w:cs="Arial"/>
          <w:b/>
          <w:bCs/>
          <w:sz w:val="24"/>
          <w:szCs w:val="24"/>
        </w:rPr>
        <w:t xml:space="preserve"> Edna Dias Canedo e Pedro Thiago Rocha de Alcântara. </w:t>
      </w:r>
    </w:p>
    <w:p w:rsidR="007C1026" w:rsidRDefault="007C1026"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7C1026">
        <w:rPr>
          <w:rFonts w:ascii="Arial" w:hAnsi="Arial" w:cs="Arial"/>
          <w:b/>
          <w:bCs/>
          <w:sz w:val="24"/>
          <w:szCs w:val="24"/>
        </w:rPr>
        <w:t>Natal Henrique Troz Guglilhermi</w:t>
      </w:r>
      <w:r>
        <w:rPr>
          <w:rFonts w:ascii="Arial" w:hAnsi="Arial" w:cs="Arial"/>
          <w:b/>
          <w:bCs/>
          <w:sz w:val="24"/>
          <w:szCs w:val="24"/>
        </w:rPr>
        <w:t xml:space="preserve"> e Otávio Porto Barbosa.</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Default="00FC1494">
          <w:pPr>
            <w:pStyle w:val="CabealhodoSumrio"/>
          </w:pPr>
        </w:p>
        <w:p w:rsidR="005045E1" w:rsidRPr="001B1069" w:rsidRDefault="00FC1494">
          <w:pPr>
            <w:pStyle w:val="Sumrio1"/>
            <w:tabs>
              <w:tab w:val="right" w:leader="dot" w:pos="9739"/>
            </w:tabs>
            <w:rPr>
              <w:rFonts w:ascii="Arial" w:eastAsiaTheme="minorEastAsia" w:hAnsi="Arial" w:cs="Arial"/>
              <w:b w:val="0"/>
              <w:bCs w:val="0"/>
              <w:i w:val="0"/>
              <w:iCs w:val="0"/>
              <w:noProof/>
              <w:szCs w:val="22"/>
              <w:lang w:eastAsia="pt-BR"/>
            </w:rPr>
          </w:pPr>
          <w:r w:rsidRPr="007714CE">
            <w:rPr>
              <w:rFonts w:ascii="Arial" w:hAnsi="Arial" w:cs="Arial"/>
            </w:rPr>
            <w:fldChar w:fldCharType="begin"/>
          </w:r>
          <w:r w:rsidRPr="007714CE">
            <w:rPr>
              <w:rFonts w:ascii="Arial" w:hAnsi="Arial" w:cs="Arial"/>
            </w:rPr>
            <w:instrText xml:space="preserve"> TOC \o "1-3" \h \z \u </w:instrText>
          </w:r>
          <w:r w:rsidRPr="007714CE">
            <w:rPr>
              <w:rFonts w:ascii="Arial" w:hAnsi="Arial" w:cs="Arial"/>
            </w:rPr>
            <w:fldChar w:fldCharType="separate"/>
          </w:r>
          <w:hyperlink w:anchor="_Toc509794850" w:history="1">
            <w:r w:rsidR="005045E1" w:rsidRPr="001B1069">
              <w:rPr>
                <w:rStyle w:val="Hyperlink"/>
                <w:rFonts w:ascii="Arial" w:hAnsi="Arial" w:cs="Arial"/>
                <w:noProof/>
              </w:rPr>
              <w:t>INTRODUÇÃO</w:t>
            </w:r>
            <w:r w:rsidR="005045E1" w:rsidRPr="001B1069">
              <w:rPr>
                <w:rFonts w:ascii="Arial" w:hAnsi="Arial" w:cs="Arial"/>
                <w:noProof/>
                <w:webHidden/>
              </w:rPr>
              <w:tab/>
            </w:r>
            <w:r w:rsidR="005045E1" w:rsidRPr="001B1069">
              <w:rPr>
                <w:rFonts w:ascii="Arial" w:hAnsi="Arial" w:cs="Arial"/>
                <w:noProof/>
                <w:webHidden/>
              </w:rPr>
              <w:fldChar w:fldCharType="begin"/>
            </w:r>
            <w:r w:rsidR="005045E1" w:rsidRPr="001B1069">
              <w:rPr>
                <w:rFonts w:ascii="Arial" w:hAnsi="Arial" w:cs="Arial"/>
                <w:noProof/>
                <w:webHidden/>
              </w:rPr>
              <w:instrText xml:space="preserve"> PAGEREF _Toc509794850 \h </w:instrText>
            </w:r>
            <w:r w:rsidR="005045E1" w:rsidRPr="001B1069">
              <w:rPr>
                <w:rFonts w:ascii="Arial" w:hAnsi="Arial" w:cs="Arial"/>
                <w:noProof/>
                <w:webHidden/>
              </w:rPr>
            </w:r>
            <w:r w:rsidR="005045E1" w:rsidRPr="001B1069">
              <w:rPr>
                <w:rFonts w:ascii="Arial" w:hAnsi="Arial" w:cs="Arial"/>
                <w:noProof/>
                <w:webHidden/>
              </w:rPr>
              <w:fldChar w:fldCharType="separate"/>
            </w:r>
            <w:r w:rsidR="005045E1" w:rsidRPr="001B1069">
              <w:rPr>
                <w:rFonts w:ascii="Arial" w:hAnsi="Arial" w:cs="Arial"/>
                <w:noProof/>
                <w:webHidden/>
              </w:rPr>
              <w:t>5</w:t>
            </w:r>
            <w:r w:rsidR="005045E1" w:rsidRPr="001B1069">
              <w:rPr>
                <w:rFonts w:ascii="Arial" w:hAnsi="Arial" w:cs="Arial"/>
                <w:noProof/>
                <w:webHidden/>
              </w:rPr>
              <w:fldChar w:fldCharType="end"/>
            </w:r>
          </w:hyperlink>
        </w:p>
        <w:p w:rsidR="005045E1" w:rsidRPr="001B1069" w:rsidRDefault="00C1266A">
          <w:pPr>
            <w:pStyle w:val="Sumrio1"/>
            <w:tabs>
              <w:tab w:val="right" w:leader="dot" w:pos="9739"/>
            </w:tabs>
            <w:rPr>
              <w:rFonts w:ascii="Arial" w:eastAsiaTheme="minorEastAsia" w:hAnsi="Arial" w:cs="Arial"/>
              <w:b w:val="0"/>
              <w:bCs w:val="0"/>
              <w:i w:val="0"/>
              <w:iCs w:val="0"/>
              <w:noProof/>
              <w:szCs w:val="22"/>
              <w:lang w:eastAsia="pt-BR"/>
            </w:rPr>
          </w:pPr>
          <w:hyperlink w:anchor="_Toc509794851" w:history="1">
            <w:r w:rsidR="005045E1" w:rsidRPr="001B1069">
              <w:rPr>
                <w:rStyle w:val="Hyperlink"/>
                <w:rFonts w:ascii="Arial" w:hAnsi="Arial" w:cs="Arial"/>
                <w:noProof/>
              </w:rPr>
              <w:t>VISÃO GERAL</w:t>
            </w:r>
            <w:r w:rsidR="005045E1" w:rsidRPr="001B1069">
              <w:rPr>
                <w:rFonts w:ascii="Arial" w:hAnsi="Arial" w:cs="Arial"/>
                <w:noProof/>
                <w:webHidden/>
              </w:rPr>
              <w:tab/>
            </w:r>
            <w:r w:rsidR="005045E1" w:rsidRPr="001B1069">
              <w:rPr>
                <w:rFonts w:ascii="Arial" w:hAnsi="Arial" w:cs="Arial"/>
                <w:noProof/>
                <w:webHidden/>
              </w:rPr>
              <w:fldChar w:fldCharType="begin"/>
            </w:r>
            <w:r w:rsidR="005045E1" w:rsidRPr="001B1069">
              <w:rPr>
                <w:rFonts w:ascii="Arial" w:hAnsi="Arial" w:cs="Arial"/>
                <w:noProof/>
                <w:webHidden/>
              </w:rPr>
              <w:instrText xml:space="preserve"> PAGEREF _Toc509794851 \h </w:instrText>
            </w:r>
            <w:r w:rsidR="005045E1" w:rsidRPr="001B1069">
              <w:rPr>
                <w:rFonts w:ascii="Arial" w:hAnsi="Arial" w:cs="Arial"/>
                <w:noProof/>
                <w:webHidden/>
              </w:rPr>
            </w:r>
            <w:r w:rsidR="005045E1" w:rsidRPr="001B1069">
              <w:rPr>
                <w:rFonts w:ascii="Arial" w:hAnsi="Arial" w:cs="Arial"/>
                <w:noProof/>
                <w:webHidden/>
              </w:rPr>
              <w:fldChar w:fldCharType="separate"/>
            </w:r>
            <w:r w:rsidR="005045E1" w:rsidRPr="001B1069">
              <w:rPr>
                <w:rFonts w:ascii="Arial" w:hAnsi="Arial" w:cs="Arial"/>
                <w:noProof/>
                <w:webHidden/>
              </w:rPr>
              <w:t>5</w:t>
            </w:r>
            <w:r w:rsidR="005045E1" w:rsidRPr="001B1069">
              <w:rPr>
                <w:rFonts w:ascii="Arial" w:hAnsi="Arial" w:cs="Arial"/>
                <w:noProof/>
                <w:webHidden/>
              </w:rPr>
              <w:fldChar w:fldCharType="end"/>
            </w:r>
          </w:hyperlink>
        </w:p>
        <w:p w:rsidR="005045E1" w:rsidRPr="001B1069" w:rsidRDefault="00C1266A">
          <w:pPr>
            <w:pStyle w:val="Sumrio2"/>
            <w:tabs>
              <w:tab w:val="right" w:leader="dot" w:pos="9739"/>
            </w:tabs>
            <w:rPr>
              <w:rFonts w:ascii="Arial" w:eastAsiaTheme="minorEastAsia" w:hAnsi="Arial" w:cs="Arial"/>
              <w:b w:val="0"/>
              <w:bCs w:val="0"/>
              <w:noProof/>
              <w:szCs w:val="22"/>
              <w:lang w:eastAsia="pt-BR"/>
            </w:rPr>
          </w:pPr>
          <w:hyperlink w:anchor="_Toc509794852" w:history="1">
            <w:r w:rsidR="005045E1" w:rsidRPr="001B1069">
              <w:rPr>
                <w:rStyle w:val="Hyperlink"/>
                <w:rFonts w:ascii="Arial" w:eastAsia="SimSun" w:hAnsi="Arial" w:cs="Arial"/>
                <w:noProof/>
              </w:rPr>
              <w:t>2.1. Objetivo</w:t>
            </w:r>
            <w:r w:rsidR="005045E1" w:rsidRPr="001B1069">
              <w:rPr>
                <w:rFonts w:ascii="Arial" w:hAnsi="Arial" w:cs="Arial"/>
                <w:noProof/>
                <w:webHidden/>
              </w:rPr>
              <w:tab/>
            </w:r>
            <w:r w:rsidR="005045E1" w:rsidRPr="001B1069">
              <w:rPr>
                <w:rFonts w:ascii="Arial" w:hAnsi="Arial" w:cs="Arial"/>
                <w:noProof/>
                <w:webHidden/>
              </w:rPr>
              <w:fldChar w:fldCharType="begin"/>
            </w:r>
            <w:r w:rsidR="005045E1" w:rsidRPr="001B1069">
              <w:rPr>
                <w:rFonts w:ascii="Arial" w:hAnsi="Arial" w:cs="Arial"/>
                <w:noProof/>
                <w:webHidden/>
              </w:rPr>
              <w:instrText xml:space="preserve"> PAGEREF _Toc509794852 \h </w:instrText>
            </w:r>
            <w:r w:rsidR="005045E1" w:rsidRPr="001B1069">
              <w:rPr>
                <w:rFonts w:ascii="Arial" w:hAnsi="Arial" w:cs="Arial"/>
                <w:noProof/>
                <w:webHidden/>
              </w:rPr>
            </w:r>
            <w:r w:rsidR="005045E1" w:rsidRPr="001B1069">
              <w:rPr>
                <w:rFonts w:ascii="Arial" w:hAnsi="Arial" w:cs="Arial"/>
                <w:noProof/>
                <w:webHidden/>
              </w:rPr>
              <w:fldChar w:fldCharType="separate"/>
            </w:r>
            <w:r w:rsidR="005045E1" w:rsidRPr="001B1069">
              <w:rPr>
                <w:rFonts w:ascii="Arial" w:hAnsi="Arial" w:cs="Arial"/>
                <w:noProof/>
                <w:webHidden/>
              </w:rPr>
              <w:t>5</w:t>
            </w:r>
            <w:r w:rsidR="005045E1" w:rsidRPr="001B1069">
              <w:rPr>
                <w:rFonts w:ascii="Arial" w:hAnsi="Arial" w:cs="Arial"/>
                <w:noProof/>
                <w:webHidden/>
              </w:rPr>
              <w:fldChar w:fldCharType="end"/>
            </w:r>
          </w:hyperlink>
        </w:p>
        <w:p w:rsidR="005045E1" w:rsidRPr="001B1069" w:rsidRDefault="00C1266A">
          <w:pPr>
            <w:pStyle w:val="Sumrio2"/>
            <w:tabs>
              <w:tab w:val="right" w:leader="dot" w:pos="9739"/>
            </w:tabs>
            <w:rPr>
              <w:rFonts w:ascii="Arial" w:eastAsiaTheme="minorEastAsia" w:hAnsi="Arial" w:cs="Arial"/>
              <w:b w:val="0"/>
              <w:bCs w:val="0"/>
              <w:noProof/>
              <w:szCs w:val="22"/>
              <w:lang w:eastAsia="pt-BR"/>
            </w:rPr>
          </w:pPr>
          <w:hyperlink w:anchor="_Toc509794853" w:history="1">
            <w:r w:rsidR="005045E1" w:rsidRPr="001B1069">
              <w:rPr>
                <w:rStyle w:val="Hyperlink"/>
                <w:rFonts w:ascii="Arial" w:eastAsia="SimSun" w:hAnsi="Arial" w:cs="Arial"/>
                <w:noProof/>
              </w:rPr>
              <w:t>2.2. Justificativa</w:t>
            </w:r>
            <w:r w:rsidR="005045E1" w:rsidRPr="001B1069">
              <w:rPr>
                <w:rFonts w:ascii="Arial" w:hAnsi="Arial" w:cs="Arial"/>
                <w:noProof/>
                <w:webHidden/>
              </w:rPr>
              <w:tab/>
            </w:r>
            <w:r w:rsidR="005045E1" w:rsidRPr="001B1069">
              <w:rPr>
                <w:rFonts w:ascii="Arial" w:hAnsi="Arial" w:cs="Arial"/>
                <w:noProof/>
                <w:webHidden/>
              </w:rPr>
              <w:fldChar w:fldCharType="begin"/>
            </w:r>
            <w:r w:rsidR="005045E1" w:rsidRPr="001B1069">
              <w:rPr>
                <w:rFonts w:ascii="Arial" w:hAnsi="Arial" w:cs="Arial"/>
                <w:noProof/>
                <w:webHidden/>
              </w:rPr>
              <w:instrText xml:space="preserve"> PAGEREF _Toc509794853 \h </w:instrText>
            </w:r>
            <w:r w:rsidR="005045E1" w:rsidRPr="001B1069">
              <w:rPr>
                <w:rFonts w:ascii="Arial" w:hAnsi="Arial" w:cs="Arial"/>
                <w:noProof/>
                <w:webHidden/>
              </w:rPr>
            </w:r>
            <w:r w:rsidR="005045E1" w:rsidRPr="001B1069">
              <w:rPr>
                <w:rFonts w:ascii="Arial" w:hAnsi="Arial" w:cs="Arial"/>
                <w:noProof/>
                <w:webHidden/>
              </w:rPr>
              <w:fldChar w:fldCharType="separate"/>
            </w:r>
            <w:r w:rsidR="005045E1" w:rsidRPr="001B1069">
              <w:rPr>
                <w:rFonts w:ascii="Arial" w:hAnsi="Arial" w:cs="Arial"/>
                <w:noProof/>
                <w:webHidden/>
              </w:rPr>
              <w:t>5</w:t>
            </w:r>
            <w:r w:rsidR="005045E1" w:rsidRPr="001B1069">
              <w:rPr>
                <w:rFonts w:ascii="Arial" w:hAnsi="Arial" w:cs="Arial"/>
                <w:noProof/>
                <w:webHidden/>
              </w:rPr>
              <w:fldChar w:fldCharType="end"/>
            </w:r>
          </w:hyperlink>
        </w:p>
        <w:p w:rsidR="005045E1" w:rsidRPr="001B1069" w:rsidRDefault="00C1266A">
          <w:pPr>
            <w:pStyle w:val="Sumrio1"/>
            <w:tabs>
              <w:tab w:val="right" w:leader="dot" w:pos="9739"/>
            </w:tabs>
            <w:rPr>
              <w:rFonts w:ascii="Arial" w:eastAsiaTheme="minorEastAsia" w:hAnsi="Arial" w:cs="Arial"/>
              <w:b w:val="0"/>
              <w:bCs w:val="0"/>
              <w:i w:val="0"/>
              <w:iCs w:val="0"/>
              <w:noProof/>
              <w:szCs w:val="22"/>
              <w:lang w:eastAsia="pt-BR"/>
            </w:rPr>
          </w:pPr>
          <w:hyperlink w:anchor="_Toc509794854" w:history="1">
            <w:r w:rsidR="005045E1" w:rsidRPr="001B1069">
              <w:rPr>
                <w:rStyle w:val="Hyperlink"/>
                <w:rFonts w:ascii="Arial" w:hAnsi="Arial" w:cs="Arial"/>
                <w:noProof/>
              </w:rPr>
              <w:t>PROCESSO DE GERENCIAMENTO DE PROJETOS DE TIC</w:t>
            </w:r>
            <w:r w:rsidR="005045E1" w:rsidRPr="001B1069">
              <w:rPr>
                <w:rFonts w:ascii="Arial" w:hAnsi="Arial" w:cs="Arial"/>
                <w:noProof/>
                <w:webHidden/>
              </w:rPr>
              <w:tab/>
            </w:r>
            <w:r w:rsidR="005045E1" w:rsidRPr="001B1069">
              <w:rPr>
                <w:rFonts w:ascii="Arial" w:hAnsi="Arial" w:cs="Arial"/>
                <w:noProof/>
                <w:webHidden/>
              </w:rPr>
              <w:fldChar w:fldCharType="begin"/>
            </w:r>
            <w:r w:rsidR="005045E1" w:rsidRPr="001B1069">
              <w:rPr>
                <w:rFonts w:ascii="Arial" w:hAnsi="Arial" w:cs="Arial"/>
                <w:noProof/>
                <w:webHidden/>
              </w:rPr>
              <w:instrText xml:space="preserve"> PAGEREF _Toc509794854 \h </w:instrText>
            </w:r>
            <w:r w:rsidR="005045E1" w:rsidRPr="001B1069">
              <w:rPr>
                <w:rFonts w:ascii="Arial" w:hAnsi="Arial" w:cs="Arial"/>
                <w:noProof/>
                <w:webHidden/>
              </w:rPr>
            </w:r>
            <w:r w:rsidR="005045E1" w:rsidRPr="001B1069">
              <w:rPr>
                <w:rFonts w:ascii="Arial" w:hAnsi="Arial" w:cs="Arial"/>
                <w:noProof/>
                <w:webHidden/>
              </w:rPr>
              <w:fldChar w:fldCharType="separate"/>
            </w:r>
            <w:r w:rsidR="005045E1" w:rsidRPr="001B1069">
              <w:rPr>
                <w:rFonts w:ascii="Arial" w:hAnsi="Arial" w:cs="Arial"/>
                <w:noProof/>
                <w:webHidden/>
              </w:rPr>
              <w:t>6</w:t>
            </w:r>
            <w:r w:rsidR="005045E1" w:rsidRPr="001B1069">
              <w:rPr>
                <w:rFonts w:ascii="Arial" w:hAnsi="Arial" w:cs="Arial"/>
                <w:noProof/>
                <w:webHidden/>
              </w:rPr>
              <w:fldChar w:fldCharType="end"/>
            </w:r>
          </w:hyperlink>
        </w:p>
        <w:p w:rsidR="005045E1" w:rsidRPr="001B1069" w:rsidRDefault="00C1266A">
          <w:pPr>
            <w:pStyle w:val="Sumrio2"/>
            <w:tabs>
              <w:tab w:val="right" w:leader="dot" w:pos="9739"/>
            </w:tabs>
            <w:rPr>
              <w:rFonts w:ascii="Arial" w:eastAsiaTheme="minorEastAsia" w:hAnsi="Arial" w:cs="Arial"/>
              <w:b w:val="0"/>
              <w:bCs w:val="0"/>
              <w:noProof/>
              <w:szCs w:val="22"/>
              <w:lang w:eastAsia="pt-BR"/>
            </w:rPr>
          </w:pPr>
          <w:hyperlink w:anchor="_Toc509794855" w:history="1">
            <w:r w:rsidR="005045E1" w:rsidRPr="001B1069">
              <w:rPr>
                <w:rStyle w:val="Hyperlink"/>
                <w:rFonts w:ascii="Arial" w:eastAsia="SimSun" w:hAnsi="Arial" w:cs="Arial"/>
                <w:noProof/>
              </w:rPr>
              <w:t>3.1. Definição</w:t>
            </w:r>
            <w:r w:rsidR="005045E1" w:rsidRPr="001B1069">
              <w:rPr>
                <w:rFonts w:ascii="Arial" w:hAnsi="Arial" w:cs="Arial"/>
                <w:noProof/>
                <w:webHidden/>
              </w:rPr>
              <w:tab/>
            </w:r>
            <w:r w:rsidR="005045E1" w:rsidRPr="001B1069">
              <w:rPr>
                <w:rFonts w:ascii="Arial" w:hAnsi="Arial" w:cs="Arial"/>
                <w:noProof/>
                <w:webHidden/>
              </w:rPr>
              <w:fldChar w:fldCharType="begin"/>
            </w:r>
            <w:r w:rsidR="005045E1" w:rsidRPr="001B1069">
              <w:rPr>
                <w:rFonts w:ascii="Arial" w:hAnsi="Arial" w:cs="Arial"/>
                <w:noProof/>
                <w:webHidden/>
              </w:rPr>
              <w:instrText xml:space="preserve"> PAGEREF _Toc509794855 \h </w:instrText>
            </w:r>
            <w:r w:rsidR="005045E1" w:rsidRPr="001B1069">
              <w:rPr>
                <w:rFonts w:ascii="Arial" w:hAnsi="Arial" w:cs="Arial"/>
                <w:noProof/>
                <w:webHidden/>
              </w:rPr>
            </w:r>
            <w:r w:rsidR="005045E1" w:rsidRPr="001B1069">
              <w:rPr>
                <w:rFonts w:ascii="Arial" w:hAnsi="Arial" w:cs="Arial"/>
                <w:noProof/>
                <w:webHidden/>
              </w:rPr>
              <w:fldChar w:fldCharType="separate"/>
            </w:r>
            <w:r w:rsidR="005045E1" w:rsidRPr="001B1069">
              <w:rPr>
                <w:rFonts w:ascii="Arial" w:hAnsi="Arial" w:cs="Arial"/>
                <w:noProof/>
                <w:webHidden/>
              </w:rPr>
              <w:t>6</w:t>
            </w:r>
            <w:r w:rsidR="005045E1" w:rsidRPr="001B1069">
              <w:rPr>
                <w:rFonts w:ascii="Arial" w:hAnsi="Arial" w:cs="Arial"/>
                <w:noProof/>
                <w:webHidden/>
              </w:rPr>
              <w:fldChar w:fldCharType="end"/>
            </w:r>
          </w:hyperlink>
        </w:p>
        <w:p w:rsidR="005045E1" w:rsidRPr="001B1069" w:rsidRDefault="00C1266A">
          <w:pPr>
            <w:pStyle w:val="Sumrio2"/>
            <w:tabs>
              <w:tab w:val="right" w:leader="dot" w:pos="9739"/>
            </w:tabs>
            <w:rPr>
              <w:rFonts w:ascii="Arial" w:eastAsiaTheme="minorEastAsia" w:hAnsi="Arial" w:cs="Arial"/>
              <w:b w:val="0"/>
              <w:bCs w:val="0"/>
              <w:noProof/>
              <w:szCs w:val="22"/>
              <w:lang w:eastAsia="pt-BR"/>
            </w:rPr>
          </w:pPr>
          <w:hyperlink w:anchor="_Toc509794856" w:history="1">
            <w:r w:rsidR="005045E1" w:rsidRPr="001B1069">
              <w:rPr>
                <w:rStyle w:val="Hyperlink"/>
                <w:rFonts w:ascii="Arial" w:eastAsia="SimSun" w:hAnsi="Arial" w:cs="Arial"/>
                <w:noProof/>
              </w:rPr>
              <w:t>3.2. Passo a passo</w:t>
            </w:r>
            <w:r w:rsidR="005045E1" w:rsidRPr="001B1069">
              <w:rPr>
                <w:rFonts w:ascii="Arial" w:hAnsi="Arial" w:cs="Arial"/>
                <w:noProof/>
                <w:webHidden/>
              </w:rPr>
              <w:tab/>
            </w:r>
            <w:r w:rsidR="005045E1" w:rsidRPr="001B1069">
              <w:rPr>
                <w:rFonts w:ascii="Arial" w:hAnsi="Arial" w:cs="Arial"/>
                <w:noProof/>
                <w:webHidden/>
              </w:rPr>
              <w:fldChar w:fldCharType="begin"/>
            </w:r>
            <w:r w:rsidR="005045E1" w:rsidRPr="001B1069">
              <w:rPr>
                <w:rFonts w:ascii="Arial" w:hAnsi="Arial" w:cs="Arial"/>
                <w:noProof/>
                <w:webHidden/>
              </w:rPr>
              <w:instrText xml:space="preserve"> PAGEREF _Toc509794856 \h </w:instrText>
            </w:r>
            <w:r w:rsidR="005045E1" w:rsidRPr="001B1069">
              <w:rPr>
                <w:rFonts w:ascii="Arial" w:hAnsi="Arial" w:cs="Arial"/>
                <w:noProof/>
                <w:webHidden/>
              </w:rPr>
            </w:r>
            <w:r w:rsidR="005045E1" w:rsidRPr="001B1069">
              <w:rPr>
                <w:rFonts w:ascii="Arial" w:hAnsi="Arial" w:cs="Arial"/>
                <w:noProof/>
                <w:webHidden/>
              </w:rPr>
              <w:fldChar w:fldCharType="separate"/>
            </w:r>
            <w:r w:rsidR="005045E1" w:rsidRPr="001B1069">
              <w:rPr>
                <w:rFonts w:ascii="Arial" w:hAnsi="Arial" w:cs="Arial"/>
                <w:noProof/>
                <w:webHidden/>
              </w:rPr>
              <w:t>6</w:t>
            </w:r>
            <w:r w:rsidR="005045E1" w:rsidRPr="001B1069">
              <w:rPr>
                <w:rFonts w:ascii="Arial" w:hAnsi="Arial" w:cs="Arial"/>
                <w:noProof/>
                <w:webHidden/>
              </w:rPr>
              <w:fldChar w:fldCharType="end"/>
            </w:r>
          </w:hyperlink>
        </w:p>
        <w:p w:rsidR="005045E1" w:rsidRPr="001B1069" w:rsidRDefault="00C1266A">
          <w:pPr>
            <w:pStyle w:val="Sumrio1"/>
            <w:tabs>
              <w:tab w:val="right" w:leader="dot" w:pos="9739"/>
            </w:tabs>
            <w:rPr>
              <w:rFonts w:ascii="Arial" w:eastAsiaTheme="minorEastAsia" w:hAnsi="Arial" w:cs="Arial"/>
              <w:b w:val="0"/>
              <w:bCs w:val="0"/>
              <w:i w:val="0"/>
              <w:iCs w:val="0"/>
              <w:noProof/>
              <w:szCs w:val="22"/>
              <w:lang w:eastAsia="pt-BR"/>
            </w:rPr>
          </w:pPr>
          <w:hyperlink w:anchor="_Toc509794857" w:history="1">
            <w:r w:rsidR="005045E1" w:rsidRPr="001B1069">
              <w:rPr>
                <w:rStyle w:val="Hyperlink"/>
                <w:rFonts w:ascii="Arial" w:hAnsi="Arial" w:cs="Arial"/>
                <w:noProof/>
              </w:rPr>
              <w:t>ARTEFATOS</w:t>
            </w:r>
            <w:r w:rsidR="005045E1" w:rsidRPr="001B1069">
              <w:rPr>
                <w:rFonts w:ascii="Arial" w:hAnsi="Arial" w:cs="Arial"/>
                <w:noProof/>
                <w:webHidden/>
              </w:rPr>
              <w:tab/>
            </w:r>
            <w:r w:rsidR="005045E1" w:rsidRPr="001B1069">
              <w:rPr>
                <w:rFonts w:ascii="Arial" w:hAnsi="Arial" w:cs="Arial"/>
                <w:noProof/>
                <w:webHidden/>
              </w:rPr>
              <w:fldChar w:fldCharType="begin"/>
            </w:r>
            <w:r w:rsidR="005045E1" w:rsidRPr="001B1069">
              <w:rPr>
                <w:rFonts w:ascii="Arial" w:hAnsi="Arial" w:cs="Arial"/>
                <w:noProof/>
                <w:webHidden/>
              </w:rPr>
              <w:instrText xml:space="preserve"> PAGEREF _Toc509794857 \h </w:instrText>
            </w:r>
            <w:r w:rsidR="005045E1" w:rsidRPr="001B1069">
              <w:rPr>
                <w:rFonts w:ascii="Arial" w:hAnsi="Arial" w:cs="Arial"/>
                <w:noProof/>
                <w:webHidden/>
              </w:rPr>
            </w:r>
            <w:r w:rsidR="005045E1" w:rsidRPr="001B1069">
              <w:rPr>
                <w:rFonts w:ascii="Arial" w:hAnsi="Arial" w:cs="Arial"/>
                <w:noProof/>
                <w:webHidden/>
              </w:rPr>
              <w:fldChar w:fldCharType="separate"/>
            </w:r>
            <w:r w:rsidR="005045E1" w:rsidRPr="001B1069">
              <w:rPr>
                <w:rFonts w:ascii="Arial" w:hAnsi="Arial" w:cs="Arial"/>
                <w:noProof/>
                <w:webHidden/>
              </w:rPr>
              <w:t>6</w:t>
            </w:r>
            <w:r w:rsidR="005045E1" w:rsidRPr="001B1069">
              <w:rPr>
                <w:rFonts w:ascii="Arial" w:hAnsi="Arial" w:cs="Arial"/>
                <w:noProof/>
                <w:webHidden/>
              </w:rPr>
              <w:fldChar w:fldCharType="end"/>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 Documentos</w:t>
            </w:r>
            <w:r w:rsidR="006772D6" w:rsidRPr="001B1069">
              <w:rPr>
                <w:rFonts w:ascii="Arial" w:hAnsi="Arial" w:cs="Arial"/>
                <w:noProof/>
                <w:webHidden/>
              </w:rPr>
              <w:tab/>
            </w:r>
            <w:r w:rsidR="006772D6" w:rsidRPr="001B1069">
              <w:rPr>
                <w:rFonts w:ascii="Arial" w:hAnsi="Arial" w:cs="Arial"/>
                <w:noProof/>
                <w:webHidden/>
              </w:rPr>
              <w:fldChar w:fldCharType="begin"/>
            </w:r>
            <w:r w:rsidR="006772D6" w:rsidRPr="001B1069">
              <w:rPr>
                <w:rFonts w:ascii="Arial" w:hAnsi="Arial" w:cs="Arial"/>
                <w:noProof/>
                <w:webHidden/>
              </w:rPr>
              <w:instrText xml:space="preserve"> PAGEREF _Toc509794858 \h </w:instrText>
            </w:r>
            <w:r w:rsidR="006772D6" w:rsidRPr="001B1069">
              <w:rPr>
                <w:rFonts w:ascii="Arial" w:hAnsi="Arial" w:cs="Arial"/>
                <w:noProof/>
                <w:webHidden/>
              </w:rPr>
            </w:r>
            <w:r w:rsidR="006772D6" w:rsidRPr="001B1069">
              <w:rPr>
                <w:rFonts w:ascii="Arial" w:hAnsi="Arial" w:cs="Arial"/>
                <w:noProof/>
                <w:webHidden/>
              </w:rPr>
              <w:fldChar w:fldCharType="separate"/>
            </w:r>
            <w:r w:rsidR="006772D6" w:rsidRPr="001B1069">
              <w:rPr>
                <w:rFonts w:ascii="Arial" w:hAnsi="Arial" w:cs="Arial"/>
                <w:noProof/>
                <w:webHidden/>
              </w:rPr>
              <w:t>6</w:t>
            </w:r>
            <w:r w:rsidR="006772D6" w:rsidRPr="001B1069">
              <w:rPr>
                <w:rFonts w:ascii="Arial" w:hAnsi="Arial" w:cs="Arial"/>
                <w:noProof/>
                <w:webHidden/>
              </w:rPr>
              <w:fldChar w:fldCharType="end"/>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1</w:t>
            </w:r>
            <w:r w:rsidR="006772D6" w:rsidRPr="001B1069">
              <w:rPr>
                <w:rStyle w:val="Hyperlink"/>
                <w:rFonts w:ascii="Arial" w:eastAsia="SimSun" w:hAnsi="Arial" w:cs="Arial"/>
                <w:noProof/>
              </w:rPr>
              <w:t xml:space="preserve"> </w:t>
            </w:r>
            <w:r w:rsidR="006772D6" w:rsidRPr="00AE5C4A">
              <w:rPr>
                <w:rFonts w:ascii="Arial" w:hAnsi="Arial"/>
                <w:sz w:val="24"/>
                <w:szCs w:val="24"/>
              </w:rPr>
              <w:t xml:space="preserve">Plano de Gerenciamento </w:t>
            </w:r>
            <w:r w:rsidR="006772D6">
              <w:rPr>
                <w:rFonts w:ascii="Arial" w:hAnsi="Arial"/>
                <w:sz w:val="24"/>
                <w:szCs w:val="24"/>
              </w:rPr>
              <w:t>d</w:t>
            </w:r>
            <w:r w:rsidR="006772D6" w:rsidRPr="00AE5C4A">
              <w:rPr>
                <w:rFonts w:ascii="Arial" w:hAnsi="Arial"/>
                <w:sz w:val="24"/>
                <w:szCs w:val="24"/>
              </w:rPr>
              <w:t>as Partes Interessadas</w:t>
            </w:r>
            <w:r w:rsidR="006772D6" w:rsidRPr="001B1069">
              <w:rPr>
                <w:rFonts w:ascii="Arial" w:hAnsi="Arial" w:cs="Arial"/>
                <w:noProof/>
                <w:webHidden/>
              </w:rPr>
              <w:tab/>
            </w:r>
            <w:r w:rsidR="00233B3A">
              <w:rPr>
                <w:rFonts w:ascii="Arial" w:hAnsi="Arial" w:cs="Arial"/>
                <w:noProof/>
                <w:webHidden/>
              </w:rPr>
              <w:t>9</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2</w:t>
            </w:r>
            <w:r w:rsidR="006772D6" w:rsidRPr="001B1069">
              <w:rPr>
                <w:rStyle w:val="Hyperlink"/>
                <w:rFonts w:ascii="Arial" w:eastAsia="SimSun" w:hAnsi="Arial" w:cs="Arial"/>
                <w:noProof/>
              </w:rPr>
              <w:t xml:space="preserve"> </w:t>
            </w:r>
            <w:r w:rsidR="006772D6" w:rsidRPr="00AE5C4A">
              <w:rPr>
                <w:rFonts w:ascii="Arial" w:hAnsi="Arial"/>
                <w:sz w:val="24"/>
                <w:szCs w:val="24"/>
              </w:rPr>
              <w:t xml:space="preserve">Plano de Gerenciamento </w:t>
            </w:r>
            <w:r w:rsidR="006772D6" w:rsidRPr="00663898">
              <w:rPr>
                <w:rFonts w:ascii="Arial" w:hAnsi="Arial"/>
                <w:sz w:val="24"/>
                <w:szCs w:val="24"/>
              </w:rPr>
              <w:t>da Qualidade do Projeto</w:t>
            </w:r>
            <w:r w:rsidR="006772D6" w:rsidRPr="001B1069">
              <w:rPr>
                <w:rFonts w:ascii="Arial" w:hAnsi="Arial" w:cs="Arial"/>
                <w:noProof/>
                <w:webHidden/>
              </w:rPr>
              <w:tab/>
            </w:r>
            <w:r w:rsidR="00233B3A">
              <w:rPr>
                <w:rFonts w:ascii="Arial" w:hAnsi="Arial" w:cs="Arial"/>
                <w:noProof/>
                <w:webHidden/>
              </w:rPr>
              <w:t>13</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3</w:t>
            </w:r>
            <w:r w:rsidR="006772D6" w:rsidRPr="001B1069">
              <w:rPr>
                <w:rStyle w:val="Hyperlink"/>
                <w:rFonts w:ascii="Arial" w:eastAsia="SimSun" w:hAnsi="Arial" w:cs="Arial"/>
                <w:noProof/>
              </w:rPr>
              <w:t xml:space="preserve"> </w:t>
            </w:r>
            <w:r w:rsidR="006772D6" w:rsidRPr="00AE5C4A">
              <w:rPr>
                <w:rFonts w:ascii="Arial" w:hAnsi="Arial"/>
                <w:sz w:val="24"/>
                <w:szCs w:val="24"/>
              </w:rPr>
              <w:t xml:space="preserve">Plano de Gerenciamento </w:t>
            </w:r>
            <w:r w:rsidR="006772D6">
              <w:rPr>
                <w:rFonts w:ascii="Arial" w:hAnsi="Arial"/>
                <w:sz w:val="24"/>
                <w:szCs w:val="24"/>
              </w:rPr>
              <w:t xml:space="preserve">das </w:t>
            </w:r>
            <w:r w:rsidR="006772D6" w:rsidRPr="00663898">
              <w:rPr>
                <w:rFonts w:ascii="Arial" w:hAnsi="Arial"/>
                <w:sz w:val="24"/>
                <w:szCs w:val="24"/>
              </w:rPr>
              <w:t>Aquisições</w:t>
            </w:r>
            <w:r w:rsidR="006772D6" w:rsidRPr="001B1069">
              <w:rPr>
                <w:rFonts w:ascii="Arial" w:hAnsi="Arial" w:cs="Arial"/>
                <w:noProof/>
                <w:webHidden/>
              </w:rPr>
              <w:tab/>
            </w:r>
            <w:r w:rsidR="00233B3A">
              <w:rPr>
                <w:rFonts w:ascii="Arial" w:hAnsi="Arial" w:cs="Arial"/>
                <w:noProof/>
                <w:webHidden/>
              </w:rPr>
              <w:t>14</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4</w:t>
            </w:r>
            <w:r w:rsidR="006772D6" w:rsidRPr="001B1069">
              <w:rPr>
                <w:rStyle w:val="Hyperlink"/>
                <w:rFonts w:ascii="Arial" w:eastAsia="SimSun" w:hAnsi="Arial" w:cs="Arial"/>
                <w:noProof/>
              </w:rPr>
              <w:t xml:space="preserve"> </w:t>
            </w:r>
            <w:r w:rsidR="006772D6" w:rsidRPr="00AE5C4A">
              <w:rPr>
                <w:rFonts w:ascii="Arial" w:hAnsi="Arial"/>
                <w:sz w:val="24"/>
                <w:szCs w:val="24"/>
              </w:rPr>
              <w:t xml:space="preserve">Plano de Gerenciamento </w:t>
            </w:r>
            <w:r w:rsidR="006772D6">
              <w:rPr>
                <w:rFonts w:ascii="Arial" w:hAnsi="Arial"/>
                <w:sz w:val="24"/>
                <w:szCs w:val="24"/>
              </w:rPr>
              <w:t>das Comunicaçõ</w:t>
            </w:r>
            <w:r w:rsidR="006772D6" w:rsidRPr="00663898">
              <w:rPr>
                <w:rFonts w:ascii="Arial" w:hAnsi="Arial"/>
                <w:sz w:val="24"/>
                <w:szCs w:val="24"/>
              </w:rPr>
              <w:t>es</w:t>
            </w:r>
            <w:r w:rsidR="006772D6" w:rsidRPr="001B1069">
              <w:rPr>
                <w:rFonts w:ascii="Arial" w:hAnsi="Arial" w:cs="Arial"/>
                <w:noProof/>
                <w:webHidden/>
              </w:rPr>
              <w:tab/>
            </w:r>
            <w:r w:rsidR="00233B3A">
              <w:rPr>
                <w:rFonts w:ascii="Arial" w:hAnsi="Arial" w:cs="Arial"/>
                <w:noProof/>
                <w:webHidden/>
              </w:rPr>
              <w:t>16</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5</w:t>
            </w:r>
            <w:r w:rsidR="006772D6" w:rsidRPr="001B1069">
              <w:rPr>
                <w:rStyle w:val="Hyperlink"/>
                <w:rFonts w:ascii="Arial" w:eastAsia="SimSun" w:hAnsi="Arial" w:cs="Arial"/>
                <w:noProof/>
              </w:rPr>
              <w:t xml:space="preserve"> </w:t>
            </w:r>
            <w:r w:rsidR="006772D6" w:rsidRPr="00AE5C4A">
              <w:rPr>
                <w:rFonts w:ascii="Arial" w:hAnsi="Arial"/>
                <w:sz w:val="24"/>
                <w:szCs w:val="24"/>
              </w:rPr>
              <w:t xml:space="preserve">Plano de Gerenciamento </w:t>
            </w:r>
            <w:r w:rsidR="006772D6" w:rsidRPr="00663898">
              <w:rPr>
                <w:rFonts w:ascii="Arial" w:hAnsi="Arial"/>
                <w:sz w:val="24"/>
                <w:szCs w:val="24"/>
              </w:rPr>
              <w:t>de Custos</w:t>
            </w:r>
            <w:r w:rsidR="006772D6" w:rsidRPr="001B1069">
              <w:rPr>
                <w:rFonts w:ascii="Arial" w:hAnsi="Arial" w:cs="Arial"/>
                <w:noProof/>
                <w:webHidden/>
              </w:rPr>
              <w:tab/>
            </w:r>
            <w:r w:rsidR="00233B3A">
              <w:rPr>
                <w:rFonts w:ascii="Arial" w:hAnsi="Arial" w:cs="Arial"/>
                <w:noProof/>
                <w:webHidden/>
              </w:rPr>
              <w:t>17</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6</w:t>
            </w:r>
            <w:r w:rsidR="006772D6" w:rsidRPr="001B1069">
              <w:rPr>
                <w:rStyle w:val="Hyperlink"/>
                <w:rFonts w:ascii="Arial" w:eastAsia="SimSun" w:hAnsi="Arial" w:cs="Arial"/>
                <w:noProof/>
              </w:rPr>
              <w:t xml:space="preserve"> </w:t>
            </w:r>
            <w:r w:rsidR="006772D6" w:rsidRPr="00AE5C4A">
              <w:rPr>
                <w:rFonts w:ascii="Arial" w:hAnsi="Arial"/>
                <w:sz w:val="24"/>
                <w:szCs w:val="24"/>
              </w:rPr>
              <w:t xml:space="preserve">Plano de Gerenciamento </w:t>
            </w:r>
            <w:r w:rsidR="006772D6">
              <w:rPr>
                <w:rFonts w:ascii="Arial" w:hAnsi="Arial"/>
                <w:sz w:val="24"/>
                <w:szCs w:val="24"/>
              </w:rPr>
              <w:t>de Integraçã</w:t>
            </w:r>
            <w:r w:rsidR="006772D6" w:rsidRPr="00663898">
              <w:rPr>
                <w:rFonts w:ascii="Arial" w:hAnsi="Arial"/>
                <w:sz w:val="24"/>
                <w:szCs w:val="24"/>
              </w:rPr>
              <w:t>o do Projeto</w:t>
            </w:r>
            <w:r w:rsidR="006772D6" w:rsidRPr="001B1069">
              <w:rPr>
                <w:rFonts w:ascii="Arial" w:hAnsi="Arial" w:cs="Arial"/>
                <w:noProof/>
                <w:webHidden/>
              </w:rPr>
              <w:tab/>
            </w:r>
            <w:r w:rsidR="00233B3A">
              <w:rPr>
                <w:rFonts w:ascii="Arial" w:hAnsi="Arial" w:cs="Arial"/>
                <w:noProof/>
                <w:webHidden/>
              </w:rPr>
              <w:t>19</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7</w:t>
            </w:r>
            <w:r w:rsidR="006772D6" w:rsidRPr="001B1069">
              <w:rPr>
                <w:rStyle w:val="Hyperlink"/>
                <w:rFonts w:ascii="Arial" w:eastAsia="SimSun" w:hAnsi="Arial" w:cs="Arial"/>
                <w:noProof/>
              </w:rPr>
              <w:t xml:space="preserve"> </w:t>
            </w:r>
            <w:r w:rsidR="006772D6" w:rsidRPr="00AE5C4A">
              <w:rPr>
                <w:rFonts w:ascii="Arial" w:hAnsi="Arial"/>
                <w:sz w:val="24"/>
                <w:szCs w:val="24"/>
              </w:rPr>
              <w:t>Plano de Gere</w:t>
            </w:r>
            <w:r w:rsidR="006772D6">
              <w:rPr>
                <w:rFonts w:ascii="Arial" w:hAnsi="Arial"/>
                <w:sz w:val="24"/>
                <w:szCs w:val="24"/>
              </w:rPr>
              <w:t>nciamento de Projeto</w:t>
            </w:r>
            <w:r w:rsidR="006772D6" w:rsidRPr="001B1069">
              <w:rPr>
                <w:rFonts w:ascii="Arial" w:hAnsi="Arial" w:cs="Arial"/>
                <w:noProof/>
                <w:webHidden/>
              </w:rPr>
              <w:tab/>
            </w:r>
            <w:r w:rsidR="00233B3A">
              <w:rPr>
                <w:rFonts w:ascii="Arial" w:hAnsi="Arial" w:cs="Arial"/>
                <w:noProof/>
                <w:webHidden/>
              </w:rPr>
              <w:t>20</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8</w:t>
            </w:r>
            <w:r w:rsidR="006772D6" w:rsidRPr="001B1069">
              <w:rPr>
                <w:rStyle w:val="Hyperlink"/>
                <w:rFonts w:ascii="Arial" w:eastAsia="SimSun" w:hAnsi="Arial" w:cs="Arial"/>
                <w:noProof/>
              </w:rPr>
              <w:t xml:space="preserve"> </w:t>
            </w:r>
            <w:r w:rsidR="006772D6" w:rsidRPr="00AE5C4A">
              <w:rPr>
                <w:rFonts w:ascii="Arial" w:hAnsi="Arial"/>
                <w:sz w:val="24"/>
                <w:szCs w:val="24"/>
              </w:rPr>
              <w:t xml:space="preserve">Plano de Gerenciamento </w:t>
            </w:r>
            <w:r w:rsidR="006772D6">
              <w:rPr>
                <w:rFonts w:ascii="Arial" w:hAnsi="Arial"/>
                <w:sz w:val="24"/>
                <w:szCs w:val="24"/>
              </w:rPr>
              <w:t>dos Riscos</w:t>
            </w:r>
            <w:r w:rsidR="006772D6" w:rsidRPr="001B1069">
              <w:rPr>
                <w:rFonts w:ascii="Arial" w:hAnsi="Arial" w:cs="Arial"/>
                <w:noProof/>
                <w:webHidden/>
              </w:rPr>
              <w:tab/>
            </w:r>
            <w:r w:rsidR="00233B3A">
              <w:rPr>
                <w:rFonts w:ascii="Arial" w:hAnsi="Arial" w:cs="Arial"/>
                <w:noProof/>
                <w:webHidden/>
              </w:rPr>
              <w:t>21</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9</w:t>
            </w:r>
            <w:r w:rsidR="006772D6" w:rsidRPr="001B1069">
              <w:rPr>
                <w:rStyle w:val="Hyperlink"/>
                <w:rFonts w:ascii="Arial" w:eastAsia="SimSun" w:hAnsi="Arial" w:cs="Arial"/>
                <w:noProof/>
              </w:rPr>
              <w:t xml:space="preserve"> </w:t>
            </w:r>
            <w:r w:rsidR="006772D6" w:rsidRPr="00AE5C4A">
              <w:rPr>
                <w:rFonts w:ascii="Arial" w:hAnsi="Arial"/>
                <w:sz w:val="24"/>
                <w:szCs w:val="24"/>
              </w:rPr>
              <w:t>Plano de Gere</w:t>
            </w:r>
            <w:r w:rsidR="006772D6">
              <w:rPr>
                <w:rFonts w:ascii="Arial" w:hAnsi="Arial"/>
                <w:sz w:val="24"/>
                <w:szCs w:val="24"/>
              </w:rPr>
              <w:t>nciamento de Escopo</w:t>
            </w:r>
            <w:r w:rsidR="006772D6" w:rsidRPr="001B1069">
              <w:rPr>
                <w:rFonts w:ascii="Arial" w:hAnsi="Arial" w:cs="Arial"/>
                <w:noProof/>
                <w:webHidden/>
              </w:rPr>
              <w:tab/>
            </w:r>
            <w:r w:rsidR="00233B3A">
              <w:rPr>
                <w:rFonts w:ascii="Arial" w:hAnsi="Arial" w:cs="Arial"/>
                <w:noProof/>
                <w:webHidden/>
              </w:rPr>
              <w:t>26</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 xml:space="preserve">10 </w:t>
            </w:r>
            <w:r w:rsidR="006772D6" w:rsidRPr="00AE5C4A">
              <w:rPr>
                <w:rFonts w:ascii="Arial" w:hAnsi="Arial"/>
                <w:sz w:val="24"/>
                <w:szCs w:val="24"/>
              </w:rPr>
              <w:t>Plano de Gere</w:t>
            </w:r>
            <w:r w:rsidR="006772D6">
              <w:rPr>
                <w:rFonts w:ascii="Arial" w:hAnsi="Arial"/>
                <w:sz w:val="24"/>
                <w:szCs w:val="24"/>
              </w:rPr>
              <w:t>nciamento de Recursos Humanos</w:t>
            </w:r>
            <w:r w:rsidR="006772D6" w:rsidRPr="001B1069">
              <w:rPr>
                <w:rFonts w:ascii="Arial" w:hAnsi="Arial" w:cs="Arial"/>
                <w:noProof/>
                <w:webHidden/>
              </w:rPr>
              <w:tab/>
            </w:r>
            <w:r w:rsidR="00233B3A">
              <w:rPr>
                <w:rFonts w:ascii="Arial" w:hAnsi="Arial" w:cs="Arial"/>
                <w:noProof/>
                <w:webHidden/>
              </w:rPr>
              <w:t>28</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 xml:space="preserve">11 </w:t>
            </w:r>
            <w:r w:rsidR="006772D6" w:rsidRPr="00AE5C4A">
              <w:rPr>
                <w:rFonts w:ascii="Arial" w:hAnsi="Arial"/>
                <w:sz w:val="24"/>
                <w:szCs w:val="24"/>
              </w:rPr>
              <w:t>Plano de Gere</w:t>
            </w:r>
            <w:r w:rsidR="006772D6">
              <w:rPr>
                <w:rFonts w:ascii="Arial" w:hAnsi="Arial"/>
                <w:sz w:val="24"/>
                <w:szCs w:val="24"/>
              </w:rPr>
              <w:t>nciamento do Tempo</w:t>
            </w:r>
            <w:r w:rsidR="006772D6" w:rsidRPr="001B1069">
              <w:rPr>
                <w:rFonts w:ascii="Arial" w:hAnsi="Arial" w:cs="Arial"/>
                <w:noProof/>
                <w:webHidden/>
              </w:rPr>
              <w:tab/>
            </w:r>
            <w:r w:rsidR="00233B3A">
              <w:rPr>
                <w:rFonts w:ascii="Arial" w:hAnsi="Arial" w:cs="Arial"/>
                <w:noProof/>
                <w:webHidden/>
              </w:rPr>
              <w:t>30</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 xml:space="preserve">12 </w:t>
            </w:r>
            <w:r w:rsidR="006772D6" w:rsidRPr="00E46424">
              <w:rPr>
                <w:rFonts w:ascii="Arial" w:hAnsi="Arial"/>
                <w:sz w:val="24"/>
                <w:szCs w:val="24"/>
              </w:rPr>
              <w:t>Critérios de Priorização dos Projetos</w:t>
            </w:r>
            <w:r w:rsidR="006772D6" w:rsidRPr="001B1069">
              <w:rPr>
                <w:rFonts w:ascii="Arial" w:hAnsi="Arial" w:cs="Arial"/>
                <w:noProof/>
                <w:webHidden/>
              </w:rPr>
              <w:tab/>
            </w:r>
            <w:r w:rsidR="00233B3A">
              <w:rPr>
                <w:rFonts w:ascii="Arial" w:hAnsi="Arial" w:cs="Arial"/>
                <w:noProof/>
                <w:webHidden/>
              </w:rPr>
              <w:t>32</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 xml:space="preserve">13 </w:t>
            </w:r>
            <w:r w:rsidR="006772D6" w:rsidRPr="00E46424">
              <w:rPr>
                <w:rFonts w:ascii="Arial" w:hAnsi="Arial"/>
                <w:sz w:val="24"/>
                <w:szCs w:val="24"/>
              </w:rPr>
              <w:t>Relatório de Desempenho do Projeto</w:t>
            </w:r>
            <w:r w:rsidR="006772D6" w:rsidRPr="001B1069">
              <w:rPr>
                <w:rFonts w:ascii="Arial" w:hAnsi="Arial" w:cs="Arial"/>
                <w:noProof/>
                <w:webHidden/>
              </w:rPr>
              <w:tab/>
            </w:r>
            <w:r w:rsidR="00233B3A">
              <w:rPr>
                <w:rFonts w:ascii="Arial" w:hAnsi="Arial" w:cs="Arial"/>
                <w:noProof/>
                <w:webHidden/>
              </w:rPr>
              <w:t>34</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 xml:space="preserve">14 </w:t>
            </w:r>
            <w:r w:rsidR="00A07EE6" w:rsidRPr="00E46424">
              <w:rPr>
                <w:rFonts w:ascii="Arial" w:hAnsi="Arial"/>
                <w:sz w:val="24"/>
                <w:szCs w:val="24"/>
              </w:rPr>
              <w:t>Relatório dos Projetos Identificados</w:t>
            </w:r>
            <w:r w:rsidR="006772D6" w:rsidRPr="001B1069">
              <w:rPr>
                <w:rFonts w:ascii="Arial" w:hAnsi="Arial" w:cs="Arial"/>
                <w:noProof/>
                <w:webHidden/>
              </w:rPr>
              <w:tab/>
            </w:r>
            <w:r w:rsidR="00233B3A">
              <w:rPr>
                <w:rFonts w:ascii="Arial" w:hAnsi="Arial" w:cs="Arial"/>
                <w:noProof/>
                <w:webHidden/>
              </w:rPr>
              <w:t>35</w:t>
            </w:r>
          </w:hyperlink>
        </w:p>
        <w:p w:rsidR="006772D6" w:rsidRPr="001B1069" w:rsidRDefault="00C1266A" w:rsidP="006772D6">
          <w:pPr>
            <w:pStyle w:val="Sumrio2"/>
            <w:tabs>
              <w:tab w:val="right" w:leader="dot" w:pos="9739"/>
            </w:tabs>
            <w:rPr>
              <w:rFonts w:ascii="Arial" w:eastAsiaTheme="minorEastAsia" w:hAnsi="Arial" w:cs="Arial"/>
              <w:b w:val="0"/>
              <w:bCs w:val="0"/>
              <w:noProof/>
              <w:szCs w:val="22"/>
              <w:lang w:eastAsia="pt-BR"/>
            </w:rPr>
          </w:pPr>
          <w:hyperlink w:anchor="_Toc509794858" w:history="1">
            <w:r w:rsidR="006772D6" w:rsidRPr="001B1069">
              <w:rPr>
                <w:rStyle w:val="Hyperlink"/>
                <w:rFonts w:ascii="Arial" w:eastAsia="SimSun" w:hAnsi="Arial" w:cs="Arial"/>
                <w:noProof/>
              </w:rPr>
              <w:t>4.1.</w:t>
            </w:r>
            <w:r w:rsidR="006772D6">
              <w:rPr>
                <w:rStyle w:val="Hyperlink"/>
                <w:rFonts w:ascii="Arial" w:eastAsia="SimSun" w:hAnsi="Arial" w:cs="Arial"/>
                <w:noProof/>
              </w:rPr>
              <w:t>15</w:t>
            </w:r>
            <w:r w:rsidR="006772D6" w:rsidRPr="001B1069">
              <w:rPr>
                <w:rStyle w:val="Hyperlink"/>
                <w:rFonts w:ascii="Arial" w:eastAsia="SimSun" w:hAnsi="Arial" w:cs="Arial"/>
                <w:noProof/>
              </w:rPr>
              <w:t xml:space="preserve"> </w:t>
            </w:r>
            <w:r w:rsidR="00A07EE6" w:rsidRPr="00E46424">
              <w:rPr>
                <w:rFonts w:ascii="Arial" w:hAnsi="Arial"/>
                <w:sz w:val="24"/>
                <w:szCs w:val="24"/>
              </w:rPr>
              <w:t>Relatório dos Projetos Priorizados</w:t>
            </w:r>
            <w:r w:rsidR="006772D6" w:rsidRPr="001B1069">
              <w:rPr>
                <w:rFonts w:ascii="Arial" w:hAnsi="Arial" w:cs="Arial"/>
                <w:noProof/>
                <w:webHidden/>
              </w:rPr>
              <w:tab/>
            </w:r>
            <w:r w:rsidR="00750FD8">
              <w:rPr>
                <w:rFonts w:ascii="Arial" w:hAnsi="Arial" w:cs="Arial"/>
                <w:noProof/>
                <w:webHidden/>
              </w:rPr>
              <w:t>36</w:t>
            </w:r>
          </w:hyperlink>
        </w:p>
        <w:p w:rsidR="005045E1" w:rsidRPr="001B1069" w:rsidRDefault="00C1266A">
          <w:pPr>
            <w:pStyle w:val="Sumrio1"/>
            <w:tabs>
              <w:tab w:val="right" w:leader="dot" w:pos="9739"/>
            </w:tabs>
            <w:rPr>
              <w:rFonts w:ascii="Arial" w:eastAsiaTheme="minorEastAsia" w:hAnsi="Arial" w:cs="Arial"/>
              <w:b w:val="0"/>
              <w:bCs w:val="0"/>
              <w:i w:val="0"/>
              <w:iCs w:val="0"/>
              <w:noProof/>
              <w:szCs w:val="22"/>
              <w:lang w:eastAsia="pt-BR"/>
            </w:rPr>
          </w:pPr>
          <w:hyperlink w:anchor="_Toc509794859" w:history="1">
            <w:r w:rsidR="005045E1" w:rsidRPr="001B1069">
              <w:rPr>
                <w:rStyle w:val="Hyperlink"/>
                <w:rFonts w:ascii="Arial" w:hAnsi="Arial" w:cs="Arial"/>
                <w:noProof/>
              </w:rPr>
              <w:t>REFERÊNCIAS BIBLIOGRÁFICAS</w:t>
            </w:r>
            <w:r w:rsidR="005045E1" w:rsidRPr="001B1069">
              <w:rPr>
                <w:rFonts w:ascii="Arial" w:hAnsi="Arial" w:cs="Arial"/>
                <w:noProof/>
                <w:webHidden/>
              </w:rPr>
              <w:tab/>
            </w:r>
            <w:r w:rsidR="00750FD8">
              <w:rPr>
                <w:rFonts w:ascii="Arial" w:hAnsi="Arial" w:cs="Arial"/>
                <w:noProof/>
                <w:webHidden/>
              </w:rPr>
              <w:t>36</w:t>
            </w:r>
          </w:hyperlink>
        </w:p>
        <w:p w:rsidR="005045E1" w:rsidRDefault="00C1266A">
          <w:pPr>
            <w:pStyle w:val="Sumrio2"/>
            <w:tabs>
              <w:tab w:val="right" w:leader="dot" w:pos="9739"/>
            </w:tabs>
            <w:rPr>
              <w:rFonts w:asciiTheme="minorHAnsi" w:eastAsiaTheme="minorEastAsia" w:hAnsiTheme="minorHAnsi" w:cstheme="minorBidi"/>
              <w:b w:val="0"/>
              <w:bCs w:val="0"/>
              <w:noProof/>
              <w:szCs w:val="22"/>
              <w:lang w:eastAsia="pt-BR"/>
            </w:rPr>
          </w:pPr>
          <w:hyperlink w:anchor="_Toc509794860" w:history="1">
            <w:r w:rsidR="005045E1" w:rsidRPr="001B1069">
              <w:rPr>
                <w:rStyle w:val="Hyperlink"/>
                <w:rFonts w:ascii="Arial" w:eastAsia="SimSun" w:hAnsi="Arial" w:cs="Arial"/>
                <w:noProof/>
              </w:rPr>
              <w:t>5.1. Documentos</w:t>
            </w:r>
            <w:r w:rsidR="005045E1" w:rsidRPr="001B1069">
              <w:rPr>
                <w:rFonts w:ascii="Arial" w:hAnsi="Arial" w:cs="Arial"/>
                <w:noProof/>
                <w:webHidden/>
              </w:rPr>
              <w:tab/>
            </w:r>
            <w:r w:rsidR="00750FD8">
              <w:rPr>
                <w:rFonts w:ascii="Arial" w:hAnsi="Arial" w:cs="Arial"/>
                <w:noProof/>
                <w:webHidden/>
              </w:rPr>
              <w:t>36</w:t>
            </w:r>
          </w:hyperlink>
        </w:p>
        <w:p w:rsidR="00FC1494" w:rsidRPr="007714CE" w:rsidRDefault="00FC1494"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7714CE">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9794850"/>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1418DE">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1418DE">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9794851"/>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9794852"/>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 xml:space="preserve">de acordo com práticas </w:t>
      </w:r>
      <w:r w:rsidR="00174F49" w:rsidRPr="00464BFD">
        <w:rPr>
          <w:rFonts w:ascii="Arial" w:hAnsi="Arial"/>
          <w:b w:val="0"/>
          <w:bCs w:val="0"/>
          <w:sz w:val="24"/>
          <w:szCs w:val="24"/>
        </w:rPr>
        <w:t xml:space="preserve">listadas em literatura e conhecimento prático, para </w:t>
      </w:r>
      <w:r w:rsidR="006D3C32">
        <w:rPr>
          <w:rFonts w:ascii="Arial" w:hAnsi="Arial"/>
          <w:b w:val="0"/>
          <w:bCs w:val="0"/>
          <w:sz w:val="24"/>
          <w:szCs w:val="24"/>
        </w:rPr>
        <w:t xml:space="preserve">o Processo de </w:t>
      </w:r>
      <w:r w:rsidR="00B22959">
        <w:rPr>
          <w:rFonts w:ascii="Arial" w:hAnsi="Arial"/>
          <w:b w:val="0"/>
          <w:bCs w:val="0"/>
          <w:sz w:val="24"/>
          <w:szCs w:val="24"/>
        </w:rPr>
        <w:t>Gerenciamento de Projetos de</w:t>
      </w:r>
      <w:r w:rsidR="006D3C32">
        <w:rPr>
          <w:rFonts w:ascii="Arial" w:hAnsi="Arial"/>
          <w:b w:val="0"/>
          <w:bCs w:val="0"/>
          <w:sz w:val="24"/>
          <w:szCs w:val="24"/>
        </w:rPr>
        <w:t xml:space="preserve"> TIC</w:t>
      </w:r>
      <w:r w:rsidR="006D3C32" w:rsidRPr="00464BFD">
        <w:rPr>
          <w:rFonts w:ascii="Arial" w:hAnsi="Arial"/>
          <w:b w:val="0"/>
          <w:bCs w:val="0"/>
          <w:sz w:val="24"/>
          <w:szCs w:val="24"/>
        </w:rPr>
        <w:t xml:space="preserve"> </w:t>
      </w:r>
      <w:r w:rsidR="00174F49" w:rsidRPr="00464BFD">
        <w:rPr>
          <w:rFonts w:ascii="Arial" w:hAnsi="Arial"/>
          <w:b w:val="0"/>
          <w:bCs w:val="0"/>
          <w:sz w:val="24"/>
          <w:szCs w:val="24"/>
        </w:rPr>
        <w:t xml:space="preserve">nas diferentes Empresas Estatais. </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9794853"/>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6D3C32" w:rsidRDefault="006D3C32" w:rsidP="006D3C32">
      <w:pPr>
        <w:pStyle w:val="Ttulo1"/>
        <w:pBdr>
          <w:bottom w:val="single" w:sz="1" w:space="2" w:color="000000"/>
        </w:pBdr>
        <w:rPr>
          <w:rFonts w:ascii="Arial" w:hAnsi="Arial"/>
          <w:szCs w:val="24"/>
          <w:u w:val="none"/>
        </w:rPr>
      </w:pPr>
      <w:bookmarkStart w:id="15" w:name="_Toc508898035"/>
      <w:bookmarkStart w:id="16" w:name="_Toc509794854"/>
      <w:bookmarkStart w:id="17" w:name="_Toc508656423"/>
      <w:bookmarkStart w:id="18" w:name="_Toc462247079"/>
      <w:r>
        <w:rPr>
          <w:rFonts w:ascii="Arial" w:hAnsi="Arial"/>
          <w:szCs w:val="24"/>
          <w:u w:val="none"/>
        </w:rPr>
        <w:t>PROCESSO DE GE</w:t>
      </w:r>
      <w:bookmarkEnd w:id="15"/>
      <w:r w:rsidR="00AE5C4A">
        <w:rPr>
          <w:rFonts w:ascii="Arial" w:hAnsi="Arial"/>
          <w:szCs w:val="24"/>
          <w:u w:val="none"/>
        </w:rPr>
        <w:t>RENCIAMENTO DE PROJETOS DE TIC</w:t>
      </w:r>
      <w:bookmarkEnd w:id="16"/>
    </w:p>
    <w:p w:rsidR="00F14239" w:rsidRDefault="00F14239" w:rsidP="00F14239">
      <w:pPr>
        <w:pStyle w:val="Ttulo2"/>
        <w:spacing w:after="120"/>
        <w:ind w:left="709" w:hanging="360"/>
        <w:rPr>
          <w:rFonts w:ascii="Arial" w:eastAsia="SimSun" w:hAnsi="Arial" w:cs="Tahoma"/>
          <w:szCs w:val="24"/>
        </w:rPr>
      </w:pPr>
      <w:bookmarkStart w:id="19" w:name="_Toc509794855"/>
      <w:r>
        <w:rPr>
          <w:rFonts w:ascii="Arial" w:eastAsia="SimSun" w:hAnsi="Arial" w:cs="Tahoma"/>
          <w:szCs w:val="24"/>
        </w:rPr>
        <w:t>3.1. Definição</w:t>
      </w:r>
      <w:bookmarkEnd w:id="17"/>
      <w:bookmarkEnd w:id="19"/>
    </w:p>
    <w:p w:rsidR="00F14239" w:rsidRDefault="006D3C32" w:rsidP="00AE5C4A">
      <w:pPr>
        <w:spacing w:before="170" w:after="0"/>
        <w:ind w:left="709" w:firstLine="720"/>
        <w:rPr>
          <w:rFonts w:ascii="Arial" w:hAnsi="Arial"/>
          <w:sz w:val="24"/>
          <w:szCs w:val="24"/>
        </w:rPr>
      </w:pPr>
      <w:r>
        <w:rPr>
          <w:rFonts w:ascii="Arial" w:hAnsi="Arial"/>
          <w:sz w:val="24"/>
          <w:szCs w:val="24"/>
        </w:rPr>
        <w:t xml:space="preserve">O Processo </w:t>
      </w:r>
      <w:r w:rsidR="00AE5C4A" w:rsidRPr="00AE5C4A">
        <w:rPr>
          <w:rFonts w:ascii="Arial" w:hAnsi="Arial"/>
          <w:sz w:val="24"/>
          <w:szCs w:val="24"/>
        </w:rPr>
        <w:t>Gerenciamento de Projetos de</w:t>
      </w:r>
      <w:r w:rsidR="00AE5C4A">
        <w:rPr>
          <w:rFonts w:ascii="Arial" w:hAnsi="Arial"/>
          <w:sz w:val="24"/>
          <w:szCs w:val="24"/>
        </w:rPr>
        <w:t xml:space="preserve"> TIC</w:t>
      </w:r>
      <w:r w:rsidR="00AE5C4A" w:rsidRPr="00464BFD">
        <w:rPr>
          <w:rFonts w:ascii="Arial" w:hAnsi="Arial"/>
          <w:sz w:val="24"/>
          <w:szCs w:val="24"/>
        </w:rPr>
        <w:t xml:space="preserve"> </w:t>
      </w:r>
      <w:r>
        <w:rPr>
          <w:rFonts w:ascii="Arial" w:hAnsi="Arial"/>
          <w:sz w:val="24"/>
          <w:szCs w:val="24"/>
        </w:rPr>
        <w:t>v</w:t>
      </w:r>
      <w:r w:rsidRPr="003A1AFD">
        <w:rPr>
          <w:rFonts w:ascii="Arial" w:hAnsi="Arial"/>
          <w:sz w:val="24"/>
          <w:szCs w:val="24"/>
        </w:rPr>
        <w:t xml:space="preserve">isa </w:t>
      </w:r>
      <w:r w:rsidR="00AE5C4A">
        <w:rPr>
          <w:rFonts w:ascii="Arial" w:hAnsi="Arial"/>
          <w:sz w:val="24"/>
          <w:szCs w:val="24"/>
        </w:rPr>
        <w:t>estruturar a gestão dos projetos de TIC para aumentar</w:t>
      </w:r>
      <w:r w:rsidR="00AE5C4A" w:rsidRPr="00AE5C4A">
        <w:rPr>
          <w:rFonts w:ascii="Arial" w:hAnsi="Arial"/>
          <w:sz w:val="24"/>
          <w:szCs w:val="24"/>
        </w:rPr>
        <w:t xml:space="preserve"> a produtividade dos projetos</w:t>
      </w:r>
      <w:r w:rsidR="00AE5C4A">
        <w:rPr>
          <w:rFonts w:ascii="Arial" w:hAnsi="Arial"/>
          <w:sz w:val="24"/>
          <w:szCs w:val="24"/>
        </w:rPr>
        <w:t>, garantindo</w:t>
      </w:r>
      <w:r w:rsidR="00AE5C4A" w:rsidRPr="00AE5C4A">
        <w:rPr>
          <w:rFonts w:ascii="Arial" w:hAnsi="Arial"/>
          <w:sz w:val="24"/>
          <w:szCs w:val="24"/>
        </w:rPr>
        <w:t xml:space="preserve"> a qualidade dos produtos e se</w:t>
      </w:r>
      <w:r w:rsidR="00AE5C4A">
        <w:rPr>
          <w:rFonts w:ascii="Arial" w:hAnsi="Arial"/>
          <w:sz w:val="24"/>
          <w:szCs w:val="24"/>
        </w:rPr>
        <w:t>rviços.</w:t>
      </w:r>
    </w:p>
    <w:p w:rsidR="00AE5C4A" w:rsidRDefault="00AE5C4A" w:rsidP="00AE5C4A">
      <w:pPr>
        <w:spacing w:before="170" w:after="0"/>
        <w:ind w:left="709" w:firstLine="720"/>
        <w:rPr>
          <w:rFonts w:ascii="Arial" w:hAnsi="Arial"/>
          <w:sz w:val="24"/>
          <w:szCs w:val="24"/>
        </w:rPr>
      </w:pPr>
      <w:r>
        <w:rPr>
          <w:rFonts w:ascii="Arial" w:hAnsi="Arial"/>
          <w:sz w:val="24"/>
          <w:szCs w:val="24"/>
        </w:rPr>
        <w:t>Para isso, faz-se necessário estabelecer mecanismos de planejamento e controle da inicialização, execução e finalização de projetos de TIC.</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20" w:name="_Toc508656424"/>
      <w:bookmarkStart w:id="21" w:name="_Toc509794856"/>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8"/>
      <w:bookmarkEnd w:id="20"/>
      <w:bookmarkEnd w:id="21"/>
      <w:r w:rsidR="001A1017" w:rsidRPr="00172FD9">
        <w:rPr>
          <w:rFonts w:ascii="Arial" w:eastAsia="SimSun" w:hAnsi="Arial" w:cs="Tahoma"/>
          <w:b w:val="0"/>
          <w:szCs w:val="24"/>
        </w:rPr>
        <w:t xml:space="preserve"> </w:t>
      </w:r>
    </w:p>
    <w:p w:rsidR="00AD20F4" w:rsidRPr="00274D55" w:rsidRDefault="00AD20F4" w:rsidP="00AD20F4">
      <w:pPr>
        <w:pStyle w:val="Textbody"/>
        <w:tabs>
          <w:tab w:val="left" w:pos="8111"/>
        </w:tabs>
        <w:spacing w:before="240"/>
        <w:ind w:left="709" w:firstLine="709"/>
        <w:jc w:val="both"/>
        <w:rPr>
          <w:rFonts w:ascii="Arial" w:hAnsi="Arial" w:cs="Arial"/>
        </w:rPr>
      </w:pPr>
      <w:bookmarkStart w:id="22" w:name="_Toc462247080"/>
      <w:r w:rsidRPr="00274D55">
        <w:rPr>
          <w:rFonts w:ascii="Arial" w:hAnsi="Arial" w:cs="Arial"/>
        </w:rPr>
        <w:t xml:space="preserve">Para implantação </w:t>
      </w:r>
      <w:r>
        <w:rPr>
          <w:rFonts w:ascii="Arial" w:hAnsi="Arial" w:cs="Arial"/>
        </w:rPr>
        <w:t xml:space="preserve">do </w:t>
      </w:r>
      <w:r>
        <w:rPr>
          <w:rFonts w:ascii="Arial" w:hAnsi="Arial"/>
        </w:rPr>
        <w:t xml:space="preserve">Processo </w:t>
      </w:r>
      <w:r w:rsidR="00B22959">
        <w:rPr>
          <w:rFonts w:ascii="Arial" w:hAnsi="Arial"/>
        </w:rPr>
        <w:t>Gerenciamento de Projetos de</w:t>
      </w:r>
      <w:r w:rsidR="00AE5C4A">
        <w:rPr>
          <w:rFonts w:ascii="Arial" w:hAnsi="Arial"/>
        </w:rPr>
        <w:t xml:space="preserve"> TIC</w:t>
      </w:r>
      <w:r>
        <w:rPr>
          <w:rFonts w:ascii="Arial" w:hAnsi="Arial"/>
        </w:rPr>
        <w:t xml:space="preserve">, </w:t>
      </w:r>
      <w:r w:rsidRPr="00274D55">
        <w:rPr>
          <w:rFonts w:ascii="Arial" w:hAnsi="Arial" w:cs="Arial"/>
        </w:rPr>
        <w:t>é preciso executar as seguintes atividades:</w:t>
      </w:r>
    </w:p>
    <w:p w:rsidR="00AD20F4" w:rsidRDefault="00AD20F4" w:rsidP="00AD20F4">
      <w:pPr>
        <w:ind w:left="709" w:hanging="284"/>
        <w:rPr>
          <w:rFonts w:ascii="Arial" w:eastAsia="SimSun" w:hAnsi="Arial" w:cs="Tahoma"/>
          <w:sz w:val="24"/>
          <w:szCs w:val="24"/>
        </w:rPr>
      </w:pPr>
    </w:p>
    <w:p w:rsidR="00AD20F4" w:rsidRDefault="00AD20F4" w:rsidP="00AD20F4">
      <w:pPr>
        <w:ind w:left="709" w:hanging="284"/>
        <w:rPr>
          <w:rFonts w:ascii="Arial" w:eastAsia="SimSun" w:hAnsi="Arial" w:cs="Tahoma"/>
          <w:sz w:val="24"/>
          <w:szCs w:val="24"/>
        </w:rPr>
      </w:pPr>
      <w:r>
        <w:rPr>
          <w:rFonts w:ascii="Arial" w:eastAsia="SimSun" w:hAnsi="Arial" w:cs="Tahoma"/>
          <w:sz w:val="24"/>
          <w:szCs w:val="24"/>
        </w:rPr>
        <w:t>1 -</w:t>
      </w:r>
      <w:r w:rsidRPr="00FC1494">
        <w:rPr>
          <w:rFonts w:ascii="Arial" w:eastAsia="SimSun" w:hAnsi="Arial" w:cs="Tahoma"/>
          <w:sz w:val="24"/>
          <w:szCs w:val="24"/>
        </w:rPr>
        <w:t xml:space="preserve"> </w:t>
      </w:r>
      <w:r w:rsidR="00AE5C4A" w:rsidRPr="00AE5C4A">
        <w:rPr>
          <w:rFonts w:ascii="Arial" w:eastAsia="SimSun" w:hAnsi="Arial" w:cs="Tahoma"/>
          <w:sz w:val="24"/>
          <w:szCs w:val="24"/>
        </w:rPr>
        <w:t>Definir uma metodologia de gerenciamento de projetos</w:t>
      </w:r>
      <w:r w:rsidR="00AE5C4A">
        <w:rPr>
          <w:rFonts w:ascii="Arial" w:eastAsia="SimSun" w:hAnsi="Arial" w:cs="Tahoma"/>
          <w:sz w:val="24"/>
          <w:szCs w:val="24"/>
        </w:rPr>
        <w:t>, baseada em boas práticas da indústria</w:t>
      </w:r>
      <w:r w:rsidR="001418DE">
        <w:rPr>
          <w:rFonts w:ascii="Arial" w:eastAsia="SimSun" w:hAnsi="Arial" w:cs="Tahoma"/>
          <w:sz w:val="24"/>
          <w:szCs w:val="24"/>
        </w:rPr>
        <w:t xml:space="preserve"> e da literatura</w:t>
      </w:r>
      <w:r w:rsidR="00AE5C4A" w:rsidRPr="00AE5C4A">
        <w:rPr>
          <w:rFonts w:ascii="Arial" w:eastAsia="SimSun" w:hAnsi="Arial" w:cs="Tahoma"/>
          <w:sz w:val="24"/>
          <w:szCs w:val="24"/>
        </w:rPr>
        <w:t>.</w:t>
      </w:r>
    </w:p>
    <w:p w:rsidR="00AD20F4" w:rsidRDefault="00AD20F4" w:rsidP="00AD20F4">
      <w:pPr>
        <w:ind w:left="709" w:hanging="284"/>
        <w:rPr>
          <w:rFonts w:ascii="Arial" w:eastAsia="SimSun" w:hAnsi="Arial" w:cs="Tahoma"/>
          <w:sz w:val="24"/>
          <w:szCs w:val="24"/>
        </w:rPr>
      </w:pPr>
    </w:p>
    <w:p w:rsidR="00AE5C4A" w:rsidRDefault="00AD20F4" w:rsidP="00AD20F4">
      <w:pPr>
        <w:ind w:left="709" w:hanging="284"/>
        <w:rPr>
          <w:rFonts w:ascii="Arial" w:eastAsia="SimSun" w:hAnsi="Arial" w:cs="Tahoma"/>
          <w:sz w:val="24"/>
          <w:szCs w:val="24"/>
        </w:rPr>
      </w:pPr>
      <w:r>
        <w:rPr>
          <w:rFonts w:ascii="Arial" w:eastAsia="SimSun" w:hAnsi="Arial" w:cs="Tahoma"/>
          <w:sz w:val="24"/>
          <w:szCs w:val="24"/>
        </w:rPr>
        <w:t>2 -</w:t>
      </w:r>
      <w:r w:rsidR="00AE5C4A">
        <w:rPr>
          <w:rFonts w:ascii="Arial" w:eastAsia="SimSun" w:hAnsi="Arial" w:cs="Tahoma"/>
          <w:sz w:val="24"/>
          <w:szCs w:val="24"/>
        </w:rPr>
        <w:t xml:space="preserve"> Prover os recursos necessários aos</w:t>
      </w:r>
      <w:r w:rsidR="00AE5C4A" w:rsidRPr="00AE5C4A">
        <w:rPr>
          <w:rFonts w:ascii="Arial" w:eastAsia="SimSun" w:hAnsi="Arial" w:cs="Tahoma"/>
          <w:sz w:val="24"/>
          <w:szCs w:val="24"/>
        </w:rPr>
        <w:t xml:space="preserve"> projetos</w:t>
      </w:r>
      <w:r w:rsidR="001418DE">
        <w:rPr>
          <w:rFonts w:ascii="Arial" w:eastAsia="SimSun" w:hAnsi="Arial" w:cs="Tahoma"/>
          <w:sz w:val="24"/>
          <w:szCs w:val="24"/>
        </w:rPr>
        <w:t xml:space="preserve"> da Estatal</w:t>
      </w:r>
      <w:r w:rsidR="00AE5C4A">
        <w:rPr>
          <w:rFonts w:ascii="Arial" w:eastAsia="SimSun" w:hAnsi="Arial" w:cs="Tahoma"/>
          <w:sz w:val="24"/>
          <w:szCs w:val="24"/>
        </w:rPr>
        <w:t>.</w:t>
      </w:r>
    </w:p>
    <w:p w:rsidR="00AE5C4A" w:rsidRDefault="00AE5C4A" w:rsidP="00AD20F4">
      <w:pPr>
        <w:ind w:left="709" w:hanging="284"/>
        <w:rPr>
          <w:rFonts w:ascii="Arial" w:eastAsia="SimSun" w:hAnsi="Arial" w:cs="Tahoma"/>
          <w:sz w:val="24"/>
          <w:szCs w:val="24"/>
        </w:rPr>
      </w:pPr>
    </w:p>
    <w:p w:rsidR="00AD20F4" w:rsidRDefault="00AE5C4A" w:rsidP="00AD20F4">
      <w:pPr>
        <w:ind w:left="709" w:hanging="284"/>
        <w:rPr>
          <w:rFonts w:ascii="Arial" w:eastAsia="SimSun" w:hAnsi="Arial" w:cs="Tahoma"/>
          <w:sz w:val="24"/>
          <w:szCs w:val="24"/>
        </w:rPr>
      </w:pPr>
      <w:r>
        <w:rPr>
          <w:rFonts w:ascii="Arial" w:eastAsia="SimSun" w:hAnsi="Arial" w:cs="Tahoma"/>
          <w:sz w:val="24"/>
          <w:szCs w:val="24"/>
        </w:rPr>
        <w:t>3 – Definir o escopo dos projetos e os</w:t>
      </w:r>
      <w:r w:rsidRPr="00AE5C4A">
        <w:rPr>
          <w:rFonts w:ascii="Arial" w:eastAsia="SimSun" w:hAnsi="Arial" w:cs="Tahoma"/>
          <w:sz w:val="24"/>
          <w:szCs w:val="24"/>
        </w:rPr>
        <w:t xml:space="preserve"> pacotes de trabalho</w:t>
      </w:r>
      <w:r w:rsidR="001418DE">
        <w:rPr>
          <w:rFonts w:ascii="Arial" w:eastAsia="SimSun" w:hAnsi="Arial" w:cs="Tahoma"/>
          <w:sz w:val="24"/>
          <w:szCs w:val="24"/>
        </w:rPr>
        <w:t xml:space="preserve"> da Estatal</w:t>
      </w:r>
      <w:r w:rsidRPr="00AE5C4A">
        <w:rPr>
          <w:rFonts w:ascii="Arial" w:eastAsia="SimSun" w:hAnsi="Arial" w:cs="Tahoma"/>
          <w:sz w:val="24"/>
          <w:szCs w:val="24"/>
        </w:rPr>
        <w:t>.</w:t>
      </w:r>
    </w:p>
    <w:p w:rsidR="00AE5C4A" w:rsidRDefault="00AE5C4A" w:rsidP="00AD20F4">
      <w:pPr>
        <w:ind w:left="709" w:hanging="284"/>
        <w:rPr>
          <w:rFonts w:ascii="Arial" w:eastAsia="SimSun" w:hAnsi="Arial" w:cs="Tahoma"/>
          <w:sz w:val="24"/>
          <w:szCs w:val="24"/>
        </w:rPr>
      </w:pPr>
    </w:p>
    <w:p w:rsidR="00AD20F4" w:rsidRDefault="00AE5C4A" w:rsidP="00AD20F4">
      <w:pPr>
        <w:ind w:left="709" w:hanging="284"/>
        <w:rPr>
          <w:rFonts w:ascii="Arial" w:eastAsia="SimSun" w:hAnsi="Arial" w:cs="Tahoma"/>
          <w:sz w:val="24"/>
          <w:szCs w:val="24"/>
        </w:rPr>
      </w:pPr>
      <w:r>
        <w:rPr>
          <w:rFonts w:ascii="Arial" w:eastAsia="SimSun" w:hAnsi="Arial" w:cs="Tahoma"/>
          <w:sz w:val="24"/>
          <w:szCs w:val="24"/>
        </w:rPr>
        <w:t>4</w:t>
      </w:r>
      <w:r w:rsidR="00AD20F4" w:rsidRPr="00FC1494">
        <w:rPr>
          <w:rFonts w:ascii="Arial" w:eastAsia="SimSun" w:hAnsi="Arial" w:cs="Tahoma"/>
          <w:sz w:val="24"/>
          <w:szCs w:val="24"/>
        </w:rPr>
        <w:t xml:space="preserve"> </w:t>
      </w:r>
      <w:r w:rsidR="00AD20F4">
        <w:rPr>
          <w:rFonts w:ascii="Arial" w:eastAsia="SimSun" w:hAnsi="Arial" w:cs="Tahoma"/>
          <w:sz w:val="24"/>
          <w:szCs w:val="24"/>
        </w:rPr>
        <w:t xml:space="preserve">- </w:t>
      </w:r>
      <w:r w:rsidRPr="00AE5C4A">
        <w:rPr>
          <w:rFonts w:ascii="Arial" w:eastAsia="SimSun" w:hAnsi="Arial" w:cs="Tahoma"/>
          <w:sz w:val="24"/>
          <w:szCs w:val="24"/>
        </w:rPr>
        <w:t>Gerenciar a integração, escopo, tempo, custo e qualidade dos projetos</w:t>
      </w:r>
      <w:r w:rsidR="00AD20F4">
        <w:rPr>
          <w:rFonts w:ascii="Arial" w:eastAsia="SimSun" w:hAnsi="Arial" w:cs="Tahoma"/>
          <w:sz w:val="24"/>
          <w:szCs w:val="24"/>
        </w:rPr>
        <w:t>.</w:t>
      </w:r>
    </w:p>
    <w:p w:rsidR="00AD20F4" w:rsidRDefault="00AD20F4" w:rsidP="00AD20F4">
      <w:pPr>
        <w:ind w:left="709" w:hanging="284"/>
        <w:rPr>
          <w:rFonts w:ascii="Arial" w:eastAsia="SimSun" w:hAnsi="Arial" w:cs="Tahoma"/>
          <w:sz w:val="24"/>
          <w:szCs w:val="24"/>
        </w:rPr>
      </w:pPr>
    </w:p>
    <w:p w:rsidR="00AD20F4" w:rsidRDefault="00AE5C4A" w:rsidP="00AD20F4">
      <w:pPr>
        <w:ind w:left="709" w:hanging="284"/>
        <w:rPr>
          <w:rFonts w:ascii="Arial" w:eastAsia="SimSun" w:hAnsi="Arial" w:cs="Tahoma"/>
          <w:sz w:val="24"/>
          <w:szCs w:val="24"/>
        </w:rPr>
      </w:pPr>
      <w:r>
        <w:rPr>
          <w:rFonts w:ascii="Arial" w:eastAsia="SimSun" w:hAnsi="Arial" w:cs="Tahoma"/>
          <w:sz w:val="24"/>
          <w:szCs w:val="24"/>
        </w:rPr>
        <w:t>5</w:t>
      </w:r>
      <w:r w:rsidR="00AD20F4">
        <w:rPr>
          <w:rFonts w:ascii="Arial" w:eastAsia="SimSun" w:hAnsi="Arial" w:cs="Tahoma"/>
          <w:sz w:val="24"/>
          <w:szCs w:val="24"/>
        </w:rPr>
        <w:t xml:space="preserve"> - </w:t>
      </w:r>
      <w:r w:rsidRPr="00AE5C4A">
        <w:rPr>
          <w:rFonts w:ascii="Arial" w:eastAsia="SimSun" w:hAnsi="Arial" w:cs="Tahoma"/>
          <w:sz w:val="24"/>
          <w:szCs w:val="24"/>
        </w:rPr>
        <w:t>Gerenciar os riscos e aquisições dos projetos</w:t>
      </w:r>
    </w:p>
    <w:p w:rsidR="00AD20F4" w:rsidRDefault="00AD20F4" w:rsidP="00AD20F4">
      <w:pPr>
        <w:ind w:left="709" w:hanging="284"/>
        <w:rPr>
          <w:rFonts w:ascii="Arial" w:eastAsia="SimSun" w:hAnsi="Arial" w:cs="Tahoma"/>
          <w:sz w:val="24"/>
          <w:szCs w:val="24"/>
        </w:rPr>
      </w:pPr>
    </w:p>
    <w:p w:rsidR="00AD20F4" w:rsidRDefault="00AE5C4A" w:rsidP="00AD20F4">
      <w:pPr>
        <w:ind w:left="709" w:hanging="284"/>
        <w:rPr>
          <w:rFonts w:ascii="Arial" w:eastAsia="SimSun" w:hAnsi="Arial" w:cs="Tahoma"/>
          <w:sz w:val="24"/>
          <w:szCs w:val="24"/>
        </w:rPr>
      </w:pPr>
      <w:r>
        <w:rPr>
          <w:rFonts w:ascii="Arial" w:eastAsia="SimSun" w:hAnsi="Arial" w:cs="Tahoma"/>
          <w:sz w:val="24"/>
          <w:szCs w:val="24"/>
        </w:rPr>
        <w:t>6</w:t>
      </w:r>
      <w:r w:rsidR="00AD20F4" w:rsidRPr="00FC1494">
        <w:rPr>
          <w:rFonts w:ascii="Arial" w:eastAsia="SimSun" w:hAnsi="Arial" w:cs="Tahoma"/>
          <w:sz w:val="24"/>
          <w:szCs w:val="24"/>
        </w:rPr>
        <w:t xml:space="preserve"> </w:t>
      </w:r>
      <w:r w:rsidR="00AD20F4">
        <w:rPr>
          <w:rFonts w:ascii="Arial" w:eastAsia="SimSun" w:hAnsi="Arial" w:cs="Tahoma"/>
          <w:sz w:val="24"/>
          <w:szCs w:val="24"/>
        </w:rPr>
        <w:t>-</w:t>
      </w:r>
      <w:r w:rsidR="00AD20F4" w:rsidRPr="00FC1494">
        <w:rPr>
          <w:rFonts w:ascii="Arial" w:eastAsia="SimSun" w:hAnsi="Arial" w:cs="Tahoma"/>
          <w:sz w:val="24"/>
          <w:szCs w:val="24"/>
        </w:rPr>
        <w:t xml:space="preserve"> </w:t>
      </w:r>
      <w:r w:rsidRPr="00AE5C4A">
        <w:rPr>
          <w:rFonts w:ascii="Arial" w:eastAsia="SimSun" w:hAnsi="Arial" w:cs="Tahoma"/>
          <w:sz w:val="24"/>
          <w:szCs w:val="24"/>
        </w:rPr>
        <w:t>Monitorar e controlar os projetos</w:t>
      </w:r>
      <w:r w:rsidR="00AD20F4">
        <w:rPr>
          <w:rFonts w:ascii="Arial" w:eastAsia="SimSun" w:hAnsi="Arial" w:cs="Tahoma"/>
          <w:sz w:val="24"/>
          <w:szCs w:val="24"/>
        </w:rPr>
        <w:t>.</w:t>
      </w:r>
    </w:p>
    <w:p w:rsidR="00AD20F4" w:rsidRDefault="00AD20F4" w:rsidP="00AD20F4">
      <w:pPr>
        <w:ind w:left="709" w:hanging="284"/>
        <w:rPr>
          <w:rFonts w:ascii="Arial" w:eastAsia="SimSun" w:hAnsi="Arial" w:cs="Tahoma"/>
          <w:sz w:val="24"/>
          <w:szCs w:val="24"/>
        </w:rPr>
      </w:pPr>
    </w:p>
    <w:p w:rsidR="00AE5C4A" w:rsidRDefault="00AE5C4A" w:rsidP="00AE5C4A">
      <w:pPr>
        <w:ind w:left="709" w:hanging="284"/>
        <w:rPr>
          <w:rFonts w:ascii="Arial" w:eastAsia="SimSun" w:hAnsi="Arial" w:cs="Tahoma"/>
          <w:sz w:val="24"/>
          <w:szCs w:val="24"/>
        </w:rPr>
      </w:pPr>
      <w:r>
        <w:rPr>
          <w:rFonts w:ascii="Arial" w:eastAsia="SimSun" w:hAnsi="Arial" w:cs="Tahoma"/>
          <w:sz w:val="24"/>
          <w:szCs w:val="24"/>
        </w:rPr>
        <w:t>7</w:t>
      </w:r>
      <w:r w:rsidR="00AD20F4">
        <w:rPr>
          <w:rFonts w:ascii="Arial" w:eastAsia="SimSun" w:hAnsi="Arial" w:cs="Tahoma"/>
          <w:sz w:val="24"/>
          <w:szCs w:val="24"/>
        </w:rPr>
        <w:t xml:space="preserve"> - </w:t>
      </w:r>
      <w:r>
        <w:rPr>
          <w:rFonts w:ascii="Arial" w:eastAsia="SimSun" w:hAnsi="Arial" w:cs="Tahoma"/>
          <w:sz w:val="24"/>
          <w:szCs w:val="24"/>
        </w:rPr>
        <w:t xml:space="preserve">Finalizar </w:t>
      </w:r>
      <w:r w:rsidR="001418DE">
        <w:rPr>
          <w:rFonts w:ascii="Arial" w:eastAsia="SimSun" w:hAnsi="Arial" w:cs="Tahoma"/>
          <w:sz w:val="24"/>
          <w:szCs w:val="24"/>
        </w:rPr>
        <w:t xml:space="preserve">o </w:t>
      </w:r>
      <w:r>
        <w:rPr>
          <w:rFonts w:ascii="Arial" w:eastAsia="SimSun" w:hAnsi="Arial" w:cs="Tahoma"/>
          <w:sz w:val="24"/>
          <w:szCs w:val="24"/>
        </w:rPr>
        <w:t>projeto ou fase de projeto</w:t>
      </w:r>
      <w:r w:rsidR="00AD20F4">
        <w:rPr>
          <w:rFonts w:ascii="Arial" w:eastAsia="SimSun" w:hAnsi="Arial" w:cs="Tahoma"/>
          <w:sz w:val="24"/>
          <w:szCs w:val="24"/>
        </w:rPr>
        <w:t>.</w:t>
      </w:r>
    </w:p>
    <w:p w:rsidR="00AD20F4" w:rsidRPr="00824585" w:rsidRDefault="00AD20F4" w:rsidP="00AD20F4">
      <w:pPr>
        <w:ind w:left="709" w:hanging="284"/>
        <w:rPr>
          <w:rFonts w:ascii="Arial" w:eastAsia="SimSun" w:hAnsi="Arial" w:cs="Tahoma"/>
          <w:sz w:val="24"/>
          <w:szCs w:val="24"/>
        </w:rPr>
      </w:pPr>
    </w:p>
    <w:p w:rsidR="00D51CB1" w:rsidRDefault="00375FE1" w:rsidP="00D51CB1">
      <w:pPr>
        <w:pStyle w:val="Ttulo1"/>
        <w:pBdr>
          <w:bottom w:val="single" w:sz="1" w:space="2" w:color="000000"/>
        </w:pBdr>
        <w:rPr>
          <w:rFonts w:ascii="Arial" w:hAnsi="Arial"/>
          <w:szCs w:val="24"/>
          <w:u w:val="none"/>
        </w:rPr>
      </w:pPr>
      <w:bookmarkStart w:id="23" w:name="_Toc508656425"/>
      <w:bookmarkStart w:id="24" w:name="_Toc509794857"/>
      <w:bookmarkEnd w:id="22"/>
      <w:r>
        <w:rPr>
          <w:rFonts w:ascii="Arial" w:hAnsi="Arial"/>
          <w:szCs w:val="24"/>
          <w:u w:val="none"/>
        </w:rPr>
        <w:t>ARTEFATOS</w:t>
      </w:r>
      <w:bookmarkEnd w:id="23"/>
      <w:bookmarkEnd w:id="24"/>
    </w:p>
    <w:p w:rsidR="00FC1494" w:rsidRPr="00FC1494" w:rsidRDefault="004F3B7B" w:rsidP="00FC1494">
      <w:pPr>
        <w:pStyle w:val="Ttulo2"/>
        <w:spacing w:after="120"/>
        <w:ind w:left="709" w:hanging="360"/>
        <w:rPr>
          <w:rFonts w:ascii="Arial" w:eastAsia="SimSun" w:hAnsi="Arial" w:cs="Tahoma"/>
          <w:szCs w:val="24"/>
        </w:rPr>
      </w:pPr>
      <w:bookmarkStart w:id="25" w:name="_Toc508656426"/>
      <w:bookmarkStart w:id="26" w:name="_Toc509794858"/>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5"/>
      <w:bookmarkEnd w:id="26"/>
      <w:r w:rsidR="00CD3079">
        <w:rPr>
          <w:rFonts w:ascii="Arial" w:eastAsia="SimSun" w:hAnsi="Arial" w:cs="Tahoma"/>
          <w:szCs w:val="24"/>
        </w:rPr>
        <w:t xml:space="preserve"> </w:t>
      </w:r>
    </w:p>
    <w:p w:rsidR="00FC1494" w:rsidRDefault="00042DCF" w:rsidP="00FC1494">
      <w:pPr>
        <w:ind w:left="709" w:firstLine="709"/>
        <w:rPr>
          <w:rFonts w:ascii="Arial" w:hAnsi="Arial" w:cs="Arial"/>
          <w:sz w:val="24"/>
          <w:szCs w:val="24"/>
          <w:lang w:eastAsia="pt-BR"/>
        </w:rPr>
      </w:pPr>
      <w:r>
        <w:rPr>
          <w:rFonts w:ascii="Arial" w:hAnsi="Arial" w:cs="Arial"/>
          <w:sz w:val="24"/>
          <w:szCs w:val="24"/>
          <w:lang w:eastAsia="pt-BR"/>
        </w:rPr>
        <w:t xml:space="preserve">Os modelos dos documentos para </w:t>
      </w:r>
      <w:r w:rsidR="00B22959" w:rsidRPr="00B22959">
        <w:rPr>
          <w:rFonts w:ascii="Arial" w:hAnsi="Arial"/>
        </w:rPr>
        <w:t>o Processo de Gerenciamento de Projetos de TIC</w:t>
      </w:r>
      <w:r w:rsidR="00AC36B2">
        <w:rPr>
          <w:rFonts w:ascii="Arial" w:hAnsi="Arial"/>
          <w:sz w:val="24"/>
          <w:szCs w:val="24"/>
        </w:rPr>
        <w:t xml:space="preserve">, </w:t>
      </w:r>
      <w:r w:rsidR="00FC1494" w:rsidRPr="00FF624B">
        <w:rPr>
          <w:rFonts w:ascii="Arial" w:hAnsi="Arial" w:cs="Arial"/>
          <w:sz w:val="24"/>
          <w:szCs w:val="24"/>
          <w:lang w:eastAsia="pt-BR"/>
        </w:rPr>
        <w:t xml:space="preserve">estão disponíveis para download no endereço eletrônico </w:t>
      </w:r>
      <w:hyperlink r:id="rId12" w:history="1">
        <w:r w:rsidR="00FC1494" w:rsidRPr="007A453C">
          <w:rPr>
            <w:rStyle w:val="Hyperlink"/>
            <w:rFonts w:ascii="Arial" w:hAnsi="Arial" w:cs="Arial"/>
            <w:sz w:val="24"/>
            <w:szCs w:val="24"/>
            <w:lang w:eastAsia="pt-BR"/>
          </w:rPr>
          <w:t>http://www.planejamento.gov.br/acesso-a-informacao/institucional/unidades/sest</w:t>
        </w:r>
      </w:hyperlink>
      <w:r w:rsidR="00FC1494">
        <w:rPr>
          <w:rFonts w:ascii="Arial" w:hAnsi="Arial" w:cs="Arial"/>
          <w:sz w:val="24"/>
          <w:szCs w:val="24"/>
          <w:lang w:eastAsia="pt-BR"/>
        </w:rPr>
        <w:t xml:space="preserve">, </w:t>
      </w:r>
      <w:r w:rsidR="00FC1494" w:rsidRPr="00FF624B">
        <w:rPr>
          <w:rFonts w:ascii="Arial" w:hAnsi="Arial" w:cs="Arial"/>
          <w:sz w:val="24"/>
          <w:szCs w:val="24"/>
          <w:lang w:eastAsia="pt-BR"/>
        </w:rPr>
        <w:t xml:space="preserve"> conforme lista a seguir</w:t>
      </w:r>
      <w:r w:rsidR="00FC1494">
        <w:rPr>
          <w:rFonts w:ascii="Arial" w:hAnsi="Arial" w:cs="Arial"/>
          <w:sz w:val="24"/>
          <w:szCs w:val="24"/>
          <w:lang w:eastAsia="pt-BR"/>
        </w:rPr>
        <w:t>:</w:t>
      </w:r>
    </w:p>
    <w:p w:rsidR="00FC1494" w:rsidRDefault="00FC1494" w:rsidP="003B6838">
      <w:pPr>
        <w:rPr>
          <w:sz w:val="24"/>
          <w:szCs w:val="24"/>
        </w:rPr>
      </w:pPr>
    </w:p>
    <w:p w:rsidR="001418DE" w:rsidRDefault="001418DE" w:rsidP="003B6838">
      <w:pPr>
        <w:rPr>
          <w:sz w:val="24"/>
          <w:szCs w:val="24"/>
        </w:rPr>
      </w:pPr>
    </w:p>
    <w:p w:rsidR="001418DE" w:rsidRDefault="001418DE" w:rsidP="003B6838">
      <w:pPr>
        <w:rPr>
          <w:sz w:val="24"/>
          <w:szCs w:val="24"/>
        </w:rPr>
      </w:pPr>
    </w:p>
    <w:p w:rsidR="001418DE" w:rsidRDefault="001418DE" w:rsidP="003B6838">
      <w:pPr>
        <w:rPr>
          <w:sz w:val="24"/>
          <w:szCs w:val="24"/>
        </w:rPr>
      </w:pPr>
    </w:p>
    <w:tbl>
      <w:tblPr>
        <w:tblStyle w:val="Tabelacomgrade"/>
        <w:tblW w:w="0" w:type="auto"/>
        <w:tblInd w:w="704" w:type="dxa"/>
        <w:tblLook w:val="04A0" w:firstRow="1" w:lastRow="0" w:firstColumn="1" w:lastColumn="0" w:noHBand="0" w:noVBand="1"/>
      </w:tblPr>
      <w:tblGrid>
        <w:gridCol w:w="1613"/>
        <w:gridCol w:w="7422"/>
      </w:tblGrid>
      <w:tr w:rsidR="00213718" w:rsidRPr="00306D36" w:rsidTr="00FC1494">
        <w:tc>
          <w:tcPr>
            <w:tcW w:w="9035" w:type="dxa"/>
            <w:gridSpan w:val="2"/>
            <w:vAlign w:val="center"/>
          </w:tcPr>
          <w:p w:rsidR="00213718" w:rsidRPr="00306D36" w:rsidRDefault="00AE5C4A" w:rsidP="00042DCF">
            <w:pPr>
              <w:jc w:val="center"/>
              <w:rPr>
                <w:rFonts w:ascii="Arial" w:eastAsia="Times New Roman" w:hAnsi="Arial"/>
                <w:sz w:val="24"/>
                <w:szCs w:val="24"/>
              </w:rPr>
            </w:pPr>
            <w:r>
              <w:rPr>
                <w:rFonts w:ascii="Arial" w:eastAsia="Times New Roman" w:hAnsi="Arial"/>
                <w:sz w:val="24"/>
                <w:szCs w:val="24"/>
              </w:rPr>
              <w:t>Planejar Execução de Projeto</w:t>
            </w:r>
          </w:p>
        </w:tc>
      </w:tr>
      <w:tr w:rsidR="00213718" w:rsidRPr="00306D36" w:rsidTr="008A356E">
        <w:tc>
          <w:tcPr>
            <w:tcW w:w="1613" w:type="dxa"/>
            <w:vMerge w:val="restart"/>
            <w:vAlign w:val="center"/>
          </w:tcPr>
          <w:p w:rsidR="00213718" w:rsidRDefault="00213718" w:rsidP="003C75A4">
            <w:pPr>
              <w:jc w:val="center"/>
              <w:rPr>
                <w:rFonts w:ascii="Arial" w:eastAsia="Times New Roman" w:hAnsi="Arial"/>
                <w:sz w:val="24"/>
                <w:szCs w:val="24"/>
              </w:rPr>
            </w:pPr>
            <w:r>
              <w:rPr>
                <w:noProof/>
                <w:lang w:eastAsia="pt-BR"/>
              </w:rPr>
              <w:drawing>
                <wp:inline distT="0" distB="0" distL="0" distR="0" wp14:anchorId="48CF2176" wp14:editId="4D438AA7">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213718" w:rsidRPr="00306D36" w:rsidRDefault="00AE5C4A" w:rsidP="00EC163F">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Pr>
                <w:rFonts w:ascii="Arial" w:eastAsia="Times New Roman" w:hAnsi="Arial"/>
                <w:sz w:val="16"/>
                <w:szCs w:val="24"/>
              </w:rPr>
              <w:t>d</w:t>
            </w:r>
            <w:r w:rsidRPr="00AE5C4A">
              <w:rPr>
                <w:rFonts w:ascii="Arial" w:eastAsia="Times New Roman" w:hAnsi="Arial"/>
                <w:sz w:val="16"/>
                <w:szCs w:val="24"/>
              </w:rPr>
              <w:t>as Partes Interessadas</w:t>
            </w:r>
          </w:p>
        </w:tc>
        <w:tc>
          <w:tcPr>
            <w:tcW w:w="7422" w:type="dxa"/>
            <w:vAlign w:val="center"/>
          </w:tcPr>
          <w:p w:rsidR="00213718" w:rsidRDefault="00213718" w:rsidP="003C75A4">
            <w:pPr>
              <w:rPr>
                <w:rFonts w:ascii="Arial" w:eastAsia="Times New Roman" w:hAnsi="Arial"/>
                <w:sz w:val="24"/>
                <w:szCs w:val="24"/>
              </w:rPr>
            </w:pPr>
            <w:r>
              <w:rPr>
                <w:rFonts w:ascii="Arial" w:eastAsia="Times New Roman" w:hAnsi="Arial"/>
                <w:sz w:val="24"/>
                <w:szCs w:val="24"/>
              </w:rPr>
              <w:t>Nome:</w:t>
            </w:r>
          </w:p>
          <w:p w:rsidR="00213718" w:rsidRPr="00306D36" w:rsidRDefault="00AE5C4A" w:rsidP="00EC163F">
            <w:pPr>
              <w:rPr>
                <w:rFonts w:ascii="Arial" w:eastAsia="Times New Roman" w:hAnsi="Arial"/>
                <w:sz w:val="24"/>
                <w:szCs w:val="24"/>
              </w:rPr>
            </w:pPr>
            <w:r w:rsidRPr="00AE5C4A">
              <w:rPr>
                <w:rFonts w:ascii="Arial" w:eastAsia="Times New Roman" w:hAnsi="Arial"/>
                <w:sz w:val="24"/>
                <w:szCs w:val="24"/>
              </w:rPr>
              <w:t xml:space="preserve">Plano de Gerenciamento </w:t>
            </w:r>
            <w:r w:rsidR="00663898">
              <w:rPr>
                <w:rFonts w:ascii="Arial" w:eastAsia="Times New Roman" w:hAnsi="Arial"/>
                <w:sz w:val="24"/>
                <w:szCs w:val="24"/>
              </w:rPr>
              <w:t>d</w:t>
            </w:r>
            <w:r w:rsidRPr="00AE5C4A">
              <w:rPr>
                <w:rFonts w:ascii="Arial" w:eastAsia="Times New Roman" w:hAnsi="Arial"/>
                <w:sz w:val="24"/>
                <w:szCs w:val="24"/>
              </w:rPr>
              <w:t>as Partes Interessadas</w:t>
            </w:r>
          </w:p>
        </w:tc>
      </w:tr>
      <w:tr w:rsidR="00213718" w:rsidRPr="00306D36" w:rsidTr="008A356E">
        <w:tc>
          <w:tcPr>
            <w:tcW w:w="1613" w:type="dxa"/>
            <w:vMerge/>
            <w:vAlign w:val="center"/>
          </w:tcPr>
          <w:p w:rsidR="00213718" w:rsidRPr="00306D36" w:rsidRDefault="00213718" w:rsidP="003C75A4">
            <w:pPr>
              <w:rPr>
                <w:rFonts w:ascii="Arial" w:eastAsia="Times New Roman" w:hAnsi="Arial"/>
                <w:sz w:val="24"/>
                <w:szCs w:val="24"/>
              </w:rPr>
            </w:pPr>
          </w:p>
        </w:tc>
        <w:tc>
          <w:tcPr>
            <w:tcW w:w="7422" w:type="dxa"/>
            <w:vAlign w:val="center"/>
          </w:tcPr>
          <w:p w:rsidR="00213718" w:rsidRDefault="00213718" w:rsidP="003C75A4">
            <w:pPr>
              <w:rPr>
                <w:rFonts w:ascii="Arial" w:eastAsia="Times New Roman" w:hAnsi="Arial"/>
                <w:sz w:val="24"/>
                <w:szCs w:val="24"/>
              </w:rPr>
            </w:pPr>
            <w:r>
              <w:rPr>
                <w:rFonts w:ascii="Arial" w:eastAsia="Times New Roman" w:hAnsi="Arial"/>
                <w:sz w:val="24"/>
                <w:szCs w:val="24"/>
              </w:rPr>
              <w:t>Objetivo:</w:t>
            </w:r>
          </w:p>
          <w:p w:rsidR="00213718" w:rsidRPr="00306D36" w:rsidRDefault="00AE5C4A" w:rsidP="00AE5C4A">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 xml:space="preserve">das </w:t>
            </w:r>
            <w:r w:rsidR="00663898">
              <w:rPr>
                <w:rFonts w:ascii="Arial" w:eastAsia="Times New Roman" w:hAnsi="Arial"/>
                <w:sz w:val="24"/>
                <w:szCs w:val="24"/>
              </w:rPr>
              <w:t>p</w:t>
            </w:r>
            <w:r>
              <w:rPr>
                <w:rFonts w:ascii="Arial" w:eastAsia="Times New Roman" w:hAnsi="Arial"/>
                <w:sz w:val="24"/>
                <w:szCs w:val="24"/>
              </w:rPr>
              <w:t>artes i</w:t>
            </w:r>
            <w:r w:rsidRPr="00AE5C4A">
              <w:rPr>
                <w:rFonts w:ascii="Arial" w:eastAsia="Times New Roman" w:hAnsi="Arial"/>
                <w:sz w:val="24"/>
                <w:szCs w:val="24"/>
              </w:rPr>
              <w:t>nteressadas</w:t>
            </w:r>
            <w:r>
              <w:rPr>
                <w:rFonts w:ascii="Arial" w:eastAsia="Times New Roman" w:hAnsi="Arial"/>
                <w:sz w:val="24"/>
                <w:szCs w:val="24"/>
              </w:rPr>
              <w:t xml:space="preserve"> do projeto.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drawing>
                <wp:inline distT="0" distB="0" distL="0" distR="0" wp14:anchorId="4D3F33E3" wp14:editId="0CB670B2">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663898" w:rsidP="00663898">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sidRPr="00663898">
              <w:rPr>
                <w:rFonts w:ascii="Arial" w:eastAsia="Times New Roman" w:hAnsi="Arial"/>
                <w:sz w:val="16"/>
                <w:szCs w:val="24"/>
              </w:rPr>
              <w:t>da Qualidade do Projeto</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Nome:</w:t>
            </w:r>
          </w:p>
          <w:p w:rsidR="00663898" w:rsidRPr="00306D36" w:rsidRDefault="00663898" w:rsidP="00663898">
            <w:pPr>
              <w:rPr>
                <w:rFonts w:ascii="Arial" w:eastAsia="Times New Roman" w:hAnsi="Arial"/>
                <w:sz w:val="24"/>
                <w:szCs w:val="24"/>
              </w:rPr>
            </w:pPr>
            <w:r w:rsidRPr="00AE5C4A">
              <w:rPr>
                <w:rFonts w:ascii="Arial" w:eastAsia="Times New Roman" w:hAnsi="Arial"/>
                <w:sz w:val="24"/>
                <w:szCs w:val="24"/>
              </w:rPr>
              <w:t xml:space="preserve">Plano de Gerenciamento </w:t>
            </w:r>
            <w:r w:rsidRPr="00663898">
              <w:rPr>
                <w:rFonts w:ascii="Arial" w:eastAsia="Times New Roman" w:hAnsi="Arial"/>
                <w:sz w:val="24"/>
                <w:szCs w:val="24"/>
              </w:rPr>
              <w:t>da Qualidade do Projeto</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663898" w:rsidP="00663898">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da qualidade do</w:t>
            </w:r>
            <w:r w:rsidR="00DF5854">
              <w:rPr>
                <w:rFonts w:ascii="Arial" w:eastAsia="Times New Roman" w:hAnsi="Arial"/>
                <w:sz w:val="24"/>
                <w:szCs w:val="24"/>
              </w:rPr>
              <w:t xml:space="preserve"> </w:t>
            </w:r>
            <w:r>
              <w:rPr>
                <w:rFonts w:ascii="Arial" w:eastAsia="Times New Roman" w:hAnsi="Arial"/>
                <w:sz w:val="24"/>
                <w:szCs w:val="24"/>
              </w:rPr>
              <w:t xml:space="preserve"> projeto.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drawing>
                <wp:inline distT="0" distB="0" distL="0" distR="0" wp14:anchorId="30CC4CE5" wp14:editId="28AEC203">
                  <wp:extent cx="561975" cy="657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663898" w:rsidP="00663898">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Pr>
                <w:rFonts w:ascii="Arial" w:eastAsia="Times New Roman" w:hAnsi="Arial"/>
                <w:sz w:val="16"/>
                <w:szCs w:val="24"/>
              </w:rPr>
              <w:t>d</w:t>
            </w:r>
            <w:r w:rsidRPr="00AE5C4A">
              <w:rPr>
                <w:rFonts w:ascii="Arial" w:eastAsia="Times New Roman" w:hAnsi="Arial"/>
                <w:sz w:val="16"/>
                <w:szCs w:val="24"/>
              </w:rPr>
              <w:t xml:space="preserve">as </w:t>
            </w:r>
            <w:r w:rsidRPr="00663898">
              <w:rPr>
                <w:rFonts w:ascii="Arial" w:eastAsia="Times New Roman" w:hAnsi="Arial"/>
                <w:sz w:val="16"/>
                <w:szCs w:val="24"/>
              </w:rPr>
              <w:t>Aquisições</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Nome:</w:t>
            </w:r>
          </w:p>
          <w:p w:rsidR="00663898" w:rsidRPr="00306D36" w:rsidRDefault="00663898" w:rsidP="00663898">
            <w:pPr>
              <w:rPr>
                <w:rFonts w:ascii="Arial" w:eastAsia="Times New Roman" w:hAnsi="Arial"/>
                <w:sz w:val="24"/>
                <w:szCs w:val="24"/>
              </w:rPr>
            </w:pPr>
            <w:r w:rsidRPr="00AE5C4A">
              <w:rPr>
                <w:rFonts w:ascii="Arial" w:eastAsia="Times New Roman" w:hAnsi="Arial"/>
                <w:sz w:val="24"/>
                <w:szCs w:val="24"/>
              </w:rPr>
              <w:t xml:space="preserve">Plano de Gerenciamento </w:t>
            </w:r>
            <w:r>
              <w:rPr>
                <w:rFonts w:ascii="Arial" w:eastAsia="Times New Roman" w:hAnsi="Arial"/>
                <w:sz w:val="24"/>
                <w:szCs w:val="24"/>
              </w:rPr>
              <w:t xml:space="preserve">das </w:t>
            </w:r>
            <w:r w:rsidRPr="00663898">
              <w:rPr>
                <w:rFonts w:ascii="Arial" w:eastAsia="Times New Roman" w:hAnsi="Arial"/>
                <w:sz w:val="24"/>
                <w:szCs w:val="24"/>
              </w:rPr>
              <w:t>Aquisições</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663898" w:rsidP="00663898">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das a</w:t>
            </w:r>
            <w:r w:rsidRPr="00663898">
              <w:rPr>
                <w:rFonts w:ascii="Arial" w:eastAsia="Times New Roman" w:hAnsi="Arial"/>
                <w:sz w:val="24"/>
                <w:szCs w:val="24"/>
              </w:rPr>
              <w:t>quisições</w:t>
            </w:r>
            <w:r>
              <w:rPr>
                <w:rFonts w:ascii="Arial" w:eastAsia="Times New Roman" w:hAnsi="Arial"/>
                <w:sz w:val="24"/>
                <w:szCs w:val="24"/>
              </w:rPr>
              <w:t xml:space="preserve"> do projeto.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drawing>
                <wp:inline distT="0" distB="0" distL="0" distR="0" wp14:anchorId="07E1B0B4" wp14:editId="78448EC7">
                  <wp:extent cx="561975" cy="657225"/>
                  <wp:effectExtent l="0" t="0" r="9525" b="952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663898" w:rsidP="00663898">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Pr>
                <w:rFonts w:ascii="Arial" w:eastAsia="Times New Roman" w:hAnsi="Arial"/>
                <w:sz w:val="16"/>
                <w:szCs w:val="24"/>
              </w:rPr>
              <w:t>d</w:t>
            </w:r>
            <w:r w:rsidRPr="00AE5C4A">
              <w:rPr>
                <w:rFonts w:ascii="Arial" w:eastAsia="Times New Roman" w:hAnsi="Arial"/>
                <w:sz w:val="16"/>
                <w:szCs w:val="24"/>
              </w:rPr>
              <w:t xml:space="preserve">as </w:t>
            </w:r>
            <w:r>
              <w:rPr>
                <w:rFonts w:ascii="Arial" w:eastAsia="Times New Roman" w:hAnsi="Arial"/>
                <w:sz w:val="16"/>
                <w:szCs w:val="24"/>
              </w:rPr>
              <w:t>Comunicações</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Nome:</w:t>
            </w:r>
          </w:p>
          <w:p w:rsidR="00663898" w:rsidRPr="00306D36" w:rsidRDefault="00663898" w:rsidP="00663898">
            <w:pPr>
              <w:rPr>
                <w:rFonts w:ascii="Arial" w:eastAsia="Times New Roman" w:hAnsi="Arial"/>
                <w:sz w:val="24"/>
                <w:szCs w:val="24"/>
              </w:rPr>
            </w:pPr>
            <w:r w:rsidRPr="00AE5C4A">
              <w:rPr>
                <w:rFonts w:ascii="Arial" w:eastAsia="Times New Roman" w:hAnsi="Arial"/>
                <w:sz w:val="24"/>
                <w:szCs w:val="24"/>
              </w:rPr>
              <w:t xml:space="preserve">Plano de Gerenciamento </w:t>
            </w:r>
            <w:r>
              <w:rPr>
                <w:rFonts w:ascii="Arial" w:eastAsia="Times New Roman" w:hAnsi="Arial"/>
                <w:sz w:val="24"/>
                <w:szCs w:val="24"/>
              </w:rPr>
              <w:t>das Comunicaçõ</w:t>
            </w:r>
            <w:r w:rsidRPr="00663898">
              <w:rPr>
                <w:rFonts w:ascii="Arial" w:eastAsia="Times New Roman" w:hAnsi="Arial"/>
                <w:sz w:val="24"/>
                <w:szCs w:val="24"/>
              </w:rPr>
              <w:t>es</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663898" w:rsidP="00663898">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das comunicações do projeto.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drawing>
                <wp:inline distT="0" distB="0" distL="0" distR="0" wp14:anchorId="2B6E1CCF" wp14:editId="3A53F29D">
                  <wp:extent cx="561975" cy="657225"/>
                  <wp:effectExtent l="0" t="0" r="9525"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663898" w:rsidP="00663898">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sidRPr="00663898">
              <w:rPr>
                <w:rFonts w:ascii="Arial" w:eastAsia="Times New Roman" w:hAnsi="Arial"/>
                <w:sz w:val="16"/>
                <w:szCs w:val="24"/>
              </w:rPr>
              <w:t>de Custos</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Nome:</w:t>
            </w:r>
          </w:p>
          <w:p w:rsidR="00663898" w:rsidRPr="00306D36" w:rsidRDefault="00663898" w:rsidP="00663898">
            <w:pPr>
              <w:rPr>
                <w:rFonts w:ascii="Arial" w:eastAsia="Times New Roman" w:hAnsi="Arial"/>
                <w:sz w:val="24"/>
                <w:szCs w:val="24"/>
              </w:rPr>
            </w:pPr>
            <w:r w:rsidRPr="00AE5C4A">
              <w:rPr>
                <w:rFonts w:ascii="Arial" w:eastAsia="Times New Roman" w:hAnsi="Arial"/>
                <w:sz w:val="24"/>
                <w:szCs w:val="24"/>
              </w:rPr>
              <w:t xml:space="preserve">Plano de Gerenciamento </w:t>
            </w:r>
            <w:r w:rsidRPr="00663898">
              <w:rPr>
                <w:rFonts w:ascii="Arial" w:eastAsia="Times New Roman" w:hAnsi="Arial"/>
                <w:sz w:val="24"/>
                <w:szCs w:val="24"/>
              </w:rPr>
              <w:t>de Custos</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663898" w:rsidP="00663898">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de custos do projeto.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drawing>
                <wp:inline distT="0" distB="0" distL="0" distR="0" wp14:anchorId="45C4DF26" wp14:editId="2CB1844E">
                  <wp:extent cx="561975" cy="657225"/>
                  <wp:effectExtent l="0" t="0" r="9525"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663898" w:rsidP="00663898">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Pr>
                <w:rFonts w:ascii="Arial" w:eastAsia="Times New Roman" w:hAnsi="Arial"/>
                <w:sz w:val="16"/>
                <w:szCs w:val="24"/>
              </w:rPr>
              <w:t>de Integraçã</w:t>
            </w:r>
            <w:r w:rsidRPr="00663898">
              <w:rPr>
                <w:rFonts w:ascii="Arial" w:eastAsia="Times New Roman" w:hAnsi="Arial"/>
                <w:sz w:val="16"/>
                <w:szCs w:val="24"/>
              </w:rPr>
              <w:t>o do Projeto</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Nome:</w:t>
            </w:r>
          </w:p>
          <w:p w:rsidR="00663898" w:rsidRPr="00306D36" w:rsidRDefault="00663898" w:rsidP="00663898">
            <w:pPr>
              <w:rPr>
                <w:rFonts w:ascii="Arial" w:eastAsia="Times New Roman" w:hAnsi="Arial"/>
                <w:sz w:val="24"/>
                <w:szCs w:val="24"/>
              </w:rPr>
            </w:pPr>
            <w:r w:rsidRPr="00AE5C4A">
              <w:rPr>
                <w:rFonts w:ascii="Arial" w:eastAsia="Times New Roman" w:hAnsi="Arial"/>
                <w:sz w:val="24"/>
                <w:szCs w:val="24"/>
              </w:rPr>
              <w:t xml:space="preserve">Plano de Gerenciamento </w:t>
            </w:r>
            <w:r>
              <w:rPr>
                <w:rFonts w:ascii="Arial" w:eastAsia="Times New Roman" w:hAnsi="Arial"/>
                <w:sz w:val="24"/>
                <w:szCs w:val="24"/>
              </w:rPr>
              <w:t>de Integraçã</w:t>
            </w:r>
            <w:r w:rsidRPr="00663898">
              <w:rPr>
                <w:rFonts w:ascii="Arial" w:eastAsia="Times New Roman" w:hAnsi="Arial"/>
                <w:sz w:val="24"/>
                <w:szCs w:val="24"/>
              </w:rPr>
              <w:t>o do Projeto</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663898" w:rsidP="00663898">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de integração do projeto.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drawing>
                <wp:inline distT="0" distB="0" distL="0" distR="0" wp14:anchorId="1F962485" wp14:editId="5E03B531">
                  <wp:extent cx="561975" cy="657225"/>
                  <wp:effectExtent l="0" t="0" r="9525" b="952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663898" w:rsidP="00663898">
            <w:pPr>
              <w:jc w:val="center"/>
              <w:rPr>
                <w:rFonts w:ascii="Arial" w:eastAsia="Times New Roman" w:hAnsi="Arial"/>
                <w:sz w:val="24"/>
                <w:szCs w:val="24"/>
              </w:rPr>
            </w:pPr>
            <w:r w:rsidRPr="00AE5C4A">
              <w:rPr>
                <w:rFonts w:ascii="Arial" w:eastAsia="Times New Roman" w:hAnsi="Arial"/>
                <w:sz w:val="16"/>
                <w:szCs w:val="24"/>
              </w:rPr>
              <w:lastRenderedPageBreak/>
              <w:t xml:space="preserve">Plano de Gerenciamento </w:t>
            </w:r>
            <w:r>
              <w:rPr>
                <w:rFonts w:ascii="Arial" w:eastAsia="Times New Roman" w:hAnsi="Arial"/>
                <w:sz w:val="16"/>
                <w:szCs w:val="24"/>
              </w:rPr>
              <w:t>de Projeto</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lastRenderedPageBreak/>
              <w:t>Nome:</w:t>
            </w:r>
          </w:p>
          <w:p w:rsidR="00663898" w:rsidRPr="00306D36" w:rsidRDefault="00663898" w:rsidP="00663898">
            <w:pPr>
              <w:rPr>
                <w:rFonts w:ascii="Arial" w:eastAsia="Times New Roman" w:hAnsi="Arial"/>
                <w:sz w:val="24"/>
                <w:szCs w:val="24"/>
              </w:rPr>
            </w:pPr>
            <w:r w:rsidRPr="00AE5C4A">
              <w:rPr>
                <w:rFonts w:ascii="Arial" w:eastAsia="Times New Roman" w:hAnsi="Arial"/>
                <w:sz w:val="24"/>
                <w:szCs w:val="24"/>
              </w:rPr>
              <w:t>Plano de Gere</w:t>
            </w:r>
            <w:r>
              <w:rPr>
                <w:rFonts w:ascii="Arial" w:eastAsia="Times New Roman" w:hAnsi="Arial"/>
                <w:sz w:val="24"/>
                <w:szCs w:val="24"/>
              </w:rPr>
              <w:t>nciamento de Projeto</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663898" w:rsidP="00663898">
            <w:pPr>
              <w:rPr>
                <w:rFonts w:ascii="Arial" w:eastAsia="Times New Roman" w:hAnsi="Arial"/>
                <w:sz w:val="24"/>
                <w:szCs w:val="24"/>
              </w:rPr>
            </w:pPr>
            <w:r>
              <w:rPr>
                <w:rFonts w:ascii="Arial" w:eastAsia="Times New Roman" w:hAnsi="Arial"/>
                <w:sz w:val="24"/>
                <w:szCs w:val="24"/>
              </w:rPr>
              <w:lastRenderedPageBreak/>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de projeto.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lastRenderedPageBreak/>
              <w:drawing>
                <wp:inline distT="0" distB="0" distL="0" distR="0" wp14:anchorId="2CF26D0B" wp14:editId="6B4E1802">
                  <wp:extent cx="561975" cy="657225"/>
                  <wp:effectExtent l="0" t="0" r="9525" b="952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663898" w:rsidP="00663898">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Pr>
                <w:rFonts w:ascii="Arial" w:eastAsia="Times New Roman" w:hAnsi="Arial"/>
                <w:sz w:val="16"/>
                <w:szCs w:val="24"/>
              </w:rPr>
              <w:t>dos Riscos</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Nome:</w:t>
            </w:r>
          </w:p>
          <w:p w:rsidR="00663898" w:rsidRPr="00306D36" w:rsidRDefault="00663898" w:rsidP="00663898">
            <w:pPr>
              <w:rPr>
                <w:rFonts w:ascii="Arial" w:eastAsia="Times New Roman" w:hAnsi="Arial"/>
                <w:sz w:val="24"/>
                <w:szCs w:val="24"/>
              </w:rPr>
            </w:pPr>
            <w:r w:rsidRPr="00AE5C4A">
              <w:rPr>
                <w:rFonts w:ascii="Arial" w:eastAsia="Times New Roman" w:hAnsi="Arial"/>
                <w:sz w:val="24"/>
                <w:szCs w:val="24"/>
              </w:rPr>
              <w:t xml:space="preserve">Plano de Gerenciamento </w:t>
            </w:r>
            <w:r>
              <w:rPr>
                <w:rFonts w:ascii="Arial" w:eastAsia="Times New Roman" w:hAnsi="Arial"/>
                <w:sz w:val="24"/>
                <w:szCs w:val="24"/>
              </w:rPr>
              <w:t>dos Riscos</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663898" w:rsidP="00663898">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dos riscos do projeto.</w:t>
            </w:r>
          </w:p>
        </w:tc>
      </w:tr>
      <w:tr w:rsidR="00663898" w:rsidRPr="00306D36" w:rsidTr="008A356E">
        <w:tc>
          <w:tcPr>
            <w:tcW w:w="1613" w:type="dxa"/>
            <w:vMerge w:val="restart"/>
            <w:vAlign w:val="center"/>
          </w:tcPr>
          <w:p w:rsidR="00663898" w:rsidRDefault="00663898" w:rsidP="00663898">
            <w:pPr>
              <w:jc w:val="center"/>
              <w:rPr>
                <w:rFonts w:ascii="Arial" w:eastAsia="Times New Roman" w:hAnsi="Arial"/>
                <w:sz w:val="24"/>
                <w:szCs w:val="24"/>
              </w:rPr>
            </w:pPr>
            <w:r>
              <w:rPr>
                <w:noProof/>
                <w:lang w:eastAsia="pt-BR"/>
              </w:rPr>
              <w:drawing>
                <wp:inline distT="0" distB="0" distL="0" distR="0" wp14:anchorId="55886F56" wp14:editId="6E240AFC">
                  <wp:extent cx="561975" cy="657225"/>
                  <wp:effectExtent l="0" t="0" r="9525" b="9525"/>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663898" w:rsidRPr="00306D36" w:rsidRDefault="00663898" w:rsidP="00663898">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Pr>
                <w:rFonts w:ascii="Arial" w:eastAsia="Times New Roman" w:hAnsi="Arial"/>
                <w:sz w:val="16"/>
                <w:szCs w:val="24"/>
              </w:rPr>
              <w:t>de Escopo</w:t>
            </w: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Nome:</w:t>
            </w:r>
          </w:p>
          <w:p w:rsidR="00663898" w:rsidRPr="00306D36" w:rsidRDefault="00663898" w:rsidP="00663898">
            <w:pPr>
              <w:rPr>
                <w:rFonts w:ascii="Arial" w:eastAsia="Times New Roman" w:hAnsi="Arial"/>
                <w:sz w:val="24"/>
                <w:szCs w:val="24"/>
              </w:rPr>
            </w:pPr>
            <w:r w:rsidRPr="00AE5C4A">
              <w:rPr>
                <w:rFonts w:ascii="Arial" w:eastAsia="Times New Roman" w:hAnsi="Arial"/>
                <w:sz w:val="24"/>
                <w:szCs w:val="24"/>
              </w:rPr>
              <w:t>Plano de Gere</w:t>
            </w:r>
            <w:r>
              <w:rPr>
                <w:rFonts w:ascii="Arial" w:eastAsia="Times New Roman" w:hAnsi="Arial"/>
                <w:sz w:val="24"/>
                <w:szCs w:val="24"/>
              </w:rPr>
              <w:t>nciamento de Escopo</w:t>
            </w:r>
          </w:p>
        </w:tc>
      </w:tr>
      <w:tr w:rsidR="00663898" w:rsidRPr="00306D36" w:rsidTr="008A356E">
        <w:tc>
          <w:tcPr>
            <w:tcW w:w="1613" w:type="dxa"/>
            <w:vMerge/>
            <w:vAlign w:val="center"/>
          </w:tcPr>
          <w:p w:rsidR="00663898" w:rsidRPr="00306D36" w:rsidRDefault="00663898" w:rsidP="00663898">
            <w:pPr>
              <w:rPr>
                <w:rFonts w:ascii="Arial" w:eastAsia="Times New Roman" w:hAnsi="Arial"/>
                <w:sz w:val="24"/>
                <w:szCs w:val="24"/>
              </w:rPr>
            </w:pPr>
          </w:p>
        </w:tc>
        <w:tc>
          <w:tcPr>
            <w:tcW w:w="7422" w:type="dxa"/>
            <w:vAlign w:val="center"/>
          </w:tcPr>
          <w:p w:rsidR="00663898" w:rsidRDefault="00663898" w:rsidP="00663898">
            <w:pPr>
              <w:rPr>
                <w:rFonts w:ascii="Arial" w:eastAsia="Times New Roman" w:hAnsi="Arial"/>
                <w:sz w:val="24"/>
                <w:szCs w:val="24"/>
              </w:rPr>
            </w:pPr>
            <w:r>
              <w:rPr>
                <w:rFonts w:ascii="Arial" w:eastAsia="Times New Roman" w:hAnsi="Arial"/>
                <w:sz w:val="24"/>
                <w:szCs w:val="24"/>
              </w:rPr>
              <w:t>Objetivo:</w:t>
            </w:r>
          </w:p>
          <w:p w:rsidR="00663898" w:rsidRPr="00306D36" w:rsidRDefault="00663898" w:rsidP="00663898">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de escopo do projeto.</w:t>
            </w:r>
          </w:p>
        </w:tc>
      </w:tr>
      <w:tr w:rsidR="00E46424" w:rsidRPr="00306D36" w:rsidTr="008A356E">
        <w:tc>
          <w:tcPr>
            <w:tcW w:w="1613" w:type="dxa"/>
            <w:vMerge w:val="restart"/>
            <w:vAlign w:val="center"/>
          </w:tcPr>
          <w:p w:rsidR="00E46424" w:rsidRDefault="00E46424" w:rsidP="00E46424">
            <w:pPr>
              <w:jc w:val="center"/>
              <w:rPr>
                <w:rFonts w:ascii="Arial" w:eastAsia="Times New Roman" w:hAnsi="Arial"/>
                <w:sz w:val="24"/>
                <w:szCs w:val="24"/>
              </w:rPr>
            </w:pPr>
            <w:r>
              <w:rPr>
                <w:noProof/>
                <w:lang w:eastAsia="pt-BR"/>
              </w:rPr>
              <w:drawing>
                <wp:inline distT="0" distB="0" distL="0" distR="0" wp14:anchorId="30786FA7" wp14:editId="176020DA">
                  <wp:extent cx="561975" cy="657225"/>
                  <wp:effectExtent l="0" t="0" r="9525" b="9525"/>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E46424" w:rsidRPr="00306D36" w:rsidRDefault="00E46424" w:rsidP="00E46424">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Pr>
                <w:rFonts w:ascii="Arial" w:eastAsia="Times New Roman" w:hAnsi="Arial"/>
                <w:sz w:val="16"/>
                <w:szCs w:val="24"/>
              </w:rPr>
              <w:t>de Recursos Humanos</w:t>
            </w: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Nome:</w:t>
            </w:r>
          </w:p>
          <w:p w:rsidR="00E46424" w:rsidRPr="00306D36" w:rsidRDefault="00E46424" w:rsidP="00E46424">
            <w:pPr>
              <w:rPr>
                <w:rFonts w:ascii="Arial" w:eastAsia="Times New Roman" w:hAnsi="Arial"/>
                <w:sz w:val="24"/>
                <w:szCs w:val="24"/>
              </w:rPr>
            </w:pPr>
            <w:r w:rsidRPr="00AE5C4A">
              <w:rPr>
                <w:rFonts w:ascii="Arial" w:eastAsia="Times New Roman" w:hAnsi="Arial"/>
                <w:sz w:val="24"/>
                <w:szCs w:val="24"/>
              </w:rPr>
              <w:t>Plano de Gere</w:t>
            </w:r>
            <w:r>
              <w:rPr>
                <w:rFonts w:ascii="Arial" w:eastAsia="Times New Roman" w:hAnsi="Arial"/>
                <w:sz w:val="24"/>
                <w:szCs w:val="24"/>
              </w:rPr>
              <w:t>nciamento de Recursos Humanos</w:t>
            </w:r>
          </w:p>
        </w:tc>
      </w:tr>
      <w:tr w:rsidR="00E46424" w:rsidRPr="00306D36" w:rsidTr="008A356E">
        <w:tc>
          <w:tcPr>
            <w:tcW w:w="1613" w:type="dxa"/>
            <w:vMerge/>
            <w:vAlign w:val="center"/>
          </w:tcPr>
          <w:p w:rsidR="00E46424" w:rsidRPr="00306D36" w:rsidRDefault="00E46424" w:rsidP="00E46424">
            <w:pPr>
              <w:rPr>
                <w:rFonts w:ascii="Arial" w:eastAsia="Times New Roman" w:hAnsi="Arial"/>
                <w:sz w:val="24"/>
                <w:szCs w:val="24"/>
              </w:rPr>
            </w:pP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Objetivo:</w:t>
            </w:r>
          </w:p>
          <w:p w:rsidR="00E46424" w:rsidRPr="00306D36" w:rsidRDefault="00E46424" w:rsidP="00E46424">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dos recursos humanos, ou de pessoas, do projeto.</w:t>
            </w:r>
          </w:p>
        </w:tc>
      </w:tr>
      <w:tr w:rsidR="00E46424" w:rsidRPr="00306D36" w:rsidTr="008A356E">
        <w:tc>
          <w:tcPr>
            <w:tcW w:w="1613" w:type="dxa"/>
            <w:vMerge w:val="restart"/>
            <w:vAlign w:val="center"/>
          </w:tcPr>
          <w:p w:rsidR="00E46424" w:rsidRDefault="00E46424" w:rsidP="00E46424">
            <w:pPr>
              <w:jc w:val="center"/>
              <w:rPr>
                <w:rFonts w:ascii="Arial" w:eastAsia="Times New Roman" w:hAnsi="Arial"/>
                <w:sz w:val="24"/>
                <w:szCs w:val="24"/>
              </w:rPr>
            </w:pPr>
            <w:r>
              <w:rPr>
                <w:noProof/>
                <w:lang w:eastAsia="pt-BR"/>
              </w:rPr>
              <w:drawing>
                <wp:inline distT="0" distB="0" distL="0" distR="0" wp14:anchorId="0C163135" wp14:editId="4A6A8463">
                  <wp:extent cx="561975" cy="657225"/>
                  <wp:effectExtent l="0" t="0" r="9525" b="952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E46424" w:rsidRPr="00306D36" w:rsidRDefault="00E46424" w:rsidP="00E46424">
            <w:pPr>
              <w:jc w:val="center"/>
              <w:rPr>
                <w:rFonts w:ascii="Arial" w:eastAsia="Times New Roman" w:hAnsi="Arial"/>
                <w:sz w:val="24"/>
                <w:szCs w:val="24"/>
              </w:rPr>
            </w:pPr>
            <w:r w:rsidRPr="00AE5C4A">
              <w:rPr>
                <w:rFonts w:ascii="Arial" w:eastAsia="Times New Roman" w:hAnsi="Arial"/>
                <w:sz w:val="16"/>
                <w:szCs w:val="24"/>
              </w:rPr>
              <w:t xml:space="preserve">Plano de Gerenciamento </w:t>
            </w:r>
            <w:r>
              <w:rPr>
                <w:rFonts w:ascii="Arial" w:eastAsia="Times New Roman" w:hAnsi="Arial"/>
                <w:sz w:val="16"/>
                <w:szCs w:val="24"/>
              </w:rPr>
              <w:t>do Tempo</w:t>
            </w: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Nome:</w:t>
            </w:r>
          </w:p>
          <w:p w:rsidR="00E46424" w:rsidRPr="00306D36" w:rsidRDefault="00E46424" w:rsidP="00E46424">
            <w:pPr>
              <w:rPr>
                <w:rFonts w:ascii="Arial" w:eastAsia="Times New Roman" w:hAnsi="Arial"/>
                <w:sz w:val="24"/>
                <w:szCs w:val="24"/>
              </w:rPr>
            </w:pPr>
            <w:r w:rsidRPr="00AE5C4A">
              <w:rPr>
                <w:rFonts w:ascii="Arial" w:eastAsia="Times New Roman" w:hAnsi="Arial"/>
                <w:sz w:val="24"/>
                <w:szCs w:val="24"/>
              </w:rPr>
              <w:t>Plano de Gere</w:t>
            </w:r>
            <w:r>
              <w:rPr>
                <w:rFonts w:ascii="Arial" w:eastAsia="Times New Roman" w:hAnsi="Arial"/>
                <w:sz w:val="24"/>
                <w:szCs w:val="24"/>
              </w:rPr>
              <w:t>nciamento do Tempo</w:t>
            </w:r>
          </w:p>
        </w:tc>
      </w:tr>
      <w:tr w:rsidR="00E46424" w:rsidRPr="00306D36" w:rsidTr="008A356E">
        <w:tc>
          <w:tcPr>
            <w:tcW w:w="1613" w:type="dxa"/>
            <w:vMerge/>
            <w:vAlign w:val="center"/>
          </w:tcPr>
          <w:p w:rsidR="00E46424" w:rsidRPr="00306D36" w:rsidRDefault="00E46424" w:rsidP="00E46424">
            <w:pPr>
              <w:rPr>
                <w:rFonts w:ascii="Arial" w:eastAsia="Times New Roman" w:hAnsi="Arial"/>
                <w:sz w:val="24"/>
                <w:szCs w:val="24"/>
              </w:rPr>
            </w:pP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Objetivo:</w:t>
            </w:r>
          </w:p>
          <w:p w:rsidR="00E46424" w:rsidRPr="00306D36" w:rsidRDefault="00E46424" w:rsidP="00E46424">
            <w:pPr>
              <w:rPr>
                <w:rFonts w:ascii="Arial" w:eastAsia="Times New Roman" w:hAnsi="Arial"/>
                <w:sz w:val="24"/>
                <w:szCs w:val="24"/>
              </w:rPr>
            </w:pPr>
            <w:r>
              <w:rPr>
                <w:rFonts w:ascii="Arial" w:eastAsia="Times New Roman" w:hAnsi="Arial"/>
                <w:sz w:val="24"/>
                <w:szCs w:val="24"/>
              </w:rPr>
              <w:t>Documentar o planejamento do</w:t>
            </w:r>
            <w:r w:rsidRPr="00AE5C4A">
              <w:rPr>
                <w:rFonts w:ascii="Arial" w:eastAsia="Times New Roman" w:hAnsi="Arial"/>
                <w:sz w:val="24"/>
                <w:szCs w:val="24"/>
              </w:rPr>
              <w:t xml:space="preserve"> </w:t>
            </w:r>
            <w:r>
              <w:rPr>
                <w:rFonts w:ascii="Arial" w:eastAsia="Times New Roman" w:hAnsi="Arial"/>
                <w:sz w:val="24"/>
                <w:szCs w:val="24"/>
              </w:rPr>
              <w:t>g</w:t>
            </w:r>
            <w:r w:rsidRPr="00AE5C4A">
              <w:rPr>
                <w:rFonts w:ascii="Arial" w:eastAsia="Times New Roman" w:hAnsi="Arial"/>
                <w:sz w:val="24"/>
                <w:szCs w:val="24"/>
              </w:rPr>
              <w:t xml:space="preserve">erenciamento </w:t>
            </w:r>
            <w:r>
              <w:rPr>
                <w:rFonts w:ascii="Arial" w:eastAsia="Times New Roman" w:hAnsi="Arial"/>
                <w:sz w:val="24"/>
                <w:szCs w:val="24"/>
              </w:rPr>
              <w:t>do tempo do projeto.</w:t>
            </w:r>
          </w:p>
        </w:tc>
      </w:tr>
      <w:tr w:rsidR="00E46424" w:rsidRPr="00306D36" w:rsidTr="003C75A4">
        <w:tc>
          <w:tcPr>
            <w:tcW w:w="9035" w:type="dxa"/>
            <w:gridSpan w:val="2"/>
            <w:vAlign w:val="center"/>
          </w:tcPr>
          <w:p w:rsidR="00E46424" w:rsidRDefault="00E46424" w:rsidP="00E46424">
            <w:pPr>
              <w:jc w:val="center"/>
              <w:rPr>
                <w:rFonts w:ascii="Arial" w:hAnsi="Arial"/>
                <w:sz w:val="24"/>
                <w:szCs w:val="24"/>
              </w:rPr>
            </w:pPr>
            <w:r>
              <w:rPr>
                <w:rFonts w:ascii="Arial" w:hAnsi="Arial"/>
                <w:sz w:val="24"/>
                <w:szCs w:val="24"/>
              </w:rPr>
              <w:t>Priorizar e Acompanhar Projetos</w:t>
            </w:r>
          </w:p>
        </w:tc>
      </w:tr>
      <w:tr w:rsidR="00E46424" w:rsidRPr="00306D36" w:rsidTr="008A356E">
        <w:tc>
          <w:tcPr>
            <w:tcW w:w="1613" w:type="dxa"/>
            <w:vMerge w:val="restart"/>
            <w:vAlign w:val="center"/>
          </w:tcPr>
          <w:p w:rsidR="00E46424" w:rsidRDefault="00E46424" w:rsidP="00E46424">
            <w:pPr>
              <w:jc w:val="center"/>
              <w:rPr>
                <w:rFonts w:ascii="Arial" w:eastAsia="Times New Roman" w:hAnsi="Arial"/>
                <w:sz w:val="24"/>
                <w:szCs w:val="24"/>
              </w:rPr>
            </w:pPr>
            <w:r>
              <w:rPr>
                <w:noProof/>
                <w:lang w:eastAsia="pt-BR"/>
              </w:rPr>
              <w:drawing>
                <wp:inline distT="0" distB="0" distL="0" distR="0" wp14:anchorId="676F671C" wp14:editId="37D37883">
                  <wp:extent cx="561975" cy="657225"/>
                  <wp:effectExtent l="0" t="0" r="9525" b="952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E46424" w:rsidRPr="00306D36" w:rsidRDefault="00E46424" w:rsidP="00E46424">
            <w:pPr>
              <w:jc w:val="center"/>
              <w:rPr>
                <w:rFonts w:ascii="Arial" w:eastAsia="Times New Roman" w:hAnsi="Arial"/>
                <w:sz w:val="24"/>
                <w:szCs w:val="24"/>
              </w:rPr>
            </w:pPr>
            <w:r w:rsidRPr="00E46424">
              <w:rPr>
                <w:rFonts w:ascii="Arial" w:eastAsia="Times New Roman" w:hAnsi="Arial"/>
                <w:sz w:val="16"/>
                <w:szCs w:val="24"/>
              </w:rPr>
              <w:t>Critérios de Priorização dos Projetos</w:t>
            </w: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Nome:</w:t>
            </w:r>
          </w:p>
          <w:p w:rsidR="00E46424" w:rsidRPr="00306D36" w:rsidRDefault="00E46424" w:rsidP="00E46424">
            <w:pPr>
              <w:rPr>
                <w:rFonts w:ascii="Arial" w:eastAsia="Times New Roman" w:hAnsi="Arial"/>
                <w:sz w:val="24"/>
                <w:szCs w:val="24"/>
              </w:rPr>
            </w:pPr>
            <w:r w:rsidRPr="00E46424">
              <w:rPr>
                <w:rFonts w:ascii="Arial" w:eastAsia="Times New Roman" w:hAnsi="Arial"/>
                <w:sz w:val="24"/>
                <w:szCs w:val="24"/>
              </w:rPr>
              <w:t>Critérios de Priorização dos Projetos</w:t>
            </w:r>
          </w:p>
        </w:tc>
      </w:tr>
      <w:tr w:rsidR="00E46424" w:rsidRPr="00306D36" w:rsidTr="008A356E">
        <w:tc>
          <w:tcPr>
            <w:tcW w:w="1613" w:type="dxa"/>
            <w:vMerge/>
            <w:vAlign w:val="center"/>
          </w:tcPr>
          <w:p w:rsidR="00E46424" w:rsidRPr="00306D36" w:rsidRDefault="00E46424" w:rsidP="00E46424">
            <w:pPr>
              <w:rPr>
                <w:rFonts w:ascii="Arial" w:eastAsia="Times New Roman" w:hAnsi="Arial"/>
                <w:sz w:val="24"/>
                <w:szCs w:val="24"/>
              </w:rPr>
            </w:pP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Objetivo:</w:t>
            </w:r>
          </w:p>
          <w:p w:rsidR="00E46424" w:rsidRPr="00306D36" w:rsidRDefault="00E46424" w:rsidP="00E46424">
            <w:pPr>
              <w:rPr>
                <w:rFonts w:ascii="Arial" w:eastAsia="Times New Roman" w:hAnsi="Arial"/>
                <w:sz w:val="24"/>
                <w:szCs w:val="24"/>
              </w:rPr>
            </w:pPr>
            <w:r>
              <w:rPr>
                <w:rFonts w:ascii="Arial" w:eastAsia="Times New Roman" w:hAnsi="Arial"/>
                <w:sz w:val="24"/>
                <w:szCs w:val="24"/>
              </w:rPr>
              <w:t>Documentar o critérios de priorização de p</w:t>
            </w:r>
            <w:r w:rsidRPr="00E46424">
              <w:rPr>
                <w:rFonts w:ascii="Arial" w:eastAsia="Times New Roman" w:hAnsi="Arial"/>
                <w:sz w:val="24"/>
                <w:szCs w:val="24"/>
              </w:rPr>
              <w:t>rojetos</w:t>
            </w:r>
            <w:r>
              <w:rPr>
                <w:rFonts w:ascii="Arial" w:eastAsia="Times New Roman" w:hAnsi="Arial"/>
                <w:sz w:val="24"/>
                <w:szCs w:val="24"/>
              </w:rPr>
              <w:t xml:space="preserve"> estabelecidos.</w:t>
            </w:r>
          </w:p>
        </w:tc>
      </w:tr>
      <w:tr w:rsidR="00E46424" w:rsidRPr="00306D36" w:rsidTr="008A356E">
        <w:tc>
          <w:tcPr>
            <w:tcW w:w="1613" w:type="dxa"/>
            <w:vMerge w:val="restart"/>
            <w:vAlign w:val="center"/>
          </w:tcPr>
          <w:p w:rsidR="00E46424" w:rsidRDefault="00E46424" w:rsidP="00E46424">
            <w:pPr>
              <w:jc w:val="center"/>
              <w:rPr>
                <w:rFonts w:ascii="Arial" w:eastAsia="Times New Roman" w:hAnsi="Arial"/>
                <w:sz w:val="24"/>
                <w:szCs w:val="24"/>
              </w:rPr>
            </w:pPr>
            <w:r>
              <w:rPr>
                <w:noProof/>
                <w:lang w:eastAsia="pt-BR"/>
              </w:rPr>
              <w:drawing>
                <wp:inline distT="0" distB="0" distL="0" distR="0" wp14:anchorId="066FA291" wp14:editId="03BC4263">
                  <wp:extent cx="561975" cy="657225"/>
                  <wp:effectExtent l="0" t="0" r="9525" b="9525"/>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E46424" w:rsidRPr="00306D36" w:rsidRDefault="00E46424" w:rsidP="00E46424">
            <w:pPr>
              <w:jc w:val="center"/>
              <w:rPr>
                <w:rFonts w:ascii="Arial" w:eastAsia="Times New Roman" w:hAnsi="Arial"/>
                <w:sz w:val="24"/>
                <w:szCs w:val="24"/>
              </w:rPr>
            </w:pPr>
            <w:r w:rsidRPr="00E46424">
              <w:rPr>
                <w:rFonts w:ascii="Arial" w:eastAsia="Times New Roman" w:hAnsi="Arial"/>
                <w:sz w:val="16"/>
                <w:szCs w:val="24"/>
              </w:rPr>
              <w:t>Relatório de Desempenho do Projeto</w:t>
            </w: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Nome:</w:t>
            </w:r>
          </w:p>
          <w:p w:rsidR="00E46424" w:rsidRPr="00306D36" w:rsidRDefault="00E46424" w:rsidP="00E46424">
            <w:pPr>
              <w:rPr>
                <w:rFonts w:ascii="Arial" w:eastAsia="Times New Roman" w:hAnsi="Arial"/>
                <w:sz w:val="24"/>
                <w:szCs w:val="24"/>
              </w:rPr>
            </w:pPr>
            <w:r w:rsidRPr="00E46424">
              <w:rPr>
                <w:rFonts w:ascii="Arial" w:eastAsia="Times New Roman" w:hAnsi="Arial"/>
                <w:sz w:val="24"/>
                <w:szCs w:val="24"/>
              </w:rPr>
              <w:t>Relatório de Desempenho do Projeto</w:t>
            </w:r>
          </w:p>
        </w:tc>
      </w:tr>
      <w:tr w:rsidR="00E46424" w:rsidRPr="00306D36" w:rsidTr="008A356E">
        <w:tc>
          <w:tcPr>
            <w:tcW w:w="1613" w:type="dxa"/>
            <w:vMerge/>
            <w:vAlign w:val="center"/>
          </w:tcPr>
          <w:p w:rsidR="00E46424" w:rsidRPr="00306D36" w:rsidRDefault="00E46424" w:rsidP="00E46424">
            <w:pPr>
              <w:rPr>
                <w:rFonts w:ascii="Arial" w:eastAsia="Times New Roman" w:hAnsi="Arial"/>
                <w:sz w:val="24"/>
                <w:szCs w:val="24"/>
              </w:rPr>
            </w:pP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Objetivo:</w:t>
            </w:r>
          </w:p>
          <w:p w:rsidR="00E46424" w:rsidRPr="00306D36" w:rsidRDefault="00E46424" w:rsidP="00E46424">
            <w:pPr>
              <w:rPr>
                <w:rFonts w:ascii="Arial" w:eastAsia="Times New Roman" w:hAnsi="Arial"/>
                <w:sz w:val="24"/>
                <w:szCs w:val="24"/>
              </w:rPr>
            </w:pPr>
            <w:r>
              <w:rPr>
                <w:rFonts w:ascii="Arial" w:eastAsia="Times New Roman" w:hAnsi="Arial"/>
                <w:sz w:val="24"/>
                <w:szCs w:val="24"/>
              </w:rPr>
              <w:t>Relatar o desempenho do p</w:t>
            </w:r>
            <w:r w:rsidRPr="00E46424">
              <w:rPr>
                <w:rFonts w:ascii="Arial" w:eastAsia="Times New Roman" w:hAnsi="Arial"/>
                <w:sz w:val="24"/>
                <w:szCs w:val="24"/>
              </w:rPr>
              <w:t>rojeto</w:t>
            </w:r>
            <w:r>
              <w:rPr>
                <w:rFonts w:ascii="Arial" w:eastAsia="Times New Roman" w:hAnsi="Arial"/>
                <w:sz w:val="24"/>
                <w:szCs w:val="24"/>
              </w:rPr>
              <w:t>.</w:t>
            </w:r>
          </w:p>
        </w:tc>
      </w:tr>
      <w:tr w:rsidR="00E46424" w:rsidRPr="00306D36" w:rsidTr="008A356E">
        <w:tc>
          <w:tcPr>
            <w:tcW w:w="1613" w:type="dxa"/>
            <w:vMerge w:val="restart"/>
            <w:vAlign w:val="center"/>
          </w:tcPr>
          <w:p w:rsidR="00E46424" w:rsidRDefault="00E46424" w:rsidP="00E46424">
            <w:pPr>
              <w:jc w:val="center"/>
              <w:rPr>
                <w:rFonts w:ascii="Arial" w:eastAsia="Times New Roman" w:hAnsi="Arial"/>
                <w:sz w:val="24"/>
                <w:szCs w:val="24"/>
              </w:rPr>
            </w:pPr>
            <w:r>
              <w:rPr>
                <w:noProof/>
                <w:lang w:eastAsia="pt-BR"/>
              </w:rPr>
              <w:drawing>
                <wp:inline distT="0" distB="0" distL="0" distR="0" wp14:anchorId="69066608" wp14:editId="35852C81">
                  <wp:extent cx="561975" cy="657225"/>
                  <wp:effectExtent l="0" t="0" r="9525" b="952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E46424" w:rsidRPr="00306D36" w:rsidRDefault="00E46424" w:rsidP="00E46424">
            <w:pPr>
              <w:jc w:val="center"/>
              <w:rPr>
                <w:rFonts w:ascii="Arial" w:eastAsia="Times New Roman" w:hAnsi="Arial"/>
                <w:sz w:val="24"/>
                <w:szCs w:val="24"/>
              </w:rPr>
            </w:pPr>
            <w:r w:rsidRPr="00E46424">
              <w:rPr>
                <w:rFonts w:ascii="Arial" w:eastAsia="Times New Roman" w:hAnsi="Arial"/>
                <w:sz w:val="16"/>
                <w:szCs w:val="24"/>
              </w:rPr>
              <w:t xml:space="preserve">Relatório dos Projetos </w:t>
            </w:r>
            <w:r w:rsidRPr="00E46424">
              <w:rPr>
                <w:rFonts w:ascii="Arial" w:eastAsia="Times New Roman" w:hAnsi="Arial"/>
                <w:sz w:val="16"/>
                <w:szCs w:val="24"/>
              </w:rPr>
              <w:lastRenderedPageBreak/>
              <w:t>Identificados</w:t>
            </w: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lastRenderedPageBreak/>
              <w:t>Nome:</w:t>
            </w:r>
          </w:p>
          <w:p w:rsidR="00E46424" w:rsidRPr="00306D36" w:rsidRDefault="00E46424" w:rsidP="00E46424">
            <w:pPr>
              <w:rPr>
                <w:rFonts w:ascii="Arial" w:eastAsia="Times New Roman" w:hAnsi="Arial"/>
                <w:sz w:val="24"/>
                <w:szCs w:val="24"/>
              </w:rPr>
            </w:pPr>
            <w:r w:rsidRPr="00E46424">
              <w:rPr>
                <w:rFonts w:ascii="Arial" w:eastAsia="Times New Roman" w:hAnsi="Arial"/>
                <w:sz w:val="24"/>
                <w:szCs w:val="24"/>
              </w:rPr>
              <w:t>Relatório dos Projetos Identificados</w:t>
            </w:r>
          </w:p>
        </w:tc>
      </w:tr>
      <w:tr w:rsidR="00E46424" w:rsidRPr="00306D36" w:rsidTr="008A356E">
        <w:tc>
          <w:tcPr>
            <w:tcW w:w="1613" w:type="dxa"/>
            <w:vMerge/>
            <w:vAlign w:val="center"/>
          </w:tcPr>
          <w:p w:rsidR="00E46424" w:rsidRPr="00306D36" w:rsidRDefault="00E46424" w:rsidP="00E46424">
            <w:pPr>
              <w:rPr>
                <w:rFonts w:ascii="Arial" w:eastAsia="Times New Roman" w:hAnsi="Arial"/>
                <w:sz w:val="24"/>
                <w:szCs w:val="24"/>
              </w:rPr>
            </w:pP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Objetivo:</w:t>
            </w:r>
          </w:p>
          <w:p w:rsidR="00E46424" w:rsidRPr="00306D36" w:rsidRDefault="00E46424" w:rsidP="00E46424">
            <w:pPr>
              <w:rPr>
                <w:rFonts w:ascii="Arial" w:eastAsia="Times New Roman" w:hAnsi="Arial"/>
                <w:sz w:val="24"/>
                <w:szCs w:val="24"/>
              </w:rPr>
            </w:pPr>
            <w:r>
              <w:rPr>
                <w:rFonts w:ascii="Arial" w:eastAsia="Times New Roman" w:hAnsi="Arial"/>
                <w:sz w:val="24"/>
                <w:szCs w:val="24"/>
              </w:rPr>
              <w:t>Documentar lista dos projetos identificados.</w:t>
            </w:r>
          </w:p>
        </w:tc>
      </w:tr>
      <w:tr w:rsidR="00E46424" w:rsidRPr="00306D36" w:rsidTr="008A356E">
        <w:tc>
          <w:tcPr>
            <w:tcW w:w="1613" w:type="dxa"/>
            <w:vMerge w:val="restart"/>
            <w:vAlign w:val="center"/>
          </w:tcPr>
          <w:p w:rsidR="00E46424" w:rsidRDefault="00E46424" w:rsidP="00E46424">
            <w:pPr>
              <w:jc w:val="center"/>
              <w:rPr>
                <w:rFonts w:ascii="Arial" w:eastAsia="Times New Roman" w:hAnsi="Arial"/>
                <w:sz w:val="24"/>
                <w:szCs w:val="24"/>
              </w:rPr>
            </w:pPr>
            <w:r>
              <w:rPr>
                <w:noProof/>
                <w:lang w:eastAsia="pt-BR"/>
              </w:rPr>
              <w:lastRenderedPageBreak/>
              <w:drawing>
                <wp:inline distT="0" distB="0" distL="0" distR="0" wp14:anchorId="794C9987" wp14:editId="0AAAD113">
                  <wp:extent cx="561975" cy="657225"/>
                  <wp:effectExtent l="0" t="0" r="9525" b="952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75" cy="657225"/>
                          </a:xfrm>
                          <a:prstGeom prst="rect">
                            <a:avLst/>
                          </a:prstGeom>
                        </pic:spPr>
                      </pic:pic>
                    </a:graphicData>
                  </a:graphic>
                </wp:inline>
              </w:drawing>
            </w:r>
          </w:p>
          <w:p w:rsidR="00E46424" w:rsidRPr="00306D36" w:rsidRDefault="00E46424" w:rsidP="00E46424">
            <w:pPr>
              <w:jc w:val="center"/>
              <w:rPr>
                <w:rFonts w:ascii="Arial" w:eastAsia="Times New Roman" w:hAnsi="Arial"/>
                <w:sz w:val="24"/>
                <w:szCs w:val="24"/>
              </w:rPr>
            </w:pPr>
            <w:r w:rsidRPr="00E46424">
              <w:rPr>
                <w:rFonts w:ascii="Arial" w:eastAsia="Times New Roman" w:hAnsi="Arial"/>
                <w:sz w:val="16"/>
                <w:szCs w:val="24"/>
              </w:rPr>
              <w:t>Relatório dos Projetos Priorizados</w:t>
            </w: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Nome:</w:t>
            </w:r>
          </w:p>
          <w:p w:rsidR="00E46424" w:rsidRPr="00306D36" w:rsidRDefault="00E46424" w:rsidP="00E46424">
            <w:pPr>
              <w:rPr>
                <w:rFonts w:ascii="Arial" w:eastAsia="Times New Roman" w:hAnsi="Arial"/>
                <w:sz w:val="24"/>
                <w:szCs w:val="24"/>
              </w:rPr>
            </w:pPr>
            <w:r w:rsidRPr="00E46424">
              <w:rPr>
                <w:rFonts w:ascii="Arial" w:eastAsia="Times New Roman" w:hAnsi="Arial"/>
                <w:sz w:val="24"/>
                <w:szCs w:val="24"/>
              </w:rPr>
              <w:t>Relatório dos Projetos Priorizados</w:t>
            </w:r>
          </w:p>
        </w:tc>
      </w:tr>
      <w:tr w:rsidR="00E46424" w:rsidRPr="00306D36" w:rsidTr="008A356E">
        <w:tc>
          <w:tcPr>
            <w:tcW w:w="1613" w:type="dxa"/>
            <w:vMerge/>
            <w:vAlign w:val="center"/>
          </w:tcPr>
          <w:p w:rsidR="00E46424" w:rsidRPr="00306D36" w:rsidRDefault="00E46424" w:rsidP="00E46424">
            <w:pPr>
              <w:rPr>
                <w:rFonts w:ascii="Arial" w:eastAsia="Times New Roman" w:hAnsi="Arial"/>
                <w:sz w:val="24"/>
                <w:szCs w:val="24"/>
              </w:rPr>
            </w:pPr>
          </w:p>
        </w:tc>
        <w:tc>
          <w:tcPr>
            <w:tcW w:w="7422" w:type="dxa"/>
            <w:vAlign w:val="center"/>
          </w:tcPr>
          <w:p w:rsidR="00E46424" w:rsidRDefault="00E46424" w:rsidP="00E46424">
            <w:pPr>
              <w:rPr>
                <w:rFonts w:ascii="Arial" w:eastAsia="Times New Roman" w:hAnsi="Arial"/>
                <w:sz w:val="24"/>
                <w:szCs w:val="24"/>
              </w:rPr>
            </w:pPr>
            <w:r>
              <w:rPr>
                <w:rFonts w:ascii="Arial" w:eastAsia="Times New Roman" w:hAnsi="Arial"/>
                <w:sz w:val="24"/>
                <w:szCs w:val="24"/>
              </w:rPr>
              <w:t>Objetivo:</w:t>
            </w:r>
          </w:p>
          <w:p w:rsidR="00E46424" w:rsidRPr="00306D36" w:rsidRDefault="00E46424" w:rsidP="00E46424">
            <w:pPr>
              <w:rPr>
                <w:rFonts w:ascii="Arial" w:eastAsia="Times New Roman" w:hAnsi="Arial"/>
                <w:sz w:val="24"/>
                <w:szCs w:val="24"/>
              </w:rPr>
            </w:pPr>
            <w:r>
              <w:rPr>
                <w:rFonts w:ascii="Arial" w:eastAsia="Times New Roman" w:hAnsi="Arial"/>
                <w:sz w:val="24"/>
                <w:szCs w:val="24"/>
              </w:rPr>
              <w:t>Documentar lista dos projetos priorizados, com suas priorizações.</w:t>
            </w:r>
          </w:p>
        </w:tc>
      </w:tr>
    </w:tbl>
    <w:p w:rsidR="00EA0050" w:rsidRDefault="00EA0050" w:rsidP="00EA0050"/>
    <w:p w:rsidR="00E0433B" w:rsidRDefault="00E0433B" w:rsidP="00E0433B">
      <w:pPr>
        <w:pStyle w:val="Ttulo2"/>
        <w:spacing w:after="120"/>
        <w:ind w:left="709" w:hanging="360"/>
        <w:rPr>
          <w:rFonts w:ascii="Arial" w:hAnsi="Arial"/>
          <w:szCs w:val="24"/>
        </w:rPr>
      </w:pPr>
      <w:r>
        <w:rPr>
          <w:rFonts w:ascii="Arial" w:eastAsia="SimSun" w:hAnsi="Arial" w:cs="Tahoma"/>
          <w:szCs w:val="24"/>
        </w:rPr>
        <w:t xml:space="preserve">4.1.1 </w:t>
      </w:r>
      <w:r w:rsidRPr="00AE5C4A">
        <w:rPr>
          <w:rFonts w:ascii="Arial" w:hAnsi="Arial"/>
          <w:szCs w:val="24"/>
        </w:rPr>
        <w:t xml:space="preserve">Plano de Gerenciamento </w:t>
      </w:r>
      <w:r>
        <w:rPr>
          <w:rFonts w:ascii="Arial" w:hAnsi="Arial"/>
          <w:szCs w:val="24"/>
        </w:rPr>
        <w:t>d</w:t>
      </w:r>
      <w:r w:rsidRPr="00AE5C4A">
        <w:rPr>
          <w:rFonts w:ascii="Arial" w:hAnsi="Arial"/>
          <w:szCs w:val="24"/>
        </w:rPr>
        <w:t>as Partes Interessadas</w:t>
      </w:r>
    </w:p>
    <w:p w:rsidR="003C75A4" w:rsidRPr="000B099D" w:rsidRDefault="003C75A4" w:rsidP="003C75A4">
      <w:pPr>
        <w:pStyle w:val="Standard"/>
        <w:tabs>
          <w:tab w:val="left" w:pos="381"/>
        </w:tabs>
        <w:rPr>
          <w:rFonts w:ascii="Arial" w:hAnsi="Arial" w:cs="Arial"/>
          <w:b/>
          <w:bCs/>
        </w:rPr>
      </w:pPr>
      <w:r w:rsidRPr="000B099D">
        <w:rPr>
          <w:rFonts w:ascii="Arial" w:hAnsi="Arial" w:cs="Arial"/>
          <w:b/>
          <w:bCs/>
        </w:rPr>
        <w:t>Controle de Versões</w:t>
      </w:r>
    </w:p>
    <w:p w:rsidR="003C75A4" w:rsidRPr="000B099D" w:rsidRDefault="003C75A4" w:rsidP="003C75A4">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3C75A4" w:rsidRPr="000B099D" w:rsidTr="003C75A4">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Notas da Revisão</w:t>
            </w:r>
          </w:p>
        </w:tc>
      </w:tr>
      <w:tr w:rsidR="003C75A4" w:rsidRPr="000B099D" w:rsidTr="003C75A4">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95"/>
        </w:tabs>
        <w:jc w:val="both"/>
        <w:rPr>
          <w:rFonts w:ascii="Arial" w:hAnsi="Arial" w:cs="Arial"/>
          <w:color w:val="000000"/>
        </w:rPr>
      </w:pPr>
    </w:p>
    <w:p w:rsidR="003C75A4" w:rsidRPr="000B099D" w:rsidRDefault="003C75A4" w:rsidP="003C75A4">
      <w:pPr>
        <w:pStyle w:val="Standard"/>
        <w:numPr>
          <w:ilvl w:val="0"/>
          <w:numId w:val="19"/>
        </w:numPr>
        <w:tabs>
          <w:tab w:val="left" w:pos="381"/>
        </w:tabs>
        <w:ind w:left="286" w:hanging="273"/>
        <w:jc w:val="both"/>
        <w:rPr>
          <w:rFonts w:ascii="Arial" w:hAnsi="Arial" w:cs="Arial"/>
          <w:b/>
          <w:bCs/>
          <w:color w:val="000000"/>
        </w:rPr>
      </w:pPr>
      <w:r w:rsidRPr="000B099D">
        <w:rPr>
          <w:rFonts w:ascii="Arial" w:hAnsi="Arial" w:cs="Arial"/>
          <w:b/>
          <w:bCs/>
          <w:color w:val="000000"/>
        </w:rPr>
        <w:t>Objetivo do Plano de Gerenciamento das Partes Interessadas</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3C75A4" w:rsidRPr="000B099D" w:rsidRDefault="003C75A4" w:rsidP="003C75A4">
      <w:pPr>
        <w:pStyle w:val="Standard"/>
        <w:numPr>
          <w:ilvl w:val="0"/>
          <w:numId w:val="19"/>
        </w:numPr>
        <w:tabs>
          <w:tab w:val="left" w:pos="381"/>
        </w:tabs>
        <w:ind w:left="286" w:hanging="273"/>
        <w:jc w:val="both"/>
        <w:rPr>
          <w:rFonts w:ascii="Arial" w:hAnsi="Arial" w:cs="Arial"/>
          <w:b/>
          <w:bCs/>
          <w:color w:val="000000"/>
        </w:rPr>
      </w:pPr>
      <w:r w:rsidRPr="000B099D">
        <w:rPr>
          <w:rFonts w:ascii="Arial" w:hAnsi="Arial" w:cs="Arial"/>
          <w:b/>
          <w:bCs/>
          <w:color w:val="000000"/>
        </w:rPr>
        <w:t>Gerenciamento das Partes Interessadas</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 Gerenciamento das Partes Interessadas.</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3C75A4" w:rsidRPr="000B099D" w:rsidRDefault="003C75A4" w:rsidP="003C75A4">
      <w:pPr>
        <w:pStyle w:val="Standard"/>
        <w:tabs>
          <w:tab w:val="left" w:pos="108"/>
        </w:tabs>
        <w:jc w:val="both"/>
        <w:rPr>
          <w:rFonts w:ascii="Arial" w:hAnsi="Arial" w:cs="Arial"/>
          <w:color w:val="000000"/>
        </w:rPr>
      </w:pPr>
    </w:p>
    <w:p w:rsidR="003C75A4" w:rsidRPr="000B099D" w:rsidRDefault="003C75A4" w:rsidP="003C75A4">
      <w:pPr>
        <w:pStyle w:val="Standard"/>
        <w:numPr>
          <w:ilvl w:val="1"/>
          <w:numId w:val="19"/>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das Partes Interessadas</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0"/>
        </w:tabs>
        <w:jc w:val="both"/>
        <w:rPr>
          <w:rFonts w:ascii="Arial" w:hAnsi="Arial" w:cs="Arial"/>
        </w:rPr>
      </w:pPr>
    </w:p>
    <w:p w:rsidR="003C75A4" w:rsidRPr="000B099D" w:rsidRDefault="003C75A4" w:rsidP="003C75A4">
      <w:pPr>
        <w:pStyle w:val="Standard"/>
        <w:numPr>
          <w:ilvl w:val="1"/>
          <w:numId w:val="19"/>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das Partes Interessadas</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ind w:left="13"/>
        <w:jc w:val="both"/>
        <w:rPr>
          <w:rFonts w:ascii="Arial" w:hAnsi="Arial" w:cs="Arial"/>
        </w:rPr>
      </w:pPr>
    </w:p>
    <w:p w:rsidR="003C75A4" w:rsidRPr="000B099D" w:rsidRDefault="003C75A4" w:rsidP="003C75A4">
      <w:pPr>
        <w:pStyle w:val="Standard"/>
        <w:numPr>
          <w:ilvl w:val="1"/>
          <w:numId w:val="19"/>
        </w:numPr>
        <w:tabs>
          <w:tab w:val="left" w:pos="0"/>
        </w:tabs>
        <w:ind w:left="0" w:firstLine="0"/>
        <w:jc w:val="both"/>
        <w:rPr>
          <w:rFonts w:ascii="Arial" w:hAnsi="Arial" w:cs="Arial"/>
          <w:b/>
          <w:bCs/>
          <w:color w:val="000000"/>
        </w:rPr>
      </w:pPr>
      <w:r w:rsidRPr="000B099D">
        <w:rPr>
          <w:rFonts w:ascii="Arial" w:hAnsi="Arial" w:cs="Arial"/>
          <w:b/>
          <w:bCs/>
          <w:color w:val="000000"/>
        </w:rPr>
        <w:t>Responsabilidades das Partes Interessadas na Equipe do Projeto</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3686"/>
        <w:gridCol w:w="5953"/>
      </w:tblGrid>
      <w:tr w:rsidR="003C75A4" w:rsidRPr="000B099D" w:rsidTr="003C75A4">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Responsabilidades</w:t>
            </w:r>
          </w:p>
        </w:tc>
      </w:tr>
      <w:tr w:rsidR="003C75A4" w:rsidRPr="000B099D" w:rsidTr="003C75A4">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3C75A4" w:rsidRPr="000B099D" w:rsidRDefault="003C75A4" w:rsidP="003C75A4">
            <w:pPr>
              <w:pStyle w:val="TableContents"/>
              <w:rPr>
                <w:rFonts w:ascii="Arial" w:hAnsi="Arial" w:cs="Arial"/>
              </w:rPr>
            </w:pPr>
          </w:p>
        </w:tc>
      </w:tr>
    </w:tbl>
    <w:p w:rsidR="003C75A4" w:rsidRPr="000B099D" w:rsidRDefault="003C75A4" w:rsidP="003C75A4">
      <w:pPr>
        <w:pStyle w:val="Standard"/>
        <w:ind w:left="27"/>
        <w:jc w:val="both"/>
        <w:rPr>
          <w:rFonts w:ascii="Arial" w:hAnsi="Arial" w:cs="Arial"/>
          <w:color w:val="000000"/>
        </w:rPr>
      </w:pPr>
    </w:p>
    <w:p w:rsidR="003C75A4" w:rsidRPr="000B099D" w:rsidRDefault="003C75A4" w:rsidP="003C75A4">
      <w:pPr>
        <w:pStyle w:val="Standard"/>
        <w:numPr>
          <w:ilvl w:val="1"/>
          <w:numId w:val="19"/>
        </w:numPr>
        <w:tabs>
          <w:tab w:val="left" w:pos="0"/>
        </w:tabs>
        <w:ind w:left="0" w:firstLine="0"/>
        <w:jc w:val="both"/>
        <w:rPr>
          <w:rFonts w:ascii="Arial" w:hAnsi="Arial" w:cs="Arial"/>
          <w:b/>
          <w:bCs/>
          <w:color w:val="000000"/>
        </w:rPr>
      </w:pPr>
      <w:r w:rsidRPr="000B099D">
        <w:rPr>
          <w:rFonts w:ascii="Arial" w:hAnsi="Arial" w:cs="Arial"/>
          <w:b/>
          <w:bCs/>
          <w:color w:val="000000"/>
        </w:rPr>
        <w:t>Ferramentas Usadas</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4A0" w:firstRow="1" w:lastRow="0" w:firstColumn="1" w:lastColumn="0" w:noHBand="0" w:noVBand="1"/>
      </w:tblPr>
      <w:tblGrid>
        <w:gridCol w:w="1560"/>
        <w:gridCol w:w="3118"/>
        <w:gridCol w:w="3119"/>
        <w:gridCol w:w="1842"/>
      </w:tblGrid>
      <w:tr w:rsidR="003C75A4" w:rsidRPr="000B099D" w:rsidTr="003C75A4">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Responsável</w:t>
            </w:r>
          </w:p>
        </w:tc>
      </w:tr>
      <w:tr w:rsidR="003C75A4" w:rsidRPr="000B099D" w:rsidTr="003C75A4">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108"/>
        </w:tabs>
        <w:jc w:val="both"/>
        <w:rPr>
          <w:rFonts w:ascii="Arial" w:hAnsi="Arial" w:cs="Arial"/>
        </w:rPr>
      </w:pPr>
    </w:p>
    <w:p w:rsidR="003C75A4" w:rsidRPr="000B099D" w:rsidRDefault="003C75A4" w:rsidP="003C75A4">
      <w:pPr>
        <w:pStyle w:val="Standard"/>
        <w:numPr>
          <w:ilvl w:val="0"/>
          <w:numId w:val="19"/>
        </w:numPr>
        <w:tabs>
          <w:tab w:val="left" w:pos="381"/>
        </w:tabs>
        <w:ind w:left="286" w:hanging="273"/>
        <w:jc w:val="both"/>
        <w:rPr>
          <w:rFonts w:ascii="Arial" w:hAnsi="Arial" w:cs="Arial"/>
          <w:b/>
          <w:bCs/>
          <w:color w:val="000000"/>
        </w:rPr>
      </w:pPr>
      <w:r w:rsidRPr="000B099D">
        <w:rPr>
          <w:rFonts w:ascii="Arial" w:hAnsi="Arial" w:cs="Arial"/>
          <w:b/>
          <w:bCs/>
          <w:color w:val="000000"/>
        </w:rPr>
        <w:t>Identificar Partes Interessadas</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&lt;Definir como serão identificadas as Partes Interessadas.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381"/>
        </w:tabs>
        <w:ind w:left="13"/>
        <w:jc w:val="both"/>
        <w:rPr>
          <w:rFonts w:ascii="Arial" w:hAnsi="Arial" w:cs="Arial"/>
          <w:b/>
          <w:bCs/>
          <w:color w:val="000000"/>
        </w:rPr>
      </w:pPr>
    </w:p>
    <w:p w:rsidR="003C75A4" w:rsidRPr="000B099D" w:rsidRDefault="003C75A4" w:rsidP="003C75A4">
      <w:pPr>
        <w:pStyle w:val="Standard"/>
        <w:numPr>
          <w:ilvl w:val="0"/>
          <w:numId w:val="19"/>
        </w:numPr>
        <w:tabs>
          <w:tab w:val="left" w:pos="381"/>
        </w:tabs>
        <w:ind w:left="286" w:hanging="273"/>
        <w:jc w:val="both"/>
        <w:rPr>
          <w:rFonts w:ascii="Arial" w:hAnsi="Arial" w:cs="Arial"/>
          <w:b/>
          <w:bCs/>
          <w:color w:val="000000"/>
        </w:rPr>
      </w:pPr>
      <w:r w:rsidRPr="000B099D">
        <w:rPr>
          <w:rFonts w:ascii="Arial" w:hAnsi="Arial" w:cs="Arial"/>
          <w:b/>
          <w:bCs/>
          <w:color w:val="000000"/>
        </w:rPr>
        <w:t>Gerenciar Engajamento das Partes Interessadas</w:t>
      </w:r>
    </w:p>
    <w:p w:rsidR="003C75A4" w:rsidRPr="000B099D" w:rsidRDefault="003C75A4" w:rsidP="003C75A4">
      <w:pPr>
        <w:pStyle w:val="Standard"/>
        <w:tabs>
          <w:tab w:val="left" w:pos="381"/>
        </w:tabs>
        <w:ind w:left="13"/>
        <w:jc w:val="both"/>
        <w:rPr>
          <w:rFonts w:ascii="Arial" w:hAnsi="Arial" w:cs="Arial"/>
        </w:rPr>
      </w:pPr>
      <w:r w:rsidRPr="000B099D">
        <w:rPr>
          <w:rFonts w:ascii="Arial" w:hAnsi="Arial" w:cs="Arial"/>
          <w:bCs/>
          <w:i/>
          <w:iCs/>
          <w:color w:val="0000FF"/>
        </w:rPr>
        <w:lastRenderedPageBreak/>
        <w:t>&lt;Descrever como será gerenciado o engajamento das Partes Interessadas.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0"/>
        </w:tabs>
        <w:jc w:val="both"/>
        <w:rPr>
          <w:rFonts w:ascii="Arial" w:hAnsi="Arial" w:cs="Arial"/>
          <w:b/>
          <w:bCs/>
          <w:color w:val="000000"/>
        </w:rPr>
      </w:pPr>
    </w:p>
    <w:p w:rsidR="003C75A4" w:rsidRPr="000B099D" w:rsidRDefault="003C75A4" w:rsidP="003C75A4">
      <w:pPr>
        <w:pStyle w:val="Standard"/>
        <w:numPr>
          <w:ilvl w:val="0"/>
          <w:numId w:val="19"/>
        </w:numPr>
        <w:tabs>
          <w:tab w:val="left" w:pos="-2139"/>
        </w:tabs>
        <w:jc w:val="both"/>
        <w:rPr>
          <w:rFonts w:ascii="Arial" w:hAnsi="Arial" w:cs="Arial"/>
          <w:b/>
          <w:bCs/>
          <w:color w:val="000000"/>
        </w:rPr>
      </w:pPr>
      <w:r w:rsidRPr="000B099D">
        <w:rPr>
          <w:rFonts w:ascii="Arial" w:hAnsi="Arial" w:cs="Arial"/>
          <w:b/>
          <w:bCs/>
          <w:color w:val="000000"/>
        </w:rPr>
        <w:t>Controlar o Engajamento das Partes Interessadas</w:t>
      </w:r>
    </w:p>
    <w:p w:rsidR="003C75A4" w:rsidRPr="000B099D" w:rsidRDefault="003C75A4" w:rsidP="003C75A4">
      <w:pPr>
        <w:pStyle w:val="Standard"/>
        <w:tabs>
          <w:tab w:val="left" w:pos="381"/>
        </w:tabs>
        <w:jc w:val="both"/>
        <w:rPr>
          <w:rFonts w:ascii="Arial" w:hAnsi="Arial" w:cs="Arial"/>
          <w:bCs/>
          <w:i/>
          <w:iCs/>
          <w:color w:val="0000FF"/>
        </w:rPr>
      </w:pPr>
      <w:r w:rsidRPr="000B099D">
        <w:rPr>
          <w:rFonts w:ascii="Arial" w:hAnsi="Arial" w:cs="Arial"/>
          <w:bCs/>
          <w:i/>
          <w:iCs/>
          <w:color w:val="0000FF"/>
        </w:rPr>
        <w:t>&lt;Descrever como o engajamento das Partes Interessadas será monitorado e controlado. &gt;</w:t>
      </w: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3C75A4" w:rsidRPr="000B099D" w:rsidRDefault="003C75A4" w:rsidP="003C75A4">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3C75A4" w:rsidRPr="000B099D" w:rsidRDefault="003C75A4" w:rsidP="003C75A4">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3C75A4" w:rsidRPr="000B099D" w:rsidRDefault="003C75A4" w:rsidP="003C75A4">
      <w:pPr>
        <w:spacing w:after="360"/>
        <w:ind w:left="284"/>
        <w:rPr>
          <w:rFonts w:ascii="Arial" w:hAnsi="Arial" w:cs="Arial"/>
          <w:b/>
          <w:sz w:val="24"/>
          <w:szCs w:val="24"/>
        </w:rPr>
      </w:pPr>
      <w:r w:rsidRPr="000B099D">
        <w:rPr>
          <w:rFonts w:ascii="Arial" w:hAnsi="Arial" w:cs="Arial"/>
          <w:b/>
          <w:sz w:val="24"/>
          <w:szCs w:val="24"/>
        </w:rPr>
        <w:t>Observações:</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O plano de gerenciamento das partes interessadas tem como objetivo principal definir as estratégias para aumentar o apoio, reduzir as resistências e minimizar os impactos negativos das partes interessadas durante todo o ciclo de vida do projeto.</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Inclui elementos como:</w:t>
      </w:r>
    </w:p>
    <w:p w:rsidR="003C75A4" w:rsidRPr="000B099D" w:rsidRDefault="003C75A4" w:rsidP="003C75A4">
      <w:pPr>
        <w:pStyle w:val="PargrafodaLista"/>
        <w:widowControl w:val="0"/>
        <w:numPr>
          <w:ilvl w:val="0"/>
          <w:numId w:val="20"/>
        </w:numPr>
        <w:autoSpaceDN w:val="0"/>
        <w:spacing w:before="0" w:after="360"/>
        <w:contextualSpacing w:val="0"/>
        <w:textAlignment w:val="baseline"/>
        <w:rPr>
          <w:rFonts w:ascii="Arial" w:hAnsi="Arial" w:cs="Arial"/>
          <w:sz w:val="24"/>
          <w:szCs w:val="24"/>
        </w:rPr>
      </w:pPr>
      <w:r w:rsidRPr="000B099D">
        <w:rPr>
          <w:rFonts w:ascii="Arial" w:hAnsi="Arial" w:cs="Arial"/>
          <w:sz w:val="24"/>
          <w:szCs w:val="24"/>
        </w:rPr>
        <w:t>Principais partes interessadas que podem afetar o projeto de modo significativo;</w:t>
      </w:r>
    </w:p>
    <w:p w:rsidR="003C75A4" w:rsidRPr="000B099D" w:rsidRDefault="003C75A4" w:rsidP="003C75A4">
      <w:pPr>
        <w:pStyle w:val="PargrafodaLista"/>
        <w:widowControl w:val="0"/>
        <w:numPr>
          <w:ilvl w:val="0"/>
          <w:numId w:val="20"/>
        </w:numPr>
        <w:autoSpaceDN w:val="0"/>
        <w:spacing w:before="0" w:after="360"/>
        <w:contextualSpacing w:val="0"/>
        <w:textAlignment w:val="baseline"/>
        <w:rPr>
          <w:rFonts w:ascii="Arial" w:hAnsi="Arial" w:cs="Arial"/>
          <w:sz w:val="24"/>
          <w:szCs w:val="24"/>
        </w:rPr>
      </w:pPr>
      <w:r w:rsidRPr="000B099D">
        <w:rPr>
          <w:rFonts w:ascii="Arial" w:hAnsi="Arial" w:cs="Arial"/>
          <w:sz w:val="24"/>
          <w:szCs w:val="24"/>
        </w:rPr>
        <w:t>Nível de participação no projeto desejado para cada parte interessada identificada;</w:t>
      </w:r>
    </w:p>
    <w:p w:rsidR="003C75A4" w:rsidRPr="000B099D" w:rsidRDefault="003C75A4" w:rsidP="003C75A4">
      <w:pPr>
        <w:pStyle w:val="PargrafodaLista"/>
        <w:widowControl w:val="0"/>
        <w:numPr>
          <w:ilvl w:val="0"/>
          <w:numId w:val="20"/>
        </w:numPr>
        <w:autoSpaceDN w:val="0"/>
        <w:spacing w:before="0" w:after="360"/>
        <w:contextualSpacing w:val="0"/>
        <w:textAlignment w:val="baseline"/>
        <w:rPr>
          <w:rFonts w:ascii="Arial" w:hAnsi="Arial" w:cs="Arial"/>
          <w:sz w:val="24"/>
          <w:szCs w:val="24"/>
        </w:rPr>
      </w:pPr>
      <w:r w:rsidRPr="000B099D">
        <w:rPr>
          <w:rFonts w:ascii="Arial" w:hAnsi="Arial" w:cs="Arial"/>
          <w:sz w:val="24"/>
          <w:szCs w:val="24"/>
        </w:rPr>
        <w:t>Grupos de partes interessadas e sua administração (como grupos);</w:t>
      </w:r>
    </w:p>
    <w:p w:rsidR="003C75A4" w:rsidRPr="000B099D" w:rsidRDefault="003C75A4" w:rsidP="003C75A4">
      <w:pPr>
        <w:pStyle w:val="PargrafodaLista"/>
        <w:widowControl w:val="0"/>
        <w:numPr>
          <w:ilvl w:val="0"/>
          <w:numId w:val="20"/>
        </w:numPr>
        <w:autoSpaceDN w:val="0"/>
        <w:spacing w:before="0" w:after="360"/>
        <w:contextualSpacing w:val="0"/>
        <w:textAlignment w:val="baseline"/>
        <w:rPr>
          <w:rFonts w:ascii="Arial" w:hAnsi="Arial" w:cs="Arial"/>
          <w:sz w:val="24"/>
          <w:szCs w:val="24"/>
        </w:rPr>
      </w:pPr>
      <w:r w:rsidRPr="000B099D">
        <w:rPr>
          <w:rFonts w:ascii="Arial" w:hAnsi="Arial" w:cs="Arial"/>
          <w:sz w:val="24"/>
          <w:szCs w:val="24"/>
        </w:rPr>
        <w:t>Matriz de análise das partes interessadas.</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As partes interessadas no projeto são pessoas ou organizações ativamente envolvidas no projeto ou cujos interesses podem ser positivamente ou negativamente afetados como resultado da execução ou do término do projeto. Eles podem também exercer influência sobre os objetivos e resultados do projeto. Projetos são planejados e executados por pessoas, para que sejam bem-sucedidos é importante definir uma estrutura formal para os indivíduos envolvidos. Desta forma, todos terão claro entendimento de suas funções e responsabilidades para realizar as atividades do projeto. A forma de se organizar um projeto específico varia com seu tamanho e sua natureza. Os grandes projetos podem exigir dedicação integral da equipe do projeto. Em projetos menores, os trabalhos podem ser executados em apenas uma parte do tempo do qual as pessoas dispõem, o que permite que um mesmo indivíduo possa trabalhar em mais de um projeto simultaneamente ou dedicar parte do seu tempo a algum projeto e o restante às atividades de rotina.</w:t>
      </w:r>
    </w:p>
    <w:p w:rsidR="003C75A4" w:rsidRPr="000B099D" w:rsidRDefault="003C75A4" w:rsidP="003C75A4">
      <w:pPr>
        <w:spacing w:after="360"/>
        <w:ind w:left="284"/>
        <w:jc w:val="center"/>
        <w:rPr>
          <w:rFonts w:ascii="Arial" w:hAnsi="Arial" w:cs="Arial"/>
          <w:sz w:val="24"/>
          <w:szCs w:val="24"/>
        </w:rPr>
      </w:pPr>
      <w:r w:rsidRPr="000B099D">
        <w:rPr>
          <w:rFonts w:ascii="Arial" w:hAnsi="Arial" w:cs="Arial"/>
          <w:noProof/>
          <w:sz w:val="24"/>
          <w:szCs w:val="24"/>
          <w:lang w:eastAsia="pt-BR"/>
        </w:rPr>
        <w:lastRenderedPageBreak/>
        <w:drawing>
          <wp:inline distT="0" distB="0" distL="0" distR="0" wp14:anchorId="3825075E" wp14:editId="7F9865B4">
            <wp:extent cx="2319814" cy="1413461"/>
            <wp:effectExtent l="0" t="0" r="4286" b="0"/>
            <wp:docPr id="4" name="Imagem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a:stretch>
                      <a:fillRect/>
                    </a:stretch>
                  </pic:blipFill>
                  <pic:spPr>
                    <a:xfrm>
                      <a:off x="0" y="0"/>
                      <a:ext cx="2319814" cy="1413461"/>
                    </a:xfrm>
                    <a:prstGeom prst="rect">
                      <a:avLst/>
                    </a:prstGeom>
                    <a:noFill/>
                    <a:ln>
                      <a:noFill/>
                      <a:prstDash/>
                    </a:ln>
                  </pic:spPr>
                </pic:pic>
              </a:graphicData>
            </a:graphic>
          </wp:inline>
        </w:drawing>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 xml:space="preserve">Para assegurar o sucesso do projeto é importante identificar e classificar as partes interessadas, suas necessidades e expectativas, bem como a forma como elas podem influenciar o projeto, ou ainda traçar um plano para lidar com todas elas. </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As partes interessadas no projeto podem assumir vários papéis. A tabela abaixo descreve alguns papéis das partes interessadas envolvidas no gerenciamento de projetos.</w:t>
      </w:r>
    </w:p>
    <w:p w:rsidR="003C75A4" w:rsidRPr="000B099D" w:rsidRDefault="003C75A4" w:rsidP="003C75A4">
      <w:pPr>
        <w:spacing w:after="360"/>
        <w:ind w:left="284"/>
        <w:rPr>
          <w:rFonts w:ascii="Arial" w:hAnsi="Arial" w:cs="Arial"/>
          <w:sz w:val="24"/>
          <w:szCs w:val="24"/>
        </w:rPr>
      </w:pPr>
    </w:p>
    <w:tbl>
      <w:tblPr>
        <w:tblW w:w="9344" w:type="dxa"/>
        <w:tblInd w:w="284" w:type="dxa"/>
        <w:tblCellMar>
          <w:left w:w="10" w:type="dxa"/>
          <w:right w:w="10" w:type="dxa"/>
        </w:tblCellMar>
        <w:tblLook w:val="04A0" w:firstRow="1" w:lastRow="0" w:firstColumn="1" w:lastColumn="0" w:noHBand="0" w:noVBand="1"/>
      </w:tblPr>
      <w:tblGrid>
        <w:gridCol w:w="4670"/>
        <w:gridCol w:w="4674"/>
      </w:tblGrid>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 xml:space="preserve">Papeis </w:t>
            </w:r>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Descrição</w:t>
            </w:r>
          </w:p>
        </w:tc>
      </w:tr>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Requisitante</w:t>
            </w:r>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Pessoa ou grupo responsável pela solicitação do produto, serviço ou resultado do projeto. Deverão informar as necessidades, expectativas, requisitos e aprovar as entregas.</w:t>
            </w:r>
          </w:p>
        </w:tc>
      </w:tr>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 xml:space="preserve">Sociedade, cliente e </w:t>
            </w:r>
            <w:proofErr w:type="gramStart"/>
            <w:r w:rsidRPr="000B099D">
              <w:rPr>
                <w:rFonts w:ascii="Arial" w:hAnsi="Arial" w:cs="Arial"/>
                <w:sz w:val="24"/>
                <w:szCs w:val="24"/>
              </w:rPr>
              <w:t>usuários</w:t>
            </w:r>
            <w:proofErr w:type="gramEnd"/>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Pessoa, grupo ou organização que utilizará o produto, serviço ou resultado do projeto. Em algumas áreas de aplicação, os termos cliente e usuário são sinônimos, enquanto em outras, cliente se refere à entidade que adquire o produto do projeto e usuários são os que utilizarão diretamente o produto do projeto.</w:t>
            </w:r>
          </w:p>
        </w:tc>
      </w:tr>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rPr>
                <w:rFonts w:ascii="Arial" w:hAnsi="Arial" w:cs="Arial"/>
                <w:sz w:val="24"/>
                <w:szCs w:val="24"/>
              </w:rPr>
            </w:pPr>
            <w:r w:rsidRPr="000B099D">
              <w:rPr>
                <w:rFonts w:ascii="Arial" w:hAnsi="Arial" w:cs="Arial"/>
                <w:sz w:val="24"/>
                <w:szCs w:val="24"/>
              </w:rPr>
              <w:t xml:space="preserve">Patrocinador </w:t>
            </w:r>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rPr>
                <w:rFonts w:ascii="Arial" w:hAnsi="Arial" w:cs="Arial"/>
                <w:sz w:val="24"/>
                <w:szCs w:val="24"/>
              </w:rPr>
            </w:pPr>
            <w:r w:rsidRPr="000B099D">
              <w:rPr>
                <w:rFonts w:ascii="Arial" w:hAnsi="Arial" w:cs="Arial"/>
                <w:sz w:val="24"/>
                <w:szCs w:val="24"/>
              </w:rPr>
              <w:t xml:space="preserve">Pessoa ou grupo que fornece apoio político e/ou recursos financeiros para a realização do projeto, esclarecendo dúvidas sobre o escopo e exercendo influência sobre outras pessoas para beneficiar o projeto. Quando um projeto é concebido, o patrocinador o defende. Isso inclui servir de porta-voz para os níveis gerenciais mais elevados, </w:t>
            </w:r>
            <w:r w:rsidRPr="000B099D">
              <w:rPr>
                <w:rFonts w:ascii="Arial" w:hAnsi="Arial" w:cs="Arial"/>
                <w:sz w:val="24"/>
                <w:szCs w:val="24"/>
              </w:rPr>
              <w:lastRenderedPageBreak/>
              <w:t>buscando obter apoio de toda a organização e promover os benefícios que o projeto trará.</w:t>
            </w:r>
          </w:p>
        </w:tc>
      </w:tr>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rPr>
                <w:rFonts w:ascii="Arial" w:hAnsi="Arial" w:cs="Arial"/>
                <w:sz w:val="24"/>
                <w:szCs w:val="24"/>
              </w:rPr>
            </w:pPr>
            <w:r w:rsidRPr="000B099D">
              <w:rPr>
                <w:rFonts w:ascii="Arial" w:hAnsi="Arial" w:cs="Arial"/>
                <w:sz w:val="24"/>
                <w:szCs w:val="24"/>
              </w:rPr>
              <w:lastRenderedPageBreak/>
              <w:t xml:space="preserve">Coordenador funcional do projeto </w:t>
            </w:r>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rPr>
                <w:rFonts w:ascii="Arial" w:hAnsi="Arial" w:cs="Arial"/>
                <w:sz w:val="24"/>
                <w:szCs w:val="24"/>
              </w:rPr>
            </w:pPr>
            <w:r w:rsidRPr="000B099D">
              <w:rPr>
                <w:rFonts w:ascii="Arial" w:hAnsi="Arial" w:cs="Arial"/>
                <w:sz w:val="24"/>
                <w:szCs w:val="24"/>
              </w:rPr>
              <w:t>Pessoa que fornece o apoio gerencial para a realização do projeto, sendo corresponsável junto com o líder de projeto pelo sucesso do mesmo. O coordenador funcional responde oficialmente perante a alta administração pelo andamento do projeto. Tem também a função de identificar oportunidades e facilitar o trâmite do líder de projeto nas áreas envolvidas, contatando outros gerentes funcionais e ajudando a resolver os possíveis entraves do projeto. Sugerimos que esse papel seja exercido por um colaborador da organização que possua cargo ou função de coordenador funcional da área mais abrangida pelo projeto.</w:t>
            </w:r>
          </w:p>
        </w:tc>
      </w:tr>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Líder do projeto (Gerente do projeto, coordenador de projeto</w:t>
            </w:r>
            <w:proofErr w:type="gramStart"/>
            <w:r w:rsidRPr="000B099D">
              <w:rPr>
                <w:rFonts w:ascii="Arial" w:hAnsi="Arial" w:cs="Arial"/>
                <w:sz w:val="24"/>
                <w:szCs w:val="24"/>
              </w:rPr>
              <w:t>)</w:t>
            </w:r>
            <w:proofErr w:type="gramEnd"/>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Pessoa designada pela organização responsável pelo gerenciamento para atingir os objetivos definidos. Requer flexibilidade, bom senso, liderança e habilidades de negociação, além de conhecimentos das práticas de gerenciamento de projetos. O líder do projeto é a pessoa responsável pela comunicação com todas as partes interessadas, particularmente com o patrocinador e a equipe do projeto.</w:t>
            </w:r>
          </w:p>
        </w:tc>
      </w:tr>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Equipe do projeto</w:t>
            </w:r>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É composta pelo líder de projetos, pela equipe de gerenciamento de projetos e por outros membros da equipe que executam as atividades relacionadas. É desejável que a equipe seja formada por pessoas ligadas às áreas que serão afetadas pela execução ou pelo produto do projeto. A seleção de pessoas com o conhecimento, habilidades e atitudes necessárias para a execução das atividades é vital para o sucesso do projeto.</w:t>
            </w:r>
          </w:p>
        </w:tc>
      </w:tr>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Comitê de Mudanças</w:t>
            </w:r>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 xml:space="preserve">Grupo constituído de partes interessadas responsáveis pela revisão, avaliação, </w:t>
            </w:r>
            <w:r w:rsidRPr="000B099D">
              <w:rPr>
                <w:rFonts w:ascii="Arial" w:hAnsi="Arial" w:cs="Arial"/>
                <w:sz w:val="24"/>
                <w:szCs w:val="24"/>
              </w:rPr>
              <w:lastRenderedPageBreak/>
              <w:t>aprovação e rejeição de mudanças realizadas pelo projeto.</w:t>
            </w:r>
          </w:p>
        </w:tc>
      </w:tr>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lastRenderedPageBreak/>
              <w:t>Fornecedores e parceiros</w:t>
            </w:r>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Instituições externas ao projeto que assinam instrumentos específicos para fornecimento de produtos e/ou serviços.</w:t>
            </w:r>
          </w:p>
        </w:tc>
      </w:tr>
      <w:tr w:rsidR="003C75A4" w:rsidRPr="000B099D" w:rsidTr="003C75A4">
        <w:tc>
          <w:tcPr>
            <w:tcW w:w="4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Escritório de Projetos</w:t>
            </w:r>
          </w:p>
        </w:tc>
        <w:tc>
          <w:tcPr>
            <w:tcW w:w="46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C75A4" w:rsidRPr="000B099D" w:rsidRDefault="003C75A4" w:rsidP="003C75A4">
            <w:pPr>
              <w:spacing w:after="360"/>
              <w:rPr>
                <w:rFonts w:ascii="Arial" w:hAnsi="Arial" w:cs="Arial"/>
                <w:sz w:val="24"/>
                <w:szCs w:val="24"/>
              </w:rPr>
            </w:pPr>
            <w:r w:rsidRPr="000B099D">
              <w:rPr>
                <w:rFonts w:ascii="Arial" w:hAnsi="Arial" w:cs="Arial"/>
                <w:sz w:val="24"/>
                <w:szCs w:val="24"/>
              </w:rPr>
              <w:t>É uma estrutura, função ou unidade organizacional que centraliza e coordena o gerenciamento de projetos sob seu domínio.</w:t>
            </w:r>
          </w:p>
        </w:tc>
      </w:tr>
    </w:tbl>
    <w:p w:rsidR="003C75A4" w:rsidRPr="000B099D" w:rsidRDefault="003C75A4" w:rsidP="003C75A4">
      <w:pPr>
        <w:rPr>
          <w:rFonts w:ascii="Arial" w:eastAsia="SimSun" w:hAnsi="Arial" w:cs="Arial"/>
          <w:sz w:val="24"/>
          <w:szCs w:val="24"/>
        </w:rPr>
      </w:pPr>
    </w:p>
    <w:p w:rsidR="003C75A4" w:rsidRPr="000B099D" w:rsidRDefault="003C75A4" w:rsidP="003C75A4">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4.1.2 </w:t>
      </w:r>
      <w:r w:rsidRPr="000B099D">
        <w:rPr>
          <w:rFonts w:ascii="Arial" w:hAnsi="Arial" w:cs="Arial"/>
          <w:szCs w:val="24"/>
        </w:rPr>
        <w:t>Plano de Gerenciamento da Qualidade do Projeto</w:t>
      </w:r>
    </w:p>
    <w:p w:rsidR="003C75A4" w:rsidRPr="000B099D" w:rsidRDefault="003C75A4" w:rsidP="003C75A4">
      <w:pPr>
        <w:pStyle w:val="Standard"/>
        <w:tabs>
          <w:tab w:val="left" w:pos="381"/>
          <w:tab w:val="left" w:pos="3210"/>
        </w:tabs>
        <w:rPr>
          <w:rFonts w:ascii="Arial" w:hAnsi="Arial" w:cs="Arial"/>
          <w:b/>
          <w:bCs/>
        </w:rPr>
      </w:pPr>
      <w:r w:rsidRPr="000B099D">
        <w:rPr>
          <w:rFonts w:ascii="Arial" w:hAnsi="Arial" w:cs="Arial"/>
          <w:b/>
          <w:bCs/>
        </w:rPr>
        <w:t>Controle de Versões</w:t>
      </w:r>
      <w:r w:rsidRPr="000B099D">
        <w:rPr>
          <w:rFonts w:ascii="Arial" w:hAnsi="Arial" w:cs="Arial"/>
          <w:b/>
          <w:bCs/>
        </w:rPr>
        <w:tab/>
      </w:r>
    </w:p>
    <w:p w:rsidR="003C75A4" w:rsidRPr="000B099D" w:rsidRDefault="003C75A4" w:rsidP="003C75A4">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3C75A4" w:rsidRPr="000B099D" w:rsidTr="003C75A4">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Notas da Revisão</w:t>
            </w:r>
          </w:p>
        </w:tc>
      </w:tr>
      <w:tr w:rsidR="003C75A4" w:rsidRPr="000B099D" w:rsidTr="003C75A4">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95"/>
        </w:tabs>
        <w:jc w:val="both"/>
        <w:rPr>
          <w:rFonts w:ascii="Arial" w:hAnsi="Arial" w:cs="Arial"/>
          <w:color w:val="000000"/>
        </w:rPr>
      </w:pPr>
    </w:p>
    <w:p w:rsidR="003C75A4" w:rsidRPr="000B099D" w:rsidRDefault="003C75A4" w:rsidP="003C75A4">
      <w:pPr>
        <w:pStyle w:val="Standard"/>
        <w:numPr>
          <w:ilvl w:val="0"/>
          <w:numId w:val="21"/>
        </w:numPr>
        <w:tabs>
          <w:tab w:val="left" w:pos="381"/>
        </w:tabs>
        <w:ind w:left="286" w:hanging="273"/>
        <w:jc w:val="both"/>
        <w:rPr>
          <w:rFonts w:ascii="Arial" w:hAnsi="Arial" w:cs="Arial"/>
          <w:b/>
          <w:bCs/>
          <w:color w:val="000000"/>
        </w:rPr>
      </w:pPr>
      <w:r w:rsidRPr="000B099D">
        <w:rPr>
          <w:rFonts w:ascii="Arial" w:hAnsi="Arial" w:cs="Arial"/>
          <w:b/>
          <w:bCs/>
          <w:color w:val="000000"/>
        </w:rPr>
        <w:t>Objetivo do Plano de Gerenciamento da Qualidade do Projeto</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3C75A4" w:rsidRPr="000B099D" w:rsidRDefault="003C75A4" w:rsidP="003C75A4">
      <w:pPr>
        <w:pStyle w:val="Standard"/>
        <w:numPr>
          <w:ilvl w:val="0"/>
          <w:numId w:val="21"/>
        </w:numPr>
        <w:tabs>
          <w:tab w:val="left" w:pos="381"/>
        </w:tabs>
        <w:ind w:left="286" w:hanging="273"/>
        <w:jc w:val="both"/>
        <w:rPr>
          <w:rFonts w:ascii="Arial" w:hAnsi="Arial" w:cs="Arial"/>
          <w:b/>
          <w:bCs/>
          <w:color w:val="000000"/>
        </w:rPr>
      </w:pPr>
      <w:r w:rsidRPr="000B099D">
        <w:rPr>
          <w:rFonts w:ascii="Arial" w:hAnsi="Arial" w:cs="Arial"/>
          <w:b/>
          <w:bCs/>
          <w:color w:val="000000"/>
        </w:rPr>
        <w:t>Gerenciamento da Qualidade do Projeto</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 Gerenciamento</w:t>
      </w:r>
      <w:r w:rsidRPr="000B099D">
        <w:rPr>
          <w:rFonts w:ascii="Arial" w:hAnsi="Arial" w:cs="Arial"/>
        </w:rPr>
        <w:t xml:space="preserve"> </w:t>
      </w:r>
      <w:r w:rsidRPr="000B099D">
        <w:rPr>
          <w:rFonts w:ascii="Arial" w:hAnsi="Arial" w:cs="Arial"/>
          <w:bCs/>
          <w:i/>
          <w:iCs/>
          <w:color w:val="0000FF"/>
        </w:rPr>
        <w:t>da Qualidade do Projeto.</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3C75A4" w:rsidRPr="000B099D" w:rsidRDefault="003C75A4" w:rsidP="003C75A4">
      <w:pPr>
        <w:pStyle w:val="Standard"/>
        <w:tabs>
          <w:tab w:val="left" w:pos="108"/>
        </w:tabs>
        <w:jc w:val="both"/>
        <w:rPr>
          <w:rFonts w:ascii="Arial" w:hAnsi="Arial" w:cs="Arial"/>
          <w:color w:val="000000"/>
        </w:rPr>
      </w:pPr>
    </w:p>
    <w:p w:rsidR="003C75A4" w:rsidRPr="000B099D" w:rsidRDefault="003C75A4" w:rsidP="003C75A4">
      <w:pPr>
        <w:pStyle w:val="Standard"/>
        <w:numPr>
          <w:ilvl w:val="1"/>
          <w:numId w:val="21"/>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da Qualidade do Projeto</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0"/>
        </w:tabs>
        <w:jc w:val="both"/>
        <w:rPr>
          <w:rFonts w:ascii="Arial" w:hAnsi="Arial" w:cs="Arial"/>
        </w:rPr>
      </w:pPr>
    </w:p>
    <w:p w:rsidR="003C75A4" w:rsidRPr="000B099D" w:rsidRDefault="003C75A4" w:rsidP="003C75A4">
      <w:pPr>
        <w:pStyle w:val="Standard"/>
        <w:numPr>
          <w:ilvl w:val="1"/>
          <w:numId w:val="21"/>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da Qualidade do Projeto</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ind w:left="13"/>
        <w:jc w:val="both"/>
        <w:rPr>
          <w:rFonts w:ascii="Arial" w:hAnsi="Arial" w:cs="Arial"/>
        </w:rPr>
      </w:pPr>
    </w:p>
    <w:p w:rsidR="003C75A4" w:rsidRPr="000B099D" w:rsidRDefault="003C75A4" w:rsidP="003C75A4">
      <w:pPr>
        <w:pStyle w:val="Standard"/>
        <w:numPr>
          <w:ilvl w:val="1"/>
          <w:numId w:val="21"/>
        </w:numPr>
        <w:tabs>
          <w:tab w:val="left" w:pos="0"/>
        </w:tabs>
        <w:ind w:left="0" w:firstLine="0"/>
        <w:jc w:val="both"/>
        <w:rPr>
          <w:rFonts w:ascii="Arial" w:hAnsi="Arial" w:cs="Arial"/>
          <w:b/>
          <w:bCs/>
          <w:color w:val="000000"/>
        </w:rPr>
      </w:pPr>
      <w:r w:rsidRPr="000B099D">
        <w:rPr>
          <w:rFonts w:ascii="Arial" w:hAnsi="Arial" w:cs="Arial"/>
          <w:b/>
          <w:bCs/>
          <w:color w:val="000000"/>
        </w:rPr>
        <w:t>Responsabilidades da Qualidade do Projeto na Equipe do Projeto</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000" w:firstRow="0" w:lastRow="0" w:firstColumn="0" w:lastColumn="0" w:noHBand="0" w:noVBand="0"/>
      </w:tblPr>
      <w:tblGrid>
        <w:gridCol w:w="3686"/>
        <w:gridCol w:w="5953"/>
      </w:tblGrid>
      <w:tr w:rsidR="003C75A4" w:rsidRPr="000B099D" w:rsidTr="003C75A4">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Responsabilidades</w:t>
            </w:r>
          </w:p>
        </w:tc>
      </w:tr>
      <w:tr w:rsidR="003C75A4" w:rsidRPr="000B099D" w:rsidTr="003C75A4">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3C75A4" w:rsidRPr="000B099D" w:rsidRDefault="003C75A4" w:rsidP="003C75A4">
            <w:pPr>
              <w:pStyle w:val="TableContents"/>
              <w:rPr>
                <w:rFonts w:ascii="Arial" w:hAnsi="Arial" w:cs="Arial"/>
              </w:rPr>
            </w:pPr>
          </w:p>
        </w:tc>
      </w:tr>
    </w:tbl>
    <w:p w:rsidR="003C75A4" w:rsidRPr="000B099D" w:rsidRDefault="003C75A4" w:rsidP="003C75A4">
      <w:pPr>
        <w:pStyle w:val="Standard"/>
        <w:ind w:left="27"/>
        <w:jc w:val="both"/>
        <w:rPr>
          <w:rFonts w:ascii="Arial" w:hAnsi="Arial" w:cs="Arial"/>
          <w:color w:val="000000"/>
        </w:rPr>
      </w:pPr>
    </w:p>
    <w:p w:rsidR="003C75A4" w:rsidRPr="000B099D" w:rsidRDefault="003C75A4" w:rsidP="003C75A4">
      <w:pPr>
        <w:pStyle w:val="Standard"/>
        <w:numPr>
          <w:ilvl w:val="1"/>
          <w:numId w:val="21"/>
        </w:numPr>
        <w:tabs>
          <w:tab w:val="left" w:pos="0"/>
        </w:tabs>
        <w:ind w:left="0" w:firstLine="0"/>
        <w:jc w:val="both"/>
        <w:rPr>
          <w:rFonts w:ascii="Arial" w:hAnsi="Arial" w:cs="Arial"/>
          <w:b/>
          <w:bCs/>
          <w:color w:val="000000"/>
        </w:rPr>
      </w:pPr>
      <w:r w:rsidRPr="000B099D">
        <w:rPr>
          <w:rFonts w:ascii="Arial" w:hAnsi="Arial" w:cs="Arial"/>
          <w:b/>
          <w:bCs/>
          <w:color w:val="000000"/>
        </w:rPr>
        <w:t>Ferramentas Usadas</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000" w:firstRow="0" w:lastRow="0" w:firstColumn="0" w:lastColumn="0" w:noHBand="0" w:noVBand="0"/>
      </w:tblPr>
      <w:tblGrid>
        <w:gridCol w:w="1560"/>
        <w:gridCol w:w="3118"/>
        <w:gridCol w:w="3119"/>
        <w:gridCol w:w="1842"/>
      </w:tblGrid>
      <w:tr w:rsidR="003C75A4" w:rsidRPr="000B099D" w:rsidTr="003C75A4">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lastRenderedPageBreak/>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Responsável</w:t>
            </w:r>
          </w:p>
        </w:tc>
      </w:tr>
      <w:tr w:rsidR="003C75A4" w:rsidRPr="000B099D" w:rsidTr="003C75A4">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108"/>
        </w:tabs>
        <w:jc w:val="both"/>
        <w:rPr>
          <w:rFonts w:ascii="Arial" w:hAnsi="Arial" w:cs="Arial"/>
        </w:rPr>
      </w:pPr>
    </w:p>
    <w:p w:rsidR="003C75A4" w:rsidRPr="000B099D" w:rsidRDefault="003C75A4" w:rsidP="003C75A4">
      <w:pPr>
        <w:pStyle w:val="Standard"/>
        <w:tabs>
          <w:tab w:val="left" w:pos="0"/>
        </w:tabs>
        <w:jc w:val="both"/>
        <w:rPr>
          <w:rFonts w:ascii="Arial" w:hAnsi="Arial" w:cs="Arial"/>
          <w:b/>
          <w:bCs/>
          <w:color w:val="000000"/>
        </w:rPr>
      </w:pPr>
    </w:p>
    <w:p w:rsidR="003C75A4" w:rsidRPr="000B099D" w:rsidRDefault="003C75A4" w:rsidP="003C75A4">
      <w:pPr>
        <w:pStyle w:val="Standard"/>
        <w:numPr>
          <w:ilvl w:val="0"/>
          <w:numId w:val="21"/>
        </w:numPr>
        <w:tabs>
          <w:tab w:val="left" w:pos="381"/>
        </w:tabs>
        <w:ind w:left="286" w:hanging="273"/>
        <w:jc w:val="both"/>
        <w:rPr>
          <w:rFonts w:ascii="Arial" w:hAnsi="Arial" w:cs="Arial"/>
          <w:b/>
          <w:bCs/>
          <w:color w:val="000000"/>
        </w:rPr>
      </w:pPr>
      <w:r w:rsidRPr="000B099D">
        <w:rPr>
          <w:rFonts w:ascii="Arial" w:hAnsi="Arial" w:cs="Arial"/>
          <w:b/>
          <w:bCs/>
          <w:color w:val="000000"/>
        </w:rPr>
        <w:t>Garantia da Qualidade do Projeto</w:t>
      </w:r>
    </w:p>
    <w:p w:rsidR="003C75A4" w:rsidRPr="000B099D" w:rsidRDefault="003C75A4" w:rsidP="003C75A4">
      <w:pPr>
        <w:pStyle w:val="Standard"/>
        <w:tabs>
          <w:tab w:val="left" w:pos="108"/>
        </w:tabs>
        <w:jc w:val="both"/>
        <w:rPr>
          <w:rFonts w:ascii="Arial" w:hAnsi="Arial" w:cs="Arial"/>
          <w:bCs/>
          <w:i/>
          <w:iCs/>
          <w:color w:val="0000FF"/>
        </w:rPr>
      </w:pPr>
      <w:r w:rsidRPr="000B099D">
        <w:rPr>
          <w:rFonts w:ascii="Arial" w:hAnsi="Arial" w:cs="Arial"/>
          <w:bCs/>
          <w:i/>
          <w:iCs/>
          <w:color w:val="0000FF"/>
        </w:rPr>
        <w:t>&lt;Definir atividades de garantia de qualidade para o projeto.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jc w:val="both"/>
        <w:rPr>
          <w:rFonts w:ascii="Arial" w:hAnsi="Arial" w:cs="Arial"/>
        </w:rPr>
      </w:pPr>
    </w:p>
    <w:p w:rsidR="003C75A4" w:rsidRPr="000B099D" w:rsidRDefault="003C75A4" w:rsidP="003C75A4">
      <w:pPr>
        <w:pStyle w:val="Standard"/>
        <w:tabs>
          <w:tab w:val="left" w:pos="108"/>
        </w:tabs>
        <w:jc w:val="both"/>
        <w:rPr>
          <w:rFonts w:ascii="Arial" w:hAnsi="Arial" w:cs="Arial"/>
        </w:rPr>
      </w:pPr>
    </w:p>
    <w:p w:rsidR="003C75A4" w:rsidRPr="000B099D" w:rsidRDefault="003C75A4" w:rsidP="003C75A4">
      <w:pPr>
        <w:pStyle w:val="Standard"/>
        <w:numPr>
          <w:ilvl w:val="0"/>
          <w:numId w:val="21"/>
        </w:numPr>
        <w:tabs>
          <w:tab w:val="left" w:pos="381"/>
        </w:tabs>
        <w:ind w:left="286" w:hanging="273"/>
        <w:jc w:val="both"/>
        <w:rPr>
          <w:rFonts w:ascii="Arial" w:hAnsi="Arial" w:cs="Arial"/>
          <w:b/>
          <w:bCs/>
          <w:color w:val="000000"/>
        </w:rPr>
      </w:pPr>
      <w:r w:rsidRPr="000B099D">
        <w:rPr>
          <w:rFonts w:ascii="Arial" w:hAnsi="Arial" w:cs="Arial"/>
          <w:b/>
          <w:bCs/>
          <w:color w:val="000000"/>
        </w:rPr>
        <w:t>Controle da Qualidade do Projeto</w:t>
      </w:r>
    </w:p>
    <w:p w:rsidR="003C75A4" w:rsidRPr="000B099D" w:rsidRDefault="003C75A4" w:rsidP="003C75A4">
      <w:pPr>
        <w:pStyle w:val="Standard"/>
        <w:tabs>
          <w:tab w:val="left" w:pos="381"/>
        </w:tabs>
        <w:ind w:left="13"/>
        <w:jc w:val="both"/>
        <w:rPr>
          <w:rFonts w:ascii="Arial" w:hAnsi="Arial" w:cs="Arial"/>
        </w:rPr>
      </w:pPr>
      <w:r w:rsidRPr="000B099D">
        <w:rPr>
          <w:rFonts w:ascii="Arial" w:hAnsi="Arial" w:cs="Arial"/>
          <w:bCs/>
          <w:i/>
          <w:iCs/>
          <w:color w:val="0000FF"/>
        </w:rPr>
        <w:t>&lt;Descrever como a Qualidade do Projeto será monitorada e controlada.</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0"/>
        </w:tabs>
        <w:jc w:val="both"/>
        <w:rPr>
          <w:rFonts w:ascii="Arial" w:hAnsi="Arial" w:cs="Arial"/>
          <w:b/>
          <w:bCs/>
          <w:color w:val="000000"/>
        </w:rPr>
      </w:pPr>
    </w:p>
    <w:tbl>
      <w:tblPr>
        <w:tblW w:w="9639" w:type="dxa"/>
        <w:tblInd w:w="55" w:type="dxa"/>
        <w:tblLayout w:type="fixed"/>
        <w:tblCellMar>
          <w:left w:w="10" w:type="dxa"/>
          <w:right w:w="10" w:type="dxa"/>
        </w:tblCellMar>
        <w:tblLook w:val="0000" w:firstRow="0" w:lastRow="0" w:firstColumn="0" w:lastColumn="0" w:noHBand="0" w:noVBand="0"/>
      </w:tblPr>
      <w:tblGrid>
        <w:gridCol w:w="3686"/>
        <w:gridCol w:w="5953"/>
      </w:tblGrid>
      <w:tr w:rsidR="003C75A4" w:rsidRPr="000B099D" w:rsidTr="003C75A4">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Entrega</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Critérios de Qualidade</w:t>
            </w:r>
          </w:p>
        </w:tc>
      </w:tr>
      <w:tr w:rsidR="003C75A4" w:rsidRPr="000B099D" w:rsidTr="003C75A4">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3C75A4" w:rsidRPr="000B099D" w:rsidRDefault="003C75A4" w:rsidP="003C75A4">
            <w:pPr>
              <w:pStyle w:val="TableContents"/>
              <w:rPr>
                <w:rFonts w:ascii="Arial" w:hAnsi="Arial" w:cs="Arial"/>
              </w:rPr>
            </w:pPr>
          </w:p>
        </w:tc>
      </w:tr>
    </w:tbl>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3C75A4" w:rsidRPr="000B099D" w:rsidRDefault="003C75A4" w:rsidP="003C75A4">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3C75A4" w:rsidRPr="000B099D" w:rsidRDefault="003C75A4" w:rsidP="003C75A4">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3C75A4" w:rsidRPr="000B099D" w:rsidRDefault="003C75A4" w:rsidP="003C75A4">
      <w:pPr>
        <w:spacing w:after="360"/>
        <w:ind w:left="284"/>
        <w:rPr>
          <w:rFonts w:ascii="Arial" w:hAnsi="Arial" w:cs="Arial"/>
          <w:b/>
          <w:sz w:val="24"/>
          <w:szCs w:val="24"/>
        </w:rPr>
      </w:pPr>
      <w:r w:rsidRPr="000B099D">
        <w:rPr>
          <w:rFonts w:ascii="Arial" w:hAnsi="Arial" w:cs="Arial"/>
          <w:b/>
          <w:sz w:val="24"/>
          <w:szCs w:val="24"/>
        </w:rPr>
        <w:t>Observações:</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O Plano de Gerenciamento da qualidade identifica indicadores relevantes ao projeto e determina como satisfazê-los garantindo aderência com as políticas da empresa e conformidade das entregas com seus requisitos.</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 xml:space="preserve">O Plano de Gerenciamento da Qualidade descreve como </w:t>
      </w:r>
      <w:proofErr w:type="gramStart"/>
      <w:r w:rsidRPr="000B099D">
        <w:rPr>
          <w:rFonts w:ascii="Arial" w:hAnsi="Arial" w:cs="Arial"/>
          <w:sz w:val="24"/>
          <w:szCs w:val="24"/>
        </w:rPr>
        <w:t>implementar</w:t>
      </w:r>
      <w:proofErr w:type="gramEnd"/>
      <w:r w:rsidRPr="000B099D">
        <w:rPr>
          <w:rFonts w:ascii="Arial" w:hAnsi="Arial" w:cs="Arial"/>
          <w:sz w:val="24"/>
          <w:szCs w:val="24"/>
        </w:rPr>
        <w:t xml:space="preserve"> os processos de controle e garantia da qualidade e a melhoria contínua dos processos tendo como base a política da qualidade da empresa e as ferramentas e padrões da qualidade relevantes ao projeto. </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Deve ser um documento de fácil entendimento para que todas as partes interessadas estejam alinhadas em relação ao escopo do projeto.</w:t>
      </w:r>
    </w:p>
    <w:p w:rsidR="003C75A4" w:rsidRPr="000B099D" w:rsidRDefault="003C75A4" w:rsidP="003C75A4">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4.1.3 </w:t>
      </w:r>
      <w:r w:rsidRPr="000B099D">
        <w:rPr>
          <w:rFonts w:ascii="Arial" w:hAnsi="Arial" w:cs="Arial"/>
          <w:szCs w:val="24"/>
        </w:rPr>
        <w:t>Plano de Gerenciamento das Aquisições</w:t>
      </w:r>
    </w:p>
    <w:p w:rsidR="003C75A4" w:rsidRPr="000B099D" w:rsidRDefault="003C75A4" w:rsidP="003C75A4">
      <w:pPr>
        <w:pStyle w:val="Standard"/>
        <w:tabs>
          <w:tab w:val="left" w:pos="381"/>
        </w:tabs>
        <w:rPr>
          <w:rFonts w:ascii="Arial" w:hAnsi="Arial" w:cs="Arial"/>
          <w:b/>
          <w:bCs/>
        </w:rPr>
      </w:pPr>
      <w:r w:rsidRPr="000B099D">
        <w:rPr>
          <w:rFonts w:ascii="Arial" w:hAnsi="Arial" w:cs="Arial"/>
          <w:b/>
          <w:bCs/>
        </w:rPr>
        <w:t>Controle de Versões</w:t>
      </w:r>
    </w:p>
    <w:p w:rsidR="003C75A4" w:rsidRPr="000B099D" w:rsidRDefault="003C75A4" w:rsidP="003C75A4">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3C75A4" w:rsidRPr="000B099D" w:rsidTr="003C75A4">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Notas da Revisão</w:t>
            </w:r>
          </w:p>
        </w:tc>
      </w:tr>
      <w:tr w:rsidR="003C75A4" w:rsidRPr="000B099D" w:rsidTr="003C75A4">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95"/>
        </w:tabs>
        <w:jc w:val="both"/>
        <w:rPr>
          <w:rFonts w:ascii="Arial" w:hAnsi="Arial" w:cs="Arial"/>
          <w:color w:val="000000"/>
        </w:rPr>
      </w:pPr>
    </w:p>
    <w:p w:rsidR="003C75A4" w:rsidRPr="000B099D" w:rsidRDefault="003C75A4" w:rsidP="003C75A4">
      <w:pPr>
        <w:pStyle w:val="Standard"/>
        <w:numPr>
          <w:ilvl w:val="0"/>
          <w:numId w:val="22"/>
        </w:numPr>
        <w:tabs>
          <w:tab w:val="left" w:pos="381"/>
        </w:tabs>
        <w:ind w:left="286" w:hanging="273"/>
        <w:jc w:val="both"/>
        <w:rPr>
          <w:rFonts w:ascii="Arial" w:hAnsi="Arial" w:cs="Arial"/>
          <w:b/>
          <w:bCs/>
          <w:color w:val="000000"/>
        </w:rPr>
      </w:pPr>
      <w:r w:rsidRPr="000B099D">
        <w:rPr>
          <w:rFonts w:ascii="Arial" w:hAnsi="Arial" w:cs="Arial"/>
          <w:b/>
          <w:bCs/>
          <w:color w:val="000000"/>
        </w:rPr>
        <w:lastRenderedPageBreak/>
        <w:t>Objetivo do Plano de Gerenciamento das Aquisições</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3C75A4" w:rsidRPr="000B099D" w:rsidRDefault="003C75A4" w:rsidP="003C75A4">
      <w:pPr>
        <w:pStyle w:val="Standard"/>
        <w:numPr>
          <w:ilvl w:val="0"/>
          <w:numId w:val="22"/>
        </w:numPr>
        <w:tabs>
          <w:tab w:val="left" w:pos="381"/>
        </w:tabs>
        <w:ind w:left="286" w:hanging="273"/>
        <w:jc w:val="both"/>
        <w:rPr>
          <w:rFonts w:ascii="Arial" w:hAnsi="Arial" w:cs="Arial"/>
          <w:b/>
          <w:bCs/>
          <w:color w:val="000000"/>
        </w:rPr>
      </w:pPr>
      <w:r w:rsidRPr="000B099D">
        <w:rPr>
          <w:rFonts w:ascii="Arial" w:hAnsi="Arial" w:cs="Arial"/>
          <w:b/>
          <w:bCs/>
          <w:color w:val="000000"/>
        </w:rPr>
        <w:t>Gerenciamento das Aquisições</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 Gerenciamento das Aquisições.</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3C75A4" w:rsidRPr="000B099D" w:rsidRDefault="003C75A4" w:rsidP="003C75A4">
      <w:pPr>
        <w:pStyle w:val="Standard"/>
        <w:tabs>
          <w:tab w:val="left" w:pos="108"/>
        </w:tabs>
        <w:jc w:val="both"/>
        <w:rPr>
          <w:rFonts w:ascii="Arial" w:hAnsi="Arial" w:cs="Arial"/>
          <w:color w:val="000000"/>
        </w:rPr>
      </w:pPr>
    </w:p>
    <w:p w:rsidR="003C75A4" w:rsidRPr="000B099D" w:rsidRDefault="003C75A4" w:rsidP="003C75A4">
      <w:pPr>
        <w:pStyle w:val="Standard"/>
        <w:numPr>
          <w:ilvl w:val="1"/>
          <w:numId w:val="22"/>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das Aquisições</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0"/>
        </w:tabs>
        <w:jc w:val="both"/>
        <w:rPr>
          <w:rFonts w:ascii="Arial" w:hAnsi="Arial" w:cs="Arial"/>
        </w:rPr>
      </w:pPr>
    </w:p>
    <w:p w:rsidR="003C75A4" w:rsidRPr="000B099D" w:rsidRDefault="003C75A4" w:rsidP="003C75A4">
      <w:pPr>
        <w:pStyle w:val="Standard"/>
        <w:numPr>
          <w:ilvl w:val="1"/>
          <w:numId w:val="22"/>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das Aquisições</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ind w:left="13"/>
        <w:jc w:val="both"/>
        <w:rPr>
          <w:rFonts w:ascii="Arial" w:hAnsi="Arial" w:cs="Arial"/>
        </w:rPr>
      </w:pPr>
    </w:p>
    <w:p w:rsidR="003C75A4" w:rsidRPr="000B099D" w:rsidRDefault="003C75A4" w:rsidP="003C75A4">
      <w:pPr>
        <w:pStyle w:val="Standard"/>
        <w:numPr>
          <w:ilvl w:val="1"/>
          <w:numId w:val="22"/>
        </w:numPr>
        <w:tabs>
          <w:tab w:val="left" w:pos="0"/>
        </w:tabs>
        <w:ind w:left="0" w:firstLine="0"/>
        <w:jc w:val="both"/>
        <w:rPr>
          <w:rFonts w:ascii="Arial" w:hAnsi="Arial" w:cs="Arial"/>
          <w:b/>
          <w:bCs/>
          <w:color w:val="000000"/>
        </w:rPr>
      </w:pPr>
      <w:r w:rsidRPr="000B099D">
        <w:rPr>
          <w:rFonts w:ascii="Arial" w:hAnsi="Arial" w:cs="Arial"/>
          <w:b/>
          <w:bCs/>
          <w:color w:val="000000"/>
        </w:rPr>
        <w:t>Responsabilidades das Aquisições na Equipe do Projeto</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3686"/>
        <w:gridCol w:w="5953"/>
      </w:tblGrid>
      <w:tr w:rsidR="003C75A4" w:rsidRPr="000B099D" w:rsidTr="003C75A4">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Responsabilidades</w:t>
            </w:r>
          </w:p>
        </w:tc>
      </w:tr>
      <w:tr w:rsidR="003C75A4" w:rsidRPr="000B099D" w:rsidTr="003C75A4">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3C75A4" w:rsidRPr="000B099D" w:rsidRDefault="003C75A4" w:rsidP="003C75A4">
            <w:pPr>
              <w:pStyle w:val="TableContents"/>
              <w:rPr>
                <w:rFonts w:ascii="Arial" w:hAnsi="Arial" w:cs="Arial"/>
              </w:rPr>
            </w:pPr>
          </w:p>
        </w:tc>
      </w:tr>
    </w:tbl>
    <w:p w:rsidR="003C75A4" w:rsidRPr="000B099D" w:rsidRDefault="003C75A4" w:rsidP="003C75A4">
      <w:pPr>
        <w:pStyle w:val="Standard"/>
        <w:ind w:left="27"/>
        <w:jc w:val="both"/>
        <w:rPr>
          <w:rFonts w:ascii="Arial" w:hAnsi="Arial" w:cs="Arial"/>
          <w:color w:val="000000"/>
        </w:rPr>
      </w:pPr>
    </w:p>
    <w:p w:rsidR="003C75A4" w:rsidRPr="000B099D" w:rsidRDefault="003C75A4" w:rsidP="003C75A4">
      <w:pPr>
        <w:pStyle w:val="Standard"/>
        <w:numPr>
          <w:ilvl w:val="1"/>
          <w:numId w:val="22"/>
        </w:numPr>
        <w:tabs>
          <w:tab w:val="left" w:pos="0"/>
        </w:tabs>
        <w:ind w:left="0" w:firstLine="0"/>
        <w:jc w:val="both"/>
        <w:rPr>
          <w:rFonts w:ascii="Arial" w:hAnsi="Arial" w:cs="Arial"/>
          <w:b/>
          <w:bCs/>
          <w:color w:val="000000"/>
        </w:rPr>
      </w:pPr>
      <w:r w:rsidRPr="000B099D">
        <w:rPr>
          <w:rFonts w:ascii="Arial" w:hAnsi="Arial" w:cs="Arial"/>
          <w:b/>
          <w:bCs/>
          <w:color w:val="000000"/>
        </w:rPr>
        <w:t>Ferramentas Usadas</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4A0" w:firstRow="1" w:lastRow="0" w:firstColumn="1" w:lastColumn="0" w:noHBand="0" w:noVBand="1"/>
      </w:tblPr>
      <w:tblGrid>
        <w:gridCol w:w="1560"/>
        <w:gridCol w:w="3118"/>
        <w:gridCol w:w="3119"/>
        <w:gridCol w:w="1842"/>
      </w:tblGrid>
      <w:tr w:rsidR="003C75A4" w:rsidRPr="000B099D" w:rsidTr="003C75A4">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proofErr w:type="spellStart"/>
            <w:r w:rsidRPr="000B099D">
              <w:rPr>
                <w:rFonts w:ascii="Arial" w:hAnsi="Arial" w:cs="Arial"/>
                <w:bCs/>
                <w:color w:val="FFFFFF"/>
              </w:rPr>
              <w:t>Responsavel</w:t>
            </w:r>
            <w:proofErr w:type="spellEnd"/>
          </w:p>
        </w:tc>
      </w:tr>
      <w:tr w:rsidR="003C75A4" w:rsidRPr="000B099D" w:rsidTr="003C75A4">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108"/>
        </w:tabs>
        <w:jc w:val="both"/>
        <w:rPr>
          <w:rFonts w:ascii="Arial" w:hAnsi="Arial" w:cs="Arial"/>
        </w:rPr>
      </w:pPr>
    </w:p>
    <w:p w:rsidR="003C75A4" w:rsidRPr="000B099D" w:rsidRDefault="003C75A4" w:rsidP="003C75A4">
      <w:pPr>
        <w:pStyle w:val="Standard"/>
        <w:tabs>
          <w:tab w:val="left" w:pos="0"/>
        </w:tabs>
        <w:jc w:val="both"/>
        <w:rPr>
          <w:rFonts w:ascii="Arial" w:hAnsi="Arial" w:cs="Arial"/>
          <w:b/>
          <w:bCs/>
          <w:color w:val="000000"/>
        </w:rPr>
      </w:pPr>
    </w:p>
    <w:p w:rsidR="003C75A4" w:rsidRPr="000B099D" w:rsidRDefault="003C75A4" w:rsidP="003C75A4">
      <w:pPr>
        <w:pStyle w:val="Standard"/>
        <w:numPr>
          <w:ilvl w:val="0"/>
          <w:numId w:val="22"/>
        </w:numPr>
        <w:tabs>
          <w:tab w:val="left" w:pos="381"/>
        </w:tabs>
        <w:ind w:left="286" w:hanging="273"/>
        <w:jc w:val="both"/>
        <w:rPr>
          <w:rFonts w:ascii="Arial" w:hAnsi="Arial" w:cs="Arial"/>
          <w:b/>
          <w:bCs/>
          <w:color w:val="000000"/>
        </w:rPr>
      </w:pPr>
      <w:r w:rsidRPr="000B099D">
        <w:rPr>
          <w:rFonts w:ascii="Arial" w:hAnsi="Arial" w:cs="Arial"/>
          <w:b/>
          <w:bCs/>
          <w:color w:val="000000"/>
        </w:rPr>
        <w:t>Conduzir Aquisições</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&lt;Definir como serão conduzidas as aquisições.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381"/>
        </w:tabs>
        <w:ind w:left="13"/>
        <w:jc w:val="both"/>
        <w:rPr>
          <w:rFonts w:ascii="Arial" w:hAnsi="Arial" w:cs="Arial"/>
          <w:b/>
          <w:bCs/>
          <w:color w:val="000000"/>
        </w:rPr>
      </w:pPr>
    </w:p>
    <w:p w:rsidR="003C75A4" w:rsidRPr="000B099D" w:rsidRDefault="003C75A4" w:rsidP="003C75A4">
      <w:pPr>
        <w:pStyle w:val="Standard"/>
        <w:numPr>
          <w:ilvl w:val="0"/>
          <w:numId w:val="22"/>
        </w:numPr>
        <w:tabs>
          <w:tab w:val="left" w:pos="-2139"/>
        </w:tabs>
        <w:jc w:val="both"/>
        <w:rPr>
          <w:rFonts w:ascii="Arial" w:hAnsi="Arial" w:cs="Arial"/>
          <w:b/>
          <w:bCs/>
          <w:color w:val="000000"/>
        </w:rPr>
      </w:pPr>
      <w:r w:rsidRPr="000B099D">
        <w:rPr>
          <w:rFonts w:ascii="Arial" w:hAnsi="Arial" w:cs="Arial"/>
          <w:b/>
          <w:bCs/>
          <w:color w:val="000000"/>
        </w:rPr>
        <w:t>Controlar Aquisições</w:t>
      </w:r>
    </w:p>
    <w:p w:rsidR="003C75A4" w:rsidRPr="000B099D" w:rsidRDefault="003C75A4" w:rsidP="003C75A4">
      <w:pPr>
        <w:pStyle w:val="Standard"/>
        <w:tabs>
          <w:tab w:val="left" w:pos="381"/>
        </w:tabs>
        <w:jc w:val="both"/>
        <w:rPr>
          <w:rFonts w:ascii="Arial" w:hAnsi="Arial" w:cs="Arial"/>
          <w:bCs/>
          <w:i/>
          <w:iCs/>
          <w:color w:val="0000FF"/>
        </w:rPr>
      </w:pPr>
      <w:r w:rsidRPr="000B099D">
        <w:rPr>
          <w:rFonts w:ascii="Arial" w:hAnsi="Arial" w:cs="Arial"/>
          <w:bCs/>
          <w:i/>
          <w:iCs/>
          <w:color w:val="0000FF"/>
        </w:rPr>
        <w:t>&lt;Descrever como as Aquisições serão monitoradas e controladas. &gt;</w:t>
      </w: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3C75A4" w:rsidRPr="000B099D" w:rsidRDefault="003C75A4" w:rsidP="003C75A4">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3C75A4" w:rsidRPr="000B099D" w:rsidRDefault="003C75A4" w:rsidP="003C75A4">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3C75A4" w:rsidRPr="000B099D" w:rsidRDefault="003C75A4" w:rsidP="003C75A4">
      <w:pPr>
        <w:spacing w:after="360"/>
        <w:ind w:left="284"/>
        <w:rPr>
          <w:rFonts w:ascii="Arial" w:hAnsi="Arial" w:cs="Arial"/>
          <w:b/>
          <w:sz w:val="24"/>
          <w:szCs w:val="24"/>
        </w:rPr>
      </w:pPr>
      <w:r w:rsidRPr="000B099D">
        <w:rPr>
          <w:rFonts w:ascii="Arial" w:hAnsi="Arial" w:cs="Arial"/>
          <w:b/>
          <w:sz w:val="24"/>
          <w:szCs w:val="24"/>
        </w:rPr>
        <w:t>Observações:</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 xml:space="preserve">O plano de gerenciamento das aquisições serve como um guia para a equipe de projeto em relação </w:t>
      </w:r>
      <w:proofErr w:type="gramStart"/>
      <w:r w:rsidRPr="000B099D">
        <w:rPr>
          <w:rFonts w:ascii="Arial" w:hAnsi="Arial" w:cs="Arial"/>
          <w:sz w:val="24"/>
          <w:szCs w:val="24"/>
        </w:rPr>
        <w:t>as</w:t>
      </w:r>
      <w:proofErr w:type="gramEnd"/>
      <w:r w:rsidRPr="000B099D">
        <w:rPr>
          <w:rFonts w:ascii="Arial" w:hAnsi="Arial" w:cs="Arial"/>
          <w:sz w:val="24"/>
          <w:szCs w:val="24"/>
        </w:rPr>
        <w:t xml:space="preserve"> aquisições.</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lastRenderedPageBreak/>
        <w:t>Ele descreve de forma detalhada como serão executados todos os processos de aquisição.</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Ele é um dos planos auxiliares do plano de gerenciamento do projeto.</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Deve ser um documento de fácil entendimento para que todas as partes interessadas estejam alinhadas em relação ao escopo do projeto.</w:t>
      </w:r>
    </w:p>
    <w:p w:rsidR="003C75A4" w:rsidRPr="000B099D" w:rsidRDefault="003C75A4" w:rsidP="003C75A4">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4.1.4 </w:t>
      </w:r>
      <w:r w:rsidRPr="000B099D">
        <w:rPr>
          <w:rFonts w:ascii="Arial" w:hAnsi="Arial" w:cs="Arial"/>
          <w:szCs w:val="24"/>
        </w:rPr>
        <w:t>Plano de Gerenciamento das Comunicações</w:t>
      </w:r>
    </w:p>
    <w:p w:rsidR="003C75A4" w:rsidRPr="000B099D" w:rsidRDefault="003C75A4" w:rsidP="003C75A4">
      <w:pPr>
        <w:pStyle w:val="Standard"/>
        <w:tabs>
          <w:tab w:val="left" w:pos="381"/>
        </w:tabs>
        <w:rPr>
          <w:rFonts w:ascii="Arial" w:hAnsi="Arial" w:cs="Arial"/>
          <w:b/>
          <w:bCs/>
        </w:rPr>
      </w:pPr>
      <w:r w:rsidRPr="000B099D">
        <w:rPr>
          <w:rFonts w:ascii="Arial" w:hAnsi="Arial" w:cs="Arial"/>
          <w:b/>
          <w:bCs/>
        </w:rPr>
        <w:t>Controle de Versões</w:t>
      </w:r>
    </w:p>
    <w:p w:rsidR="003C75A4" w:rsidRPr="000B099D" w:rsidRDefault="003C75A4" w:rsidP="003C75A4">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3C75A4" w:rsidRPr="000B099D" w:rsidTr="003C75A4">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Notas da Revisão</w:t>
            </w:r>
          </w:p>
        </w:tc>
      </w:tr>
      <w:tr w:rsidR="003C75A4" w:rsidRPr="000B099D" w:rsidTr="003C75A4">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95"/>
        </w:tabs>
        <w:jc w:val="both"/>
        <w:rPr>
          <w:rFonts w:ascii="Arial" w:hAnsi="Arial" w:cs="Arial"/>
          <w:color w:val="000000"/>
        </w:rPr>
      </w:pPr>
    </w:p>
    <w:p w:rsidR="003C75A4" w:rsidRPr="000B099D" w:rsidRDefault="003C75A4" w:rsidP="003C75A4">
      <w:pPr>
        <w:pStyle w:val="Standard"/>
        <w:numPr>
          <w:ilvl w:val="0"/>
          <w:numId w:val="23"/>
        </w:numPr>
        <w:tabs>
          <w:tab w:val="left" w:pos="381"/>
        </w:tabs>
        <w:ind w:left="286" w:hanging="273"/>
        <w:jc w:val="both"/>
        <w:rPr>
          <w:rFonts w:ascii="Arial" w:hAnsi="Arial" w:cs="Arial"/>
          <w:b/>
          <w:bCs/>
          <w:color w:val="000000"/>
        </w:rPr>
      </w:pPr>
      <w:r w:rsidRPr="000B099D">
        <w:rPr>
          <w:rFonts w:ascii="Arial" w:hAnsi="Arial" w:cs="Arial"/>
          <w:b/>
          <w:bCs/>
          <w:color w:val="000000"/>
        </w:rPr>
        <w:t>Objetivo do Plano de Gerenciamento das Comunicações</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 objetivo do Plano. &gt;</w:t>
      </w:r>
    </w:p>
    <w:p w:rsidR="003C75A4" w:rsidRPr="000B099D" w:rsidRDefault="003C75A4" w:rsidP="003C75A4">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3C75A4" w:rsidRPr="000B099D" w:rsidRDefault="003C75A4" w:rsidP="003C75A4">
      <w:pPr>
        <w:pStyle w:val="Standard"/>
        <w:numPr>
          <w:ilvl w:val="0"/>
          <w:numId w:val="23"/>
        </w:numPr>
        <w:tabs>
          <w:tab w:val="left" w:pos="381"/>
        </w:tabs>
        <w:ind w:left="286" w:hanging="273"/>
        <w:jc w:val="both"/>
        <w:rPr>
          <w:rFonts w:ascii="Arial" w:hAnsi="Arial" w:cs="Arial"/>
          <w:b/>
          <w:bCs/>
          <w:color w:val="000000"/>
        </w:rPr>
      </w:pPr>
      <w:r w:rsidRPr="000B099D">
        <w:rPr>
          <w:rFonts w:ascii="Arial" w:hAnsi="Arial" w:cs="Arial"/>
          <w:b/>
          <w:bCs/>
          <w:color w:val="000000"/>
        </w:rPr>
        <w:t>Gerenciamento das Comunicações</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 Gerenciamento das Comunicações.</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3C75A4" w:rsidRPr="000B099D" w:rsidRDefault="003C75A4" w:rsidP="003C75A4">
      <w:pPr>
        <w:pStyle w:val="Standard"/>
        <w:tabs>
          <w:tab w:val="left" w:pos="108"/>
        </w:tabs>
        <w:jc w:val="both"/>
        <w:rPr>
          <w:rFonts w:ascii="Arial" w:hAnsi="Arial" w:cs="Arial"/>
          <w:color w:val="000000"/>
        </w:rPr>
      </w:pPr>
    </w:p>
    <w:p w:rsidR="003C75A4" w:rsidRPr="000B099D" w:rsidRDefault="003C75A4" w:rsidP="003C75A4">
      <w:pPr>
        <w:pStyle w:val="Standard"/>
        <w:numPr>
          <w:ilvl w:val="1"/>
          <w:numId w:val="23"/>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das Comunicações</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0"/>
        </w:tabs>
        <w:jc w:val="both"/>
        <w:rPr>
          <w:rFonts w:ascii="Arial" w:hAnsi="Arial" w:cs="Arial"/>
        </w:rPr>
      </w:pPr>
    </w:p>
    <w:p w:rsidR="003C75A4" w:rsidRPr="000B099D" w:rsidRDefault="003C75A4" w:rsidP="003C75A4">
      <w:pPr>
        <w:pStyle w:val="Standard"/>
        <w:numPr>
          <w:ilvl w:val="1"/>
          <w:numId w:val="23"/>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das Comunicações</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ind w:left="13"/>
        <w:jc w:val="both"/>
        <w:rPr>
          <w:rFonts w:ascii="Arial" w:hAnsi="Arial" w:cs="Arial"/>
        </w:rPr>
      </w:pPr>
    </w:p>
    <w:p w:rsidR="003C75A4" w:rsidRPr="000B099D" w:rsidRDefault="003C75A4" w:rsidP="003C75A4">
      <w:pPr>
        <w:pStyle w:val="Standard"/>
        <w:numPr>
          <w:ilvl w:val="1"/>
          <w:numId w:val="23"/>
        </w:numPr>
        <w:tabs>
          <w:tab w:val="left" w:pos="0"/>
        </w:tabs>
        <w:ind w:left="0" w:firstLine="0"/>
        <w:jc w:val="both"/>
        <w:rPr>
          <w:rFonts w:ascii="Arial" w:hAnsi="Arial" w:cs="Arial"/>
          <w:b/>
          <w:bCs/>
          <w:color w:val="000000"/>
        </w:rPr>
      </w:pPr>
      <w:r w:rsidRPr="000B099D">
        <w:rPr>
          <w:rFonts w:ascii="Arial" w:hAnsi="Arial" w:cs="Arial"/>
          <w:b/>
          <w:bCs/>
          <w:color w:val="000000"/>
        </w:rPr>
        <w:t>Responsabilidades das Comunicações na Equipe do Projeto</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3686"/>
        <w:gridCol w:w="5953"/>
      </w:tblGrid>
      <w:tr w:rsidR="003C75A4" w:rsidRPr="000B099D" w:rsidTr="003C75A4">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Responsabilidades</w:t>
            </w:r>
          </w:p>
        </w:tc>
      </w:tr>
      <w:tr w:rsidR="003C75A4" w:rsidRPr="000B099D" w:rsidTr="003C75A4">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3C75A4" w:rsidRPr="000B099D" w:rsidRDefault="003C75A4" w:rsidP="003C75A4">
            <w:pPr>
              <w:pStyle w:val="TableContents"/>
              <w:rPr>
                <w:rFonts w:ascii="Arial" w:hAnsi="Arial" w:cs="Arial"/>
              </w:rPr>
            </w:pPr>
          </w:p>
        </w:tc>
      </w:tr>
    </w:tbl>
    <w:p w:rsidR="003C75A4" w:rsidRPr="000B099D" w:rsidRDefault="003C75A4" w:rsidP="003C75A4">
      <w:pPr>
        <w:pStyle w:val="Standard"/>
        <w:ind w:left="27"/>
        <w:jc w:val="both"/>
        <w:rPr>
          <w:rFonts w:ascii="Arial" w:hAnsi="Arial" w:cs="Arial"/>
          <w:color w:val="000000"/>
        </w:rPr>
      </w:pPr>
    </w:p>
    <w:p w:rsidR="003C75A4" w:rsidRPr="000B099D" w:rsidRDefault="003C75A4" w:rsidP="003C75A4">
      <w:pPr>
        <w:pStyle w:val="Standard"/>
        <w:numPr>
          <w:ilvl w:val="1"/>
          <w:numId w:val="23"/>
        </w:numPr>
        <w:tabs>
          <w:tab w:val="left" w:pos="0"/>
        </w:tabs>
        <w:ind w:left="0" w:firstLine="0"/>
        <w:jc w:val="both"/>
        <w:rPr>
          <w:rFonts w:ascii="Arial" w:hAnsi="Arial" w:cs="Arial"/>
          <w:b/>
          <w:bCs/>
          <w:color w:val="000000"/>
        </w:rPr>
      </w:pPr>
      <w:r w:rsidRPr="000B099D">
        <w:rPr>
          <w:rFonts w:ascii="Arial" w:hAnsi="Arial" w:cs="Arial"/>
          <w:b/>
          <w:bCs/>
          <w:color w:val="000000"/>
        </w:rPr>
        <w:t>Ferramentas Usadas</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4A0" w:firstRow="1" w:lastRow="0" w:firstColumn="1" w:lastColumn="0" w:noHBand="0" w:noVBand="1"/>
      </w:tblPr>
      <w:tblGrid>
        <w:gridCol w:w="1560"/>
        <w:gridCol w:w="3118"/>
        <w:gridCol w:w="3119"/>
        <w:gridCol w:w="1842"/>
      </w:tblGrid>
      <w:tr w:rsidR="003C75A4" w:rsidRPr="000B099D" w:rsidTr="003C75A4">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proofErr w:type="spellStart"/>
            <w:r w:rsidRPr="000B099D">
              <w:rPr>
                <w:rFonts w:ascii="Arial" w:hAnsi="Arial" w:cs="Arial"/>
                <w:bCs/>
                <w:color w:val="FFFFFF"/>
              </w:rPr>
              <w:t>Responsavel</w:t>
            </w:r>
            <w:proofErr w:type="spellEnd"/>
          </w:p>
        </w:tc>
      </w:tr>
      <w:tr w:rsidR="003C75A4" w:rsidRPr="000B099D" w:rsidTr="003C75A4">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108"/>
        </w:tabs>
        <w:jc w:val="both"/>
        <w:rPr>
          <w:rFonts w:ascii="Arial" w:hAnsi="Arial" w:cs="Arial"/>
        </w:rPr>
      </w:pPr>
    </w:p>
    <w:p w:rsidR="003C75A4" w:rsidRPr="000B099D" w:rsidRDefault="003C75A4" w:rsidP="003C75A4">
      <w:pPr>
        <w:pStyle w:val="Standard"/>
        <w:numPr>
          <w:ilvl w:val="0"/>
          <w:numId w:val="23"/>
        </w:numPr>
        <w:tabs>
          <w:tab w:val="left" w:pos="381"/>
        </w:tabs>
        <w:ind w:left="286" w:hanging="273"/>
        <w:jc w:val="both"/>
        <w:rPr>
          <w:rFonts w:ascii="Arial" w:hAnsi="Arial" w:cs="Arial"/>
          <w:b/>
          <w:bCs/>
          <w:color w:val="000000"/>
        </w:rPr>
      </w:pPr>
      <w:r w:rsidRPr="000B099D">
        <w:rPr>
          <w:rFonts w:ascii="Arial" w:hAnsi="Arial" w:cs="Arial"/>
          <w:b/>
          <w:bCs/>
          <w:color w:val="000000"/>
        </w:rPr>
        <w:t>Diretrizes e Procedimentos Usados Para Comunicar</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&lt;Definir diretrizes e procedimentos usados para comunicar&gt;</w:t>
      </w:r>
    </w:p>
    <w:p w:rsidR="003C75A4" w:rsidRPr="000B099D" w:rsidRDefault="003C75A4" w:rsidP="003C75A4">
      <w:pPr>
        <w:pStyle w:val="Standard"/>
        <w:tabs>
          <w:tab w:val="left" w:pos="381"/>
        </w:tabs>
        <w:ind w:left="13"/>
        <w:jc w:val="both"/>
        <w:rPr>
          <w:rFonts w:ascii="Arial" w:hAnsi="Arial" w:cs="Arial"/>
          <w:b/>
          <w:bCs/>
          <w:color w:val="000000"/>
        </w:rPr>
      </w:pPr>
    </w:p>
    <w:p w:rsidR="003C75A4" w:rsidRPr="000B099D" w:rsidRDefault="003C75A4" w:rsidP="003C75A4">
      <w:pPr>
        <w:pStyle w:val="Standard"/>
        <w:numPr>
          <w:ilvl w:val="0"/>
          <w:numId w:val="23"/>
        </w:numPr>
        <w:tabs>
          <w:tab w:val="left" w:pos="381"/>
        </w:tabs>
        <w:ind w:left="286" w:hanging="273"/>
        <w:jc w:val="both"/>
        <w:rPr>
          <w:rFonts w:ascii="Arial" w:hAnsi="Arial" w:cs="Arial"/>
          <w:b/>
          <w:bCs/>
          <w:color w:val="000000"/>
        </w:rPr>
      </w:pPr>
      <w:r w:rsidRPr="000B099D">
        <w:rPr>
          <w:rFonts w:ascii="Arial" w:hAnsi="Arial" w:cs="Arial"/>
          <w:b/>
          <w:bCs/>
          <w:color w:val="000000"/>
        </w:rPr>
        <w:lastRenderedPageBreak/>
        <w:t>Eventos da Comunicação</w:t>
      </w:r>
    </w:p>
    <w:p w:rsidR="003C75A4" w:rsidRPr="000B099D" w:rsidRDefault="003C75A4" w:rsidP="003C75A4">
      <w:pPr>
        <w:pStyle w:val="Standard"/>
        <w:tabs>
          <w:tab w:val="left" w:pos="381"/>
        </w:tabs>
        <w:ind w:left="13"/>
        <w:jc w:val="both"/>
        <w:rPr>
          <w:rFonts w:ascii="Arial" w:hAnsi="Arial" w:cs="Arial"/>
        </w:rPr>
      </w:pPr>
      <w:r w:rsidRPr="000B099D">
        <w:rPr>
          <w:rFonts w:ascii="Arial" w:hAnsi="Arial" w:cs="Arial"/>
          <w:bCs/>
          <w:i/>
          <w:iCs/>
          <w:color w:val="0000FF"/>
        </w:rPr>
        <w:t>&lt;Descrever eventos da comunicação.</w:t>
      </w:r>
      <w:proofErr w:type="gramStart"/>
      <w:r w:rsidRPr="000B099D">
        <w:rPr>
          <w:rFonts w:ascii="Arial" w:hAnsi="Arial" w:cs="Arial"/>
          <w:bCs/>
          <w:i/>
          <w:iCs/>
          <w:color w:val="0000FF"/>
        </w:rPr>
        <w:t>&gt;</w:t>
      </w:r>
      <w:proofErr w:type="gramEnd"/>
    </w:p>
    <w:p w:rsidR="003C75A4" w:rsidRPr="000B099D" w:rsidRDefault="003C75A4" w:rsidP="003C75A4">
      <w:pPr>
        <w:pStyle w:val="Standard"/>
        <w:numPr>
          <w:ilvl w:val="0"/>
          <w:numId w:val="23"/>
        </w:numPr>
        <w:tabs>
          <w:tab w:val="left" w:pos="381"/>
        </w:tabs>
        <w:ind w:left="286" w:hanging="273"/>
        <w:jc w:val="both"/>
        <w:rPr>
          <w:rFonts w:ascii="Arial" w:hAnsi="Arial" w:cs="Arial"/>
          <w:b/>
          <w:bCs/>
          <w:color w:val="000000"/>
        </w:rPr>
      </w:pPr>
      <w:r w:rsidRPr="000B099D">
        <w:rPr>
          <w:rFonts w:ascii="Arial" w:hAnsi="Arial" w:cs="Arial"/>
          <w:b/>
          <w:bCs/>
          <w:color w:val="000000"/>
        </w:rPr>
        <w:t>Controlar Comunicação</w:t>
      </w:r>
    </w:p>
    <w:p w:rsidR="003C75A4" w:rsidRPr="000B099D" w:rsidRDefault="003C75A4" w:rsidP="003C75A4">
      <w:pPr>
        <w:pStyle w:val="Standard"/>
        <w:tabs>
          <w:tab w:val="left" w:pos="381"/>
        </w:tabs>
        <w:jc w:val="both"/>
        <w:rPr>
          <w:rFonts w:ascii="Arial" w:hAnsi="Arial" w:cs="Arial"/>
          <w:bCs/>
          <w:i/>
          <w:iCs/>
          <w:color w:val="0000FF"/>
        </w:rPr>
      </w:pPr>
      <w:r w:rsidRPr="000B099D">
        <w:rPr>
          <w:rFonts w:ascii="Arial" w:hAnsi="Arial" w:cs="Arial"/>
          <w:bCs/>
          <w:i/>
          <w:iCs/>
          <w:color w:val="0000FF"/>
        </w:rPr>
        <w:t xml:space="preserve">&lt;Descrever como a comunicação será </w:t>
      </w:r>
      <w:proofErr w:type="gramStart"/>
      <w:r w:rsidRPr="000B099D">
        <w:rPr>
          <w:rFonts w:ascii="Arial" w:hAnsi="Arial" w:cs="Arial"/>
          <w:bCs/>
          <w:i/>
          <w:iCs/>
          <w:color w:val="0000FF"/>
        </w:rPr>
        <w:t>monitorado e controlado</w:t>
      </w:r>
      <w:proofErr w:type="gramEnd"/>
      <w:r w:rsidRPr="000B099D">
        <w:rPr>
          <w:rFonts w:ascii="Arial" w:hAnsi="Arial" w:cs="Arial"/>
          <w:bCs/>
          <w:i/>
          <w:iCs/>
          <w:color w:val="0000FF"/>
        </w:rPr>
        <w:t>. &gt;</w:t>
      </w: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3C75A4" w:rsidRPr="000B099D" w:rsidRDefault="003C75A4" w:rsidP="003C75A4">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3C75A4" w:rsidRPr="000B099D" w:rsidRDefault="003C75A4" w:rsidP="003C75A4">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3C75A4" w:rsidRPr="000B099D" w:rsidRDefault="003C75A4" w:rsidP="003C75A4">
      <w:pPr>
        <w:spacing w:after="360"/>
        <w:ind w:left="284"/>
        <w:jc w:val="right"/>
        <w:rPr>
          <w:rFonts w:ascii="Arial" w:hAnsi="Arial" w:cs="Arial"/>
          <w:sz w:val="24"/>
          <w:szCs w:val="24"/>
        </w:rPr>
      </w:pPr>
    </w:p>
    <w:p w:rsidR="003C75A4" w:rsidRPr="000B099D" w:rsidRDefault="003C75A4" w:rsidP="003C75A4">
      <w:pPr>
        <w:spacing w:after="360"/>
        <w:rPr>
          <w:rFonts w:ascii="Arial" w:hAnsi="Arial" w:cs="Arial"/>
          <w:b/>
          <w:sz w:val="24"/>
          <w:szCs w:val="24"/>
        </w:rPr>
      </w:pPr>
      <w:r w:rsidRPr="000B099D">
        <w:rPr>
          <w:rFonts w:ascii="Arial" w:hAnsi="Arial" w:cs="Arial"/>
          <w:b/>
          <w:sz w:val="24"/>
          <w:szCs w:val="24"/>
        </w:rPr>
        <w:t>Observações:</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O plano de gerenciamento das comunicações descreve como os processos de comunicação serão gerenciados desde a identificação das partes interessadas até o encerramento do projeto</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Ele é um dos planos auxiliares do plano de gerenciamento do projeto.</w:t>
      </w:r>
    </w:p>
    <w:p w:rsidR="003C75A4" w:rsidRPr="000B099D" w:rsidRDefault="003C75A4" w:rsidP="003C75A4">
      <w:pPr>
        <w:spacing w:after="360"/>
        <w:ind w:left="284"/>
        <w:rPr>
          <w:rFonts w:ascii="Arial" w:hAnsi="Arial" w:cs="Arial"/>
          <w:sz w:val="24"/>
          <w:szCs w:val="24"/>
        </w:rPr>
      </w:pPr>
      <w:r w:rsidRPr="000B099D">
        <w:rPr>
          <w:rFonts w:ascii="Arial" w:hAnsi="Arial" w:cs="Arial"/>
          <w:sz w:val="24"/>
          <w:szCs w:val="24"/>
        </w:rPr>
        <w:t>Deve ser um documento de fácil entendimento para que todas as partes interessadas estejam alinhadas em relação ao escopo do projeto.</w:t>
      </w:r>
    </w:p>
    <w:p w:rsidR="003C75A4" w:rsidRPr="000B099D" w:rsidRDefault="003C75A4" w:rsidP="003C75A4">
      <w:pPr>
        <w:rPr>
          <w:rFonts w:ascii="Arial" w:eastAsia="SimSun" w:hAnsi="Arial" w:cs="Arial"/>
          <w:sz w:val="24"/>
          <w:szCs w:val="24"/>
        </w:rPr>
      </w:pPr>
    </w:p>
    <w:p w:rsidR="003C75A4" w:rsidRPr="000B099D" w:rsidRDefault="003C75A4" w:rsidP="003C75A4">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4.1.5 </w:t>
      </w:r>
      <w:r w:rsidRPr="000B099D">
        <w:rPr>
          <w:rFonts w:ascii="Arial" w:hAnsi="Arial" w:cs="Arial"/>
          <w:szCs w:val="24"/>
        </w:rPr>
        <w:t>Plano de Gerenciamento de Custos</w:t>
      </w:r>
    </w:p>
    <w:p w:rsidR="003C75A4" w:rsidRPr="000B099D" w:rsidRDefault="003C75A4" w:rsidP="003C75A4">
      <w:pPr>
        <w:pStyle w:val="Standard"/>
        <w:tabs>
          <w:tab w:val="left" w:pos="381"/>
        </w:tabs>
        <w:rPr>
          <w:rFonts w:ascii="Arial" w:hAnsi="Arial" w:cs="Arial"/>
          <w:b/>
          <w:bCs/>
        </w:rPr>
      </w:pPr>
      <w:r w:rsidRPr="000B099D">
        <w:rPr>
          <w:rFonts w:ascii="Arial" w:hAnsi="Arial" w:cs="Arial"/>
          <w:b/>
          <w:bCs/>
        </w:rPr>
        <w:t>Controle de Versões</w:t>
      </w:r>
    </w:p>
    <w:p w:rsidR="003C75A4" w:rsidRPr="000B099D" w:rsidRDefault="003C75A4" w:rsidP="003C75A4">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3C75A4" w:rsidRPr="000B099D" w:rsidTr="003C75A4">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Notas da Revisão</w:t>
            </w:r>
          </w:p>
        </w:tc>
      </w:tr>
      <w:tr w:rsidR="003C75A4" w:rsidRPr="000B099D" w:rsidTr="003C75A4">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95"/>
        </w:tabs>
        <w:jc w:val="both"/>
        <w:rPr>
          <w:rFonts w:ascii="Arial" w:hAnsi="Arial" w:cs="Arial"/>
          <w:color w:val="000000"/>
        </w:rPr>
      </w:pPr>
    </w:p>
    <w:p w:rsidR="003C75A4" w:rsidRPr="000B099D" w:rsidRDefault="003C75A4" w:rsidP="003C75A4">
      <w:pPr>
        <w:pStyle w:val="Standard"/>
        <w:numPr>
          <w:ilvl w:val="0"/>
          <w:numId w:val="24"/>
        </w:numPr>
        <w:tabs>
          <w:tab w:val="left" w:pos="381"/>
        </w:tabs>
        <w:ind w:left="286" w:hanging="273"/>
        <w:jc w:val="both"/>
        <w:rPr>
          <w:rFonts w:ascii="Arial" w:hAnsi="Arial" w:cs="Arial"/>
          <w:b/>
          <w:bCs/>
          <w:color w:val="000000"/>
        </w:rPr>
      </w:pPr>
      <w:r w:rsidRPr="000B099D">
        <w:rPr>
          <w:rFonts w:ascii="Arial" w:hAnsi="Arial" w:cs="Arial"/>
          <w:b/>
          <w:bCs/>
          <w:color w:val="000000"/>
        </w:rPr>
        <w:t>Objetivo do Plano de Gerenciamento de Custos</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3C75A4" w:rsidRPr="000B099D" w:rsidRDefault="003C75A4" w:rsidP="003C75A4">
      <w:pPr>
        <w:pStyle w:val="Standard"/>
        <w:numPr>
          <w:ilvl w:val="0"/>
          <w:numId w:val="24"/>
        </w:numPr>
        <w:tabs>
          <w:tab w:val="left" w:pos="381"/>
        </w:tabs>
        <w:ind w:left="286" w:hanging="273"/>
        <w:jc w:val="both"/>
        <w:rPr>
          <w:rFonts w:ascii="Arial" w:hAnsi="Arial" w:cs="Arial"/>
          <w:b/>
          <w:bCs/>
          <w:color w:val="000000"/>
        </w:rPr>
      </w:pPr>
      <w:r w:rsidRPr="000B099D">
        <w:rPr>
          <w:rFonts w:ascii="Arial" w:hAnsi="Arial" w:cs="Arial"/>
          <w:b/>
          <w:bCs/>
          <w:color w:val="000000"/>
        </w:rPr>
        <w:t>Gerenciamento de Custos</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 Gerenciamento de Custos.</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3C75A4" w:rsidRPr="000B099D" w:rsidRDefault="003C75A4" w:rsidP="003C75A4">
      <w:pPr>
        <w:pStyle w:val="Standard"/>
        <w:tabs>
          <w:tab w:val="left" w:pos="108"/>
        </w:tabs>
        <w:jc w:val="both"/>
        <w:rPr>
          <w:rFonts w:ascii="Arial" w:hAnsi="Arial" w:cs="Arial"/>
          <w:color w:val="000000"/>
        </w:rPr>
      </w:pPr>
    </w:p>
    <w:p w:rsidR="003C75A4" w:rsidRPr="000B099D" w:rsidRDefault="003C75A4" w:rsidP="003C75A4">
      <w:pPr>
        <w:pStyle w:val="Standard"/>
        <w:numPr>
          <w:ilvl w:val="1"/>
          <w:numId w:val="24"/>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de Integração do Projeto</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0"/>
        </w:tabs>
        <w:jc w:val="both"/>
        <w:rPr>
          <w:rFonts w:ascii="Arial" w:hAnsi="Arial" w:cs="Arial"/>
        </w:rPr>
      </w:pPr>
    </w:p>
    <w:p w:rsidR="003C75A4" w:rsidRPr="000B099D" w:rsidRDefault="003C75A4" w:rsidP="003C75A4">
      <w:pPr>
        <w:pStyle w:val="Standard"/>
        <w:numPr>
          <w:ilvl w:val="1"/>
          <w:numId w:val="24"/>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de Integração do Projeto</w:t>
      </w:r>
    </w:p>
    <w:p w:rsidR="003C75A4" w:rsidRPr="000B099D" w:rsidRDefault="003C75A4" w:rsidP="003C75A4">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ind w:left="13"/>
        <w:jc w:val="both"/>
        <w:rPr>
          <w:rFonts w:ascii="Arial" w:hAnsi="Arial" w:cs="Arial"/>
        </w:rPr>
      </w:pPr>
    </w:p>
    <w:p w:rsidR="003C75A4" w:rsidRPr="000B099D" w:rsidRDefault="003C75A4" w:rsidP="003C75A4">
      <w:pPr>
        <w:pStyle w:val="Standard"/>
        <w:numPr>
          <w:ilvl w:val="1"/>
          <w:numId w:val="24"/>
        </w:numPr>
        <w:tabs>
          <w:tab w:val="left" w:pos="0"/>
        </w:tabs>
        <w:ind w:left="0" w:firstLine="0"/>
        <w:jc w:val="both"/>
        <w:rPr>
          <w:rFonts w:ascii="Arial" w:hAnsi="Arial" w:cs="Arial"/>
          <w:b/>
          <w:bCs/>
          <w:color w:val="000000"/>
        </w:rPr>
      </w:pPr>
      <w:r w:rsidRPr="000B099D">
        <w:rPr>
          <w:rFonts w:ascii="Arial" w:hAnsi="Arial" w:cs="Arial"/>
          <w:b/>
          <w:bCs/>
          <w:color w:val="000000"/>
        </w:rPr>
        <w:t>Responsabilidades de Integração do Projeto na Equipe do Projeto</w:t>
      </w:r>
    </w:p>
    <w:p w:rsidR="003C75A4" w:rsidRPr="000B099D" w:rsidRDefault="003C75A4" w:rsidP="003C75A4">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3C75A4" w:rsidRPr="000B099D" w:rsidRDefault="003C75A4" w:rsidP="003C75A4">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3686"/>
        <w:gridCol w:w="5953"/>
      </w:tblGrid>
      <w:tr w:rsidR="003C75A4" w:rsidRPr="000B099D" w:rsidTr="003C75A4">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Responsabilidades</w:t>
            </w:r>
          </w:p>
        </w:tc>
      </w:tr>
      <w:tr w:rsidR="003C75A4" w:rsidRPr="000B099D" w:rsidTr="003C75A4">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3C75A4" w:rsidRPr="000B099D" w:rsidRDefault="003C75A4" w:rsidP="003C75A4">
            <w:pPr>
              <w:pStyle w:val="TableContents"/>
              <w:rPr>
                <w:rFonts w:ascii="Arial" w:hAnsi="Arial" w:cs="Arial"/>
              </w:rPr>
            </w:pPr>
          </w:p>
        </w:tc>
      </w:tr>
    </w:tbl>
    <w:p w:rsidR="003C75A4" w:rsidRPr="000B099D" w:rsidRDefault="003C75A4" w:rsidP="003C75A4">
      <w:pPr>
        <w:pStyle w:val="Standard"/>
        <w:ind w:left="27"/>
        <w:jc w:val="both"/>
        <w:rPr>
          <w:rFonts w:ascii="Arial" w:hAnsi="Arial" w:cs="Arial"/>
          <w:color w:val="000000"/>
        </w:rPr>
      </w:pPr>
    </w:p>
    <w:p w:rsidR="003C75A4" w:rsidRPr="000B099D" w:rsidRDefault="003C75A4" w:rsidP="003C75A4">
      <w:pPr>
        <w:pStyle w:val="Standard"/>
        <w:numPr>
          <w:ilvl w:val="1"/>
          <w:numId w:val="24"/>
        </w:numPr>
        <w:tabs>
          <w:tab w:val="left" w:pos="0"/>
        </w:tabs>
        <w:ind w:left="0" w:firstLine="0"/>
        <w:jc w:val="both"/>
        <w:rPr>
          <w:rFonts w:ascii="Arial" w:hAnsi="Arial" w:cs="Arial"/>
          <w:b/>
          <w:bCs/>
          <w:color w:val="000000"/>
        </w:rPr>
      </w:pPr>
      <w:r w:rsidRPr="000B099D">
        <w:rPr>
          <w:rFonts w:ascii="Arial" w:hAnsi="Arial" w:cs="Arial"/>
          <w:b/>
          <w:bCs/>
          <w:color w:val="000000"/>
        </w:rPr>
        <w:t>Ferramentas Usadas</w:t>
      </w:r>
    </w:p>
    <w:p w:rsidR="003C75A4" w:rsidRPr="000B099D" w:rsidRDefault="003C75A4" w:rsidP="003C75A4">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4A0" w:firstRow="1" w:lastRow="0" w:firstColumn="1" w:lastColumn="0" w:noHBand="0" w:noVBand="1"/>
      </w:tblPr>
      <w:tblGrid>
        <w:gridCol w:w="1560"/>
        <w:gridCol w:w="3118"/>
        <w:gridCol w:w="3119"/>
        <w:gridCol w:w="1842"/>
      </w:tblGrid>
      <w:tr w:rsidR="003C75A4" w:rsidRPr="000B099D" w:rsidTr="003C75A4">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3C75A4" w:rsidRPr="000B099D" w:rsidRDefault="003C75A4" w:rsidP="003C75A4">
            <w:pPr>
              <w:pStyle w:val="TableContents"/>
              <w:jc w:val="center"/>
              <w:rPr>
                <w:rFonts w:ascii="Arial" w:hAnsi="Arial" w:cs="Arial"/>
                <w:bCs/>
                <w:color w:val="FFFFFF"/>
              </w:rPr>
            </w:pPr>
            <w:proofErr w:type="spellStart"/>
            <w:r w:rsidRPr="000B099D">
              <w:rPr>
                <w:rFonts w:ascii="Arial" w:hAnsi="Arial" w:cs="Arial"/>
                <w:bCs/>
                <w:color w:val="FFFFFF"/>
              </w:rPr>
              <w:t>Responsavel</w:t>
            </w:r>
            <w:proofErr w:type="spellEnd"/>
          </w:p>
        </w:tc>
      </w:tr>
      <w:tr w:rsidR="003C75A4" w:rsidRPr="000B099D" w:rsidTr="003C75A4">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75A4" w:rsidRPr="000B099D" w:rsidRDefault="003C75A4" w:rsidP="003C75A4">
            <w:pPr>
              <w:pStyle w:val="TableContents"/>
              <w:jc w:val="both"/>
              <w:rPr>
                <w:rFonts w:ascii="Arial" w:hAnsi="Arial" w:cs="Arial"/>
              </w:rPr>
            </w:pPr>
          </w:p>
        </w:tc>
      </w:tr>
    </w:tbl>
    <w:p w:rsidR="003C75A4" w:rsidRPr="000B099D" w:rsidRDefault="003C75A4" w:rsidP="003C75A4">
      <w:pPr>
        <w:pStyle w:val="Standard"/>
        <w:tabs>
          <w:tab w:val="left" w:pos="108"/>
        </w:tabs>
        <w:jc w:val="both"/>
        <w:rPr>
          <w:rFonts w:ascii="Arial" w:hAnsi="Arial" w:cs="Arial"/>
        </w:rPr>
      </w:pPr>
    </w:p>
    <w:p w:rsidR="003C75A4" w:rsidRPr="000B099D" w:rsidRDefault="003C75A4" w:rsidP="003C75A4">
      <w:pPr>
        <w:pStyle w:val="Standard"/>
        <w:tabs>
          <w:tab w:val="left" w:pos="0"/>
        </w:tabs>
        <w:jc w:val="both"/>
        <w:rPr>
          <w:rFonts w:ascii="Arial" w:hAnsi="Arial" w:cs="Arial"/>
          <w:b/>
          <w:bCs/>
          <w:color w:val="000000"/>
        </w:rPr>
      </w:pPr>
    </w:p>
    <w:p w:rsidR="003C75A4" w:rsidRPr="000B099D" w:rsidRDefault="003C75A4" w:rsidP="003C75A4">
      <w:pPr>
        <w:pStyle w:val="Standard"/>
        <w:numPr>
          <w:ilvl w:val="0"/>
          <w:numId w:val="24"/>
        </w:numPr>
        <w:tabs>
          <w:tab w:val="left" w:pos="-2139"/>
        </w:tabs>
        <w:jc w:val="both"/>
        <w:rPr>
          <w:rFonts w:ascii="Arial" w:hAnsi="Arial" w:cs="Arial"/>
          <w:b/>
          <w:bCs/>
          <w:color w:val="000000"/>
        </w:rPr>
      </w:pPr>
      <w:r w:rsidRPr="000B099D">
        <w:rPr>
          <w:rFonts w:ascii="Arial" w:hAnsi="Arial" w:cs="Arial"/>
          <w:b/>
          <w:bCs/>
          <w:color w:val="000000"/>
        </w:rPr>
        <w:t>Estimar Custos</w:t>
      </w:r>
    </w:p>
    <w:p w:rsidR="003C75A4" w:rsidRPr="000B099D" w:rsidRDefault="003C75A4" w:rsidP="003C75A4">
      <w:pPr>
        <w:pStyle w:val="Standard"/>
        <w:tabs>
          <w:tab w:val="left" w:pos="381"/>
        </w:tabs>
        <w:jc w:val="both"/>
        <w:rPr>
          <w:rFonts w:ascii="Arial" w:hAnsi="Arial" w:cs="Arial"/>
          <w:bCs/>
          <w:i/>
          <w:iCs/>
          <w:color w:val="0000FF"/>
        </w:rPr>
      </w:pPr>
      <w:r w:rsidRPr="000B099D">
        <w:rPr>
          <w:rFonts w:ascii="Arial" w:hAnsi="Arial" w:cs="Arial"/>
          <w:bCs/>
          <w:i/>
          <w:iCs/>
          <w:color w:val="0000FF"/>
        </w:rPr>
        <w:t>&lt;Descrever como os custos serão estimados. &gt;</w:t>
      </w:r>
    </w:p>
    <w:p w:rsidR="003C75A4" w:rsidRPr="000B099D" w:rsidRDefault="003C75A4" w:rsidP="003C75A4">
      <w:pPr>
        <w:pStyle w:val="Standard"/>
        <w:tabs>
          <w:tab w:val="left" w:pos="-1059"/>
        </w:tabs>
        <w:ind w:left="360"/>
        <w:jc w:val="both"/>
        <w:rPr>
          <w:rFonts w:ascii="Arial" w:hAnsi="Arial" w:cs="Arial"/>
          <w:b/>
          <w:bCs/>
          <w:color w:val="000000"/>
        </w:rPr>
      </w:pPr>
    </w:p>
    <w:p w:rsidR="003C75A4" w:rsidRPr="000B099D" w:rsidRDefault="003C75A4" w:rsidP="003C75A4">
      <w:pPr>
        <w:pStyle w:val="Standard"/>
        <w:numPr>
          <w:ilvl w:val="0"/>
          <w:numId w:val="24"/>
        </w:numPr>
        <w:tabs>
          <w:tab w:val="left" w:pos="-2139"/>
        </w:tabs>
        <w:jc w:val="both"/>
        <w:rPr>
          <w:rFonts w:ascii="Arial" w:hAnsi="Arial" w:cs="Arial"/>
          <w:b/>
          <w:bCs/>
          <w:color w:val="000000"/>
        </w:rPr>
      </w:pPr>
      <w:r w:rsidRPr="000B099D">
        <w:rPr>
          <w:rFonts w:ascii="Arial" w:hAnsi="Arial" w:cs="Arial"/>
          <w:b/>
          <w:bCs/>
          <w:color w:val="000000"/>
        </w:rPr>
        <w:t>Determinar o Orçamento</w:t>
      </w:r>
    </w:p>
    <w:p w:rsidR="003C75A4" w:rsidRPr="000B099D" w:rsidRDefault="003C75A4" w:rsidP="003C75A4">
      <w:pPr>
        <w:pStyle w:val="Standard"/>
        <w:tabs>
          <w:tab w:val="left" w:pos="381"/>
        </w:tabs>
        <w:jc w:val="both"/>
        <w:rPr>
          <w:rFonts w:ascii="Arial" w:hAnsi="Arial" w:cs="Arial"/>
          <w:bCs/>
          <w:i/>
          <w:iCs/>
          <w:color w:val="0000FF"/>
        </w:rPr>
      </w:pPr>
      <w:r w:rsidRPr="000B099D">
        <w:rPr>
          <w:rFonts w:ascii="Arial" w:hAnsi="Arial" w:cs="Arial"/>
          <w:bCs/>
          <w:i/>
          <w:iCs/>
          <w:color w:val="0000FF"/>
        </w:rPr>
        <w:t>&lt;Descrever como o orçamento será determinado. &gt;</w:t>
      </w:r>
    </w:p>
    <w:p w:rsidR="003C75A4" w:rsidRPr="000B099D" w:rsidRDefault="003C75A4" w:rsidP="003C75A4">
      <w:pPr>
        <w:pStyle w:val="Standard"/>
        <w:tabs>
          <w:tab w:val="left" w:pos="-1059"/>
        </w:tabs>
        <w:jc w:val="both"/>
        <w:rPr>
          <w:rFonts w:ascii="Arial" w:hAnsi="Arial" w:cs="Arial"/>
          <w:b/>
          <w:bCs/>
          <w:color w:val="000000"/>
        </w:rPr>
      </w:pPr>
    </w:p>
    <w:p w:rsidR="003C75A4" w:rsidRPr="000B099D" w:rsidRDefault="003C75A4" w:rsidP="003C75A4">
      <w:pPr>
        <w:pStyle w:val="Standard"/>
        <w:numPr>
          <w:ilvl w:val="0"/>
          <w:numId w:val="24"/>
        </w:numPr>
        <w:tabs>
          <w:tab w:val="left" w:pos="-2139"/>
        </w:tabs>
        <w:jc w:val="both"/>
        <w:rPr>
          <w:rFonts w:ascii="Arial" w:hAnsi="Arial" w:cs="Arial"/>
          <w:b/>
          <w:bCs/>
          <w:color w:val="000000"/>
        </w:rPr>
      </w:pPr>
      <w:r w:rsidRPr="000B099D">
        <w:rPr>
          <w:rFonts w:ascii="Arial" w:hAnsi="Arial" w:cs="Arial"/>
          <w:b/>
          <w:bCs/>
          <w:color w:val="000000"/>
        </w:rPr>
        <w:t>Controlar os Custos</w:t>
      </w:r>
    </w:p>
    <w:p w:rsidR="003C75A4" w:rsidRPr="000B099D" w:rsidRDefault="003C75A4" w:rsidP="003C75A4">
      <w:pPr>
        <w:pStyle w:val="Standard"/>
        <w:tabs>
          <w:tab w:val="left" w:pos="381"/>
        </w:tabs>
        <w:jc w:val="both"/>
        <w:rPr>
          <w:rFonts w:ascii="Arial" w:hAnsi="Arial" w:cs="Arial"/>
          <w:bCs/>
          <w:i/>
          <w:iCs/>
          <w:color w:val="0000FF"/>
        </w:rPr>
      </w:pPr>
      <w:r w:rsidRPr="000B099D">
        <w:rPr>
          <w:rFonts w:ascii="Arial" w:hAnsi="Arial" w:cs="Arial"/>
          <w:bCs/>
          <w:i/>
          <w:iCs/>
          <w:color w:val="0000FF"/>
        </w:rPr>
        <w:t xml:space="preserve">&lt;Descrever como os custos serão </w:t>
      </w:r>
      <w:proofErr w:type="gramStart"/>
      <w:r w:rsidRPr="000B099D">
        <w:rPr>
          <w:rFonts w:ascii="Arial" w:hAnsi="Arial" w:cs="Arial"/>
          <w:bCs/>
          <w:i/>
          <w:iCs/>
          <w:color w:val="0000FF"/>
        </w:rPr>
        <w:t>monitorada e controlada</w:t>
      </w:r>
      <w:proofErr w:type="gramEnd"/>
      <w:r w:rsidRPr="000B099D">
        <w:rPr>
          <w:rFonts w:ascii="Arial" w:hAnsi="Arial" w:cs="Arial"/>
          <w:bCs/>
          <w:i/>
          <w:iCs/>
          <w:color w:val="0000FF"/>
        </w:rPr>
        <w:t>. &gt;</w:t>
      </w: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pStyle w:val="Standard"/>
        <w:tabs>
          <w:tab w:val="left" w:pos="381"/>
        </w:tabs>
        <w:jc w:val="both"/>
        <w:rPr>
          <w:rFonts w:ascii="Arial" w:hAnsi="Arial" w:cs="Arial"/>
          <w:bCs/>
          <w:i/>
          <w:iCs/>
          <w:color w:val="0000FF"/>
        </w:rPr>
      </w:pPr>
    </w:p>
    <w:p w:rsidR="003C75A4" w:rsidRPr="000B099D" w:rsidRDefault="003C75A4" w:rsidP="003C75A4">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3C75A4" w:rsidRPr="000B099D" w:rsidRDefault="003C75A4" w:rsidP="003C75A4">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responsável &gt;</w:t>
      </w:r>
    </w:p>
    <w:p w:rsidR="003C75A4" w:rsidRPr="000B099D" w:rsidRDefault="003C75A4" w:rsidP="003C75A4">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3C75A4" w:rsidRPr="000B099D" w:rsidRDefault="003C75A4" w:rsidP="003C75A4">
      <w:pPr>
        <w:spacing w:after="360"/>
        <w:ind w:left="284"/>
        <w:rPr>
          <w:rFonts w:ascii="Arial" w:hAnsi="Arial" w:cs="Arial"/>
          <w:b/>
          <w:sz w:val="24"/>
          <w:szCs w:val="24"/>
        </w:rPr>
      </w:pPr>
      <w:r w:rsidRPr="000B099D">
        <w:rPr>
          <w:rFonts w:ascii="Arial" w:hAnsi="Arial" w:cs="Arial"/>
          <w:b/>
          <w:sz w:val="24"/>
          <w:szCs w:val="24"/>
        </w:rPr>
        <w:t>Observações:</w:t>
      </w:r>
    </w:p>
    <w:p w:rsidR="003C75A4" w:rsidRPr="000B099D" w:rsidRDefault="003C75A4" w:rsidP="003C75A4">
      <w:pPr>
        <w:pStyle w:val="Standard"/>
        <w:tabs>
          <w:tab w:val="left" w:pos="381"/>
        </w:tabs>
        <w:spacing w:before="240"/>
        <w:ind w:left="284"/>
        <w:jc w:val="both"/>
        <w:rPr>
          <w:rFonts w:ascii="Arial" w:hAnsi="Arial" w:cs="Arial"/>
          <w:bCs/>
          <w:color w:val="000000"/>
        </w:rPr>
      </w:pPr>
      <w:r w:rsidRPr="000B099D">
        <w:rPr>
          <w:rFonts w:ascii="Arial" w:hAnsi="Arial" w:cs="Arial"/>
          <w:bCs/>
          <w:color w:val="000000"/>
        </w:rPr>
        <w:t>O plano de gerenciamento dos custos define o formato e estabelece as atividades e os critérios de planejamento, estruturação e controle dos custos do projeto. Inclui os processos envolvidos em planejamento, estimativa, orçamentação e controle de custos, de modo que seja possível terminar o projeto dentro do orçamento aprovado.</w:t>
      </w:r>
    </w:p>
    <w:p w:rsidR="003C75A4" w:rsidRPr="000B099D" w:rsidRDefault="003C75A4" w:rsidP="003C75A4">
      <w:pPr>
        <w:pStyle w:val="Standard"/>
        <w:tabs>
          <w:tab w:val="left" w:pos="381"/>
        </w:tabs>
        <w:spacing w:before="240"/>
        <w:ind w:left="284"/>
        <w:jc w:val="both"/>
        <w:rPr>
          <w:rFonts w:ascii="Arial" w:hAnsi="Arial" w:cs="Arial"/>
          <w:bCs/>
          <w:color w:val="000000"/>
        </w:rPr>
      </w:pPr>
      <w:r w:rsidRPr="000B099D">
        <w:rPr>
          <w:rFonts w:ascii="Arial" w:hAnsi="Arial" w:cs="Arial"/>
          <w:bCs/>
          <w:color w:val="000000"/>
        </w:rPr>
        <w:t xml:space="preserve">A equipe do projeto deve estimar os custos e identificar a (s) fonte(s) de recursos financeiros para as despesas do projeto. Após o levantamento dos custos e a definição do cronograma, é sugerido que seja elaborado um documento solicitando a confirmação da fonte de recursos financeiros que subsidiarão os custos do projeto. O líder do projeto deverá elaborar uma estimativa de desembolso financeiro mensal e enviá-la à área responsável pelos pagamentos nos órgãos. Esta tarefa é importante para que a área financeira se planeje com antecedência. Em projetos com duração maior que um exercício financeiro, a definição dos custos deverá constar na elaboração do projeto de </w:t>
      </w:r>
      <w:r w:rsidRPr="000B099D">
        <w:rPr>
          <w:rFonts w:ascii="Arial" w:hAnsi="Arial" w:cs="Arial"/>
          <w:bCs/>
          <w:color w:val="000000"/>
        </w:rPr>
        <w:lastRenderedPageBreak/>
        <w:t>lei orçamentária anual.</w:t>
      </w:r>
    </w:p>
    <w:p w:rsidR="003C75A4" w:rsidRPr="000B099D" w:rsidRDefault="003C75A4" w:rsidP="003C75A4">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4.1.6 </w:t>
      </w:r>
      <w:r w:rsidRPr="000B099D">
        <w:rPr>
          <w:rFonts w:ascii="Arial" w:hAnsi="Arial" w:cs="Arial"/>
          <w:szCs w:val="24"/>
        </w:rPr>
        <w:t>Plano de Gerenciamento de Integração do Projeto</w:t>
      </w:r>
    </w:p>
    <w:p w:rsidR="007C7C50" w:rsidRPr="000B099D" w:rsidRDefault="007C7C50" w:rsidP="007C7C50">
      <w:pPr>
        <w:pStyle w:val="Standard"/>
        <w:tabs>
          <w:tab w:val="left" w:pos="381"/>
        </w:tabs>
        <w:rPr>
          <w:rFonts w:ascii="Arial" w:hAnsi="Arial" w:cs="Arial"/>
          <w:b/>
          <w:bCs/>
        </w:rPr>
      </w:pPr>
      <w:r w:rsidRPr="000B099D">
        <w:rPr>
          <w:rFonts w:ascii="Arial" w:hAnsi="Arial" w:cs="Arial"/>
          <w:b/>
          <w:bCs/>
        </w:rPr>
        <w:t>Controle de Versões</w:t>
      </w:r>
    </w:p>
    <w:p w:rsidR="007C7C50" w:rsidRPr="000B099D" w:rsidRDefault="007C7C50" w:rsidP="007C7C50">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7C7C50" w:rsidRPr="000B099D" w:rsidTr="006772D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Notas da Revisão</w:t>
            </w:r>
          </w:p>
        </w:tc>
      </w:tr>
      <w:tr w:rsidR="007C7C50" w:rsidRPr="000B099D" w:rsidTr="006772D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95"/>
        </w:tabs>
        <w:jc w:val="both"/>
        <w:rPr>
          <w:rFonts w:ascii="Arial" w:hAnsi="Arial" w:cs="Arial"/>
          <w:color w:val="000000"/>
        </w:rPr>
      </w:pPr>
    </w:p>
    <w:p w:rsidR="007C7C50" w:rsidRPr="000B099D" w:rsidRDefault="007C7C50" w:rsidP="007C7C50">
      <w:pPr>
        <w:pStyle w:val="Standard"/>
        <w:numPr>
          <w:ilvl w:val="0"/>
          <w:numId w:val="25"/>
        </w:numPr>
        <w:tabs>
          <w:tab w:val="left" w:pos="381"/>
        </w:tabs>
        <w:ind w:left="286" w:hanging="273"/>
        <w:jc w:val="both"/>
        <w:rPr>
          <w:rFonts w:ascii="Arial" w:hAnsi="Arial" w:cs="Arial"/>
          <w:b/>
          <w:bCs/>
          <w:color w:val="000000"/>
        </w:rPr>
      </w:pPr>
      <w:r w:rsidRPr="000B099D">
        <w:rPr>
          <w:rFonts w:ascii="Arial" w:hAnsi="Arial" w:cs="Arial"/>
          <w:b/>
          <w:bCs/>
          <w:color w:val="000000"/>
        </w:rPr>
        <w:t>Objetivo do Plano de Gerenciamento de Integração do Projeto</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7C7C50" w:rsidRPr="000B099D" w:rsidRDefault="007C7C50" w:rsidP="007C7C50">
      <w:pPr>
        <w:pStyle w:val="Standard"/>
        <w:numPr>
          <w:ilvl w:val="0"/>
          <w:numId w:val="25"/>
        </w:numPr>
        <w:tabs>
          <w:tab w:val="left" w:pos="381"/>
        </w:tabs>
        <w:ind w:left="286" w:hanging="273"/>
        <w:jc w:val="both"/>
        <w:rPr>
          <w:rFonts w:ascii="Arial" w:hAnsi="Arial" w:cs="Arial"/>
          <w:b/>
          <w:bCs/>
          <w:color w:val="000000"/>
        </w:rPr>
      </w:pPr>
      <w:r w:rsidRPr="000B099D">
        <w:rPr>
          <w:rFonts w:ascii="Arial" w:hAnsi="Arial" w:cs="Arial"/>
          <w:b/>
          <w:bCs/>
          <w:color w:val="000000"/>
        </w:rPr>
        <w:t>Gerenciamento de Integração do Projeto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 Gerenciamento de Integração do Projeto.</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7C7C50" w:rsidRPr="000B099D" w:rsidRDefault="007C7C50" w:rsidP="007C7C50">
      <w:pPr>
        <w:pStyle w:val="Standard"/>
        <w:tabs>
          <w:tab w:val="left" w:pos="108"/>
        </w:tabs>
        <w:jc w:val="both"/>
        <w:rPr>
          <w:rFonts w:ascii="Arial" w:hAnsi="Arial" w:cs="Arial"/>
          <w:color w:val="000000"/>
        </w:rPr>
      </w:pPr>
    </w:p>
    <w:p w:rsidR="007C7C50" w:rsidRPr="000B099D" w:rsidRDefault="007C7C50" w:rsidP="007C7C50">
      <w:pPr>
        <w:pStyle w:val="Standard"/>
        <w:numPr>
          <w:ilvl w:val="1"/>
          <w:numId w:val="25"/>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de Integração do Projeto</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0"/>
        </w:tabs>
        <w:jc w:val="both"/>
        <w:rPr>
          <w:rFonts w:ascii="Arial" w:hAnsi="Arial" w:cs="Arial"/>
        </w:rPr>
      </w:pPr>
    </w:p>
    <w:p w:rsidR="007C7C50" w:rsidRPr="000B099D" w:rsidRDefault="007C7C50" w:rsidP="007C7C50">
      <w:pPr>
        <w:pStyle w:val="Standard"/>
        <w:numPr>
          <w:ilvl w:val="1"/>
          <w:numId w:val="25"/>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de Integração do Projeto</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rPr>
      </w:pPr>
    </w:p>
    <w:p w:rsidR="007C7C50" w:rsidRPr="000B099D" w:rsidRDefault="007C7C50" w:rsidP="007C7C50">
      <w:pPr>
        <w:pStyle w:val="Standard"/>
        <w:numPr>
          <w:ilvl w:val="1"/>
          <w:numId w:val="25"/>
        </w:numPr>
        <w:tabs>
          <w:tab w:val="left" w:pos="0"/>
        </w:tabs>
        <w:ind w:left="0" w:firstLine="0"/>
        <w:jc w:val="both"/>
        <w:rPr>
          <w:rFonts w:ascii="Arial" w:hAnsi="Arial" w:cs="Arial"/>
          <w:b/>
          <w:bCs/>
          <w:color w:val="000000"/>
        </w:rPr>
      </w:pPr>
      <w:r w:rsidRPr="000B099D">
        <w:rPr>
          <w:rFonts w:ascii="Arial" w:hAnsi="Arial" w:cs="Arial"/>
          <w:b/>
          <w:bCs/>
          <w:color w:val="000000"/>
        </w:rPr>
        <w:t>Responsabilidades de Integração do Projeto na Equipe do Projeto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3686"/>
        <w:gridCol w:w="5953"/>
      </w:tblGrid>
      <w:tr w:rsidR="007C7C50" w:rsidRPr="000B099D" w:rsidTr="006772D6">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Responsabilidades</w:t>
            </w:r>
          </w:p>
        </w:tc>
      </w:tr>
      <w:tr w:rsidR="007C7C50" w:rsidRPr="000B099D" w:rsidTr="006772D6">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7C7C50" w:rsidRPr="000B099D" w:rsidRDefault="007C7C50" w:rsidP="006772D6">
            <w:pPr>
              <w:pStyle w:val="TableContents"/>
              <w:rPr>
                <w:rFonts w:ascii="Arial" w:hAnsi="Arial" w:cs="Arial"/>
              </w:rPr>
            </w:pPr>
          </w:p>
        </w:tc>
      </w:tr>
    </w:tbl>
    <w:p w:rsidR="007C7C50" w:rsidRPr="000B099D" w:rsidRDefault="007C7C50" w:rsidP="007C7C50">
      <w:pPr>
        <w:pStyle w:val="Standard"/>
        <w:ind w:left="27"/>
        <w:jc w:val="both"/>
        <w:rPr>
          <w:rFonts w:ascii="Arial" w:hAnsi="Arial" w:cs="Arial"/>
          <w:color w:val="000000"/>
        </w:rPr>
      </w:pPr>
    </w:p>
    <w:p w:rsidR="007C7C50" w:rsidRPr="000B099D" w:rsidRDefault="007C7C50" w:rsidP="007C7C50">
      <w:pPr>
        <w:pStyle w:val="Standard"/>
        <w:numPr>
          <w:ilvl w:val="1"/>
          <w:numId w:val="25"/>
        </w:numPr>
        <w:tabs>
          <w:tab w:val="left" w:pos="0"/>
        </w:tabs>
        <w:ind w:left="0" w:firstLine="0"/>
        <w:jc w:val="both"/>
        <w:rPr>
          <w:rFonts w:ascii="Arial" w:hAnsi="Arial" w:cs="Arial"/>
          <w:b/>
          <w:bCs/>
          <w:color w:val="000000"/>
        </w:rPr>
      </w:pPr>
      <w:r w:rsidRPr="000B099D">
        <w:rPr>
          <w:rFonts w:ascii="Arial" w:hAnsi="Arial" w:cs="Arial"/>
          <w:b/>
          <w:bCs/>
          <w:color w:val="000000"/>
        </w:rPr>
        <w:t>Ferramentas Usadas</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4A0" w:firstRow="1" w:lastRow="0" w:firstColumn="1" w:lastColumn="0" w:noHBand="0" w:noVBand="1"/>
      </w:tblPr>
      <w:tblGrid>
        <w:gridCol w:w="1560"/>
        <w:gridCol w:w="3118"/>
        <w:gridCol w:w="3119"/>
        <w:gridCol w:w="1842"/>
      </w:tblGrid>
      <w:tr w:rsidR="007C7C50" w:rsidRPr="000B099D" w:rsidTr="006772D6">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proofErr w:type="spellStart"/>
            <w:r w:rsidRPr="000B099D">
              <w:rPr>
                <w:rFonts w:ascii="Arial" w:hAnsi="Arial" w:cs="Arial"/>
                <w:bCs/>
                <w:color w:val="FFFFFF"/>
              </w:rPr>
              <w:t>Responsavel</w:t>
            </w:r>
            <w:proofErr w:type="spellEnd"/>
          </w:p>
        </w:tc>
      </w:tr>
      <w:tr w:rsidR="007C7C50" w:rsidRPr="000B099D" w:rsidTr="006772D6">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108"/>
        </w:tabs>
        <w:jc w:val="both"/>
        <w:rPr>
          <w:rFonts w:ascii="Arial" w:hAnsi="Arial" w:cs="Arial"/>
        </w:rPr>
      </w:pPr>
    </w:p>
    <w:p w:rsidR="007C7C50" w:rsidRPr="000B099D" w:rsidRDefault="007C7C50" w:rsidP="007C7C50">
      <w:pPr>
        <w:pStyle w:val="Standard"/>
        <w:tabs>
          <w:tab w:val="left" w:pos="0"/>
        </w:tabs>
        <w:jc w:val="both"/>
        <w:rPr>
          <w:rFonts w:ascii="Arial" w:hAnsi="Arial" w:cs="Arial"/>
          <w:b/>
          <w:bCs/>
          <w:color w:val="000000"/>
        </w:rPr>
      </w:pPr>
    </w:p>
    <w:p w:rsidR="007C7C50" w:rsidRPr="000B099D" w:rsidRDefault="007C7C50" w:rsidP="007C7C50">
      <w:pPr>
        <w:pStyle w:val="Standard"/>
        <w:numPr>
          <w:ilvl w:val="0"/>
          <w:numId w:val="25"/>
        </w:numPr>
        <w:tabs>
          <w:tab w:val="left" w:pos="-2139"/>
        </w:tabs>
        <w:jc w:val="both"/>
        <w:rPr>
          <w:rFonts w:ascii="Arial" w:hAnsi="Arial" w:cs="Arial"/>
          <w:b/>
          <w:bCs/>
          <w:color w:val="000000"/>
        </w:rPr>
      </w:pPr>
      <w:r w:rsidRPr="000B099D">
        <w:rPr>
          <w:rFonts w:ascii="Arial" w:hAnsi="Arial" w:cs="Arial"/>
          <w:b/>
          <w:bCs/>
          <w:color w:val="000000"/>
        </w:rPr>
        <w:t>Controlar a Integração do Projeto</w:t>
      </w:r>
    </w:p>
    <w:p w:rsidR="007C7C50" w:rsidRPr="000B099D" w:rsidRDefault="007C7C50" w:rsidP="007C7C50">
      <w:pPr>
        <w:pStyle w:val="Standard"/>
        <w:tabs>
          <w:tab w:val="left" w:pos="381"/>
        </w:tabs>
        <w:jc w:val="both"/>
        <w:rPr>
          <w:rFonts w:ascii="Arial" w:hAnsi="Arial" w:cs="Arial"/>
          <w:bCs/>
          <w:i/>
          <w:iCs/>
          <w:color w:val="0000FF"/>
        </w:rPr>
      </w:pPr>
      <w:r w:rsidRPr="000B099D">
        <w:rPr>
          <w:rFonts w:ascii="Arial" w:hAnsi="Arial" w:cs="Arial"/>
          <w:bCs/>
          <w:i/>
          <w:iCs/>
          <w:color w:val="0000FF"/>
        </w:rPr>
        <w:t>&lt;Descrever como a Integração do Projeto será monitorada e controlada. &gt;</w:t>
      </w: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7C7C50" w:rsidRPr="000B099D" w:rsidRDefault="007C7C50" w:rsidP="007C7C50">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7C7C50" w:rsidRPr="000B099D" w:rsidRDefault="007C7C50" w:rsidP="007C7C50">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7C7C50" w:rsidRPr="000B099D" w:rsidRDefault="007C7C50" w:rsidP="007C7C50">
      <w:pPr>
        <w:spacing w:after="360"/>
        <w:ind w:left="284"/>
        <w:rPr>
          <w:rFonts w:ascii="Arial" w:hAnsi="Arial" w:cs="Arial"/>
          <w:b/>
          <w:sz w:val="24"/>
          <w:szCs w:val="24"/>
        </w:rPr>
      </w:pPr>
    </w:p>
    <w:p w:rsidR="007C7C50" w:rsidRPr="000B099D" w:rsidRDefault="007C7C50" w:rsidP="007C7C50">
      <w:pPr>
        <w:spacing w:after="360"/>
        <w:ind w:left="284"/>
        <w:rPr>
          <w:rFonts w:ascii="Arial" w:hAnsi="Arial" w:cs="Arial"/>
          <w:sz w:val="24"/>
          <w:szCs w:val="24"/>
        </w:rPr>
      </w:pPr>
      <w:r w:rsidRPr="000B099D">
        <w:rPr>
          <w:rFonts w:ascii="Arial" w:hAnsi="Arial" w:cs="Arial"/>
          <w:b/>
          <w:sz w:val="24"/>
          <w:szCs w:val="24"/>
        </w:rPr>
        <w:t xml:space="preserve">Observações: </w:t>
      </w:r>
      <w:r w:rsidRPr="000B099D">
        <w:rPr>
          <w:rFonts w:ascii="Arial" w:hAnsi="Arial" w:cs="Arial"/>
          <w:sz w:val="24"/>
          <w:szCs w:val="24"/>
        </w:rPr>
        <w:t>Inclui os processos e as atividades necessárias para identificar, definir, combinar, unificar e coordenar os diversos processos e atividades, dentro dos grupos de processos de gerenciamento de projetos.</w:t>
      </w: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4.1.7 </w:t>
      </w:r>
      <w:r w:rsidRPr="000B099D">
        <w:rPr>
          <w:rFonts w:ascii="Arial" w:hAnsi="Arial" w:cs="Arial"/>
          <w:szCs w:val="24"/>
        </w:rPr>
        <w:t>Plano de Gerenciamento de Projeto</w:t>
      </w:r>
    </w:p>
    <w:p w:rsidR="007C7C50" w:rsidRPr="000B099D" w:rsidRDefault="007C7C50" w:rsidP="007C7C50">
      <w:pPr>
        <w:pStyle w:val="Standard"/>
        <w:tabs>
          <w:tab w:val="left" w:pos="381"/>
        </w:tabs>
        <w:rPr>
          <w:rFonts w:ascii="Arial" w:hAnsi="Arial" w:cs="Arial"/>
          <w:b/>
          <w:bCs/>
        </w:rPr>
      </w:pPr>
      <w:r w:rsidRPr="000B099D">
        <w:rPr>
          <w:rFonts w:ascii="Arial" w:hAnsi="Arial" w:cs="Arial"/>
          <w:b/>
          <w:bCs/>
        </w:rPr>
        <w:t>Controle de Versões</w:t>
      </w:r>
    </w:p>
    <w:p w:rsidR="007C7C50" w:rsidRPr="000B099D" w:rsidRDefault="007C7C50" w:rsidP="007C7C50">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7C7C50" w:rsidRPr="000B099D" w:rsidTr="006772D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Notas da Revisão</w:t>
            </w:r>
          </w:p>
        </w:tc>
      </w:tr>
      <w:tr w:rsidR="007C7C50" w:rsidRPr="000B099D" w:rsidTr="006772D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95"/>
        </w:tabs>
        <w:jc w:val="both"/>
        <w:rPr>
          <w:rFonts w:ascii="Arial" w:hAnsi="Arial" w:cs="Arial"/>
          <w:color w:val="000000"/>
        </w:rPr>
      </w:pPr>
    </w:p>
    <w:p w:rsidR="007C7C50" w:rsidRPr="000B099D" w:rsidRDefault="007C7C50" w:rsidP="007C7C50">
      <w:pPr>
        <w:pStyle w:val="Standard"/>
        <w:numPr>
          <w:ilvl w:val="0"/>
          <w:numId w:val="26"/>
        </w:numPr>
        <w:tabs>
          <w:tab w:val="left" w:pos="381"/>
        </w:tabs>
        <w:ind w:left="286" w:hanging="273"/>
        <w:jc w:val="both"/>
        <w:rPr>
          <w:rFonts w:ascii="Arial" w:hAnsi="Arial" w:cs="Arial"/>
          <w:b/>
          <w:bCs/>
          <w:color w:val="000000"/>
        </w:rPr>
      </w:pPr>
      <w:r w:rsidRPr="000B099D">
        <w:rPr>
          <w:rFonts w:ascii="Arial" w:hAnsi="Arial" w:cs="Arial"/>
          <w:b/>
          <w:bCs/>
          <w:color w:val="000000"/>
        </w:rPr>
        <w:t>Objetivo do Plano de Gerenciamento do Projeto</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7C7C50" w:rsidRPr="000B099D" w:rsidRDefault="007C7C50" w:rsidP="007C7C50">
      <w:pPr>
        <w:pStyle w:val="Standard"/>
        <w:numPr>
          <w:ilvl w:val="0"/>
          <w:numId w:val="26"/>
        </w:numPr>
        <w:tabs>
          <w:tab w:val="left" w:pos="381"/>
        </w:tabs>
        <w:ind w:left="286" w:hanging="273"/>
        <w:jc w:val="both"/>
        <w:rPr>
          <w:rFonts w:ascii="Arial" w:hAnsi="Arial" w:cs="Arial"/>
          <w:b/>
          <w:bCs/>
          <w:color w:val="000000"/>
        </w:rPr>
      </w:pPr>
      <w:r w:rsidRPr="000B099D">
        <w:rPr>
          <w:rFonts w:ascii="Arial" w:hAnsi="Arial" w:cs="Arial"/>
          <w:b/>
          <w:bCs/>
          <w:color w:val="000000"/>
        </w:rPr>
        <w:t>Linhas de Base do Escopo do Projeto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&lt;Descrever detalhadamente o escopo do projeto.</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7C7C50" w:rsidRPr="000B099D" w:rsidRDefault="007C7C50" w:rsidP="007C7C50">
      <w:pPr>
        <w:pStyle w:val="Standard"/>
        <w:tabs>
          <w:tab w:val="left" w:pos="108"/>
        </w:tabs>
        <w:jc w:val="both"/>
        <w:rPr>
          <w:rFonts w:ascii="Arial" w:hAnsi="Arial" w:cs="Arial"/>
          <w:color w:val="000000"/>
        </w:rPr>
      </w:pPr>
    </w:p>
    <w:p w:rsidR="007C7C50" w:rsidRPr="000B099D" w:rsidRDefault="007C7C50" w:rsidP="007C7C50">
      <w:pPr>
        <w:pStyle w:val="Standard"/>
        <w:numPr>
          <w:ilvl w:val="0"/>
          <w:numId w:val="26"/>
        </w:numPr>
        <w:tabs>
          <w:tab w:val="left" w:pos="381"/>
        </w:tabs>
        <w:ind w:left="286" w:hanging="273"/>
        <w:jc w:val="both"/>
        <w:rPr>
          <w:rFonts w:ascii="Arial" w:hAnsi="Arial" w:cs="Arial"/>
          <w:b/>
          <w:bCs/>
          <w:color w:val="000000"/>
        </w:rPr>
      </w:pPr>
      <w:r w:rsidRPr="000B099D">
        <w:rPr>
          <w:rFonts w:ascii="Arial" w:hAnsi="Arial" w:cs="Arial"/>
          <w:b/>
          <w:bCs/>
          <w:color w:val="000000"/>
        </w:rPr>
        <w:t>Organização do Projeto e Matriz de Responsabilidade</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&lt;Definir os envolvidos e suas responsabilidades das entregas principais definidas na Estrutura Analítica do Projeto.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6"/>
        </w:numPr>
        <w:tabs>
          <w:tab w:val="left" w:pos="381"/>
        </w:tabs>
        <w:ind w:left="286" w:hanging="273"/>
        <w:jc w:val="both"/>
        <w:rPr>
          <w:rFonts w:ascii="Arial" w:hAnsi="Arial" w:cs="Arial"/>
          <w:b/>
          <w:bCs/>
          <w:color w:val="000000"/>
        </w:rPr>
      </w:pPr>
      <w:r w:rsidRPr="000B099D">
        <w:rPr>
          <w:rFonts w:ascii="Arial" w:hAnsi="Arial" w:cs="Arial"/>
          <w:b/>
          <w:bCs/>
          <w:color w:val="000000"/>
        </w:rPr>
        <w:t>Cronograma de Execução e Orçamento do Projeto</w:t>
      </w:r>
    </w:p>
    <w:p w:rsidR="007C7C50" w:rsidRPr="000B099D" w:rsidRDefault="007C7C50" w:rsidP="007C7C50">
      <w:pPr>
        <w:pStyle w:val="Standard"/>
        <w:tabs>
          <w:tab w:val="left" w:pos="381"/>
        </w:tabs>
        <w:ind w:left="13"/>
        <w:jc w:val="both"/>
        <w:rPr>
          <w:rFonts w:ascii="Arial" w:hAnsi="Arial" w:cs="Arial"/>
        </w:rPr>
      </w:pPr>
      <w:r w:rsidRPr="000B099D">
        <w:rPr>
          <w:rFonts w:ascii="Arial" w:hAnsi="Arial" w:cs="Arial"/>
          <w:bCs/>
          <w:i/>
          <w:iCs/>
          <w:color w:val="0000FF"/>
        </w:rPr>
        <w:t>&lt;Definir tarefas, duração, Início, Término e Recursos necessários.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6"/>
        </w:numPr>
        <w:tabs>
          <w:tab w:val="left" w:pos="381"/>
        </w:tabs>
        <w:ind w:left="286" w:hanging="273"/>
        <w:jc w:val="both"/>
        <w:rPr>
          <w:rFonts w:ascii="Arial" w:hAnsi="Arial" w:cs="Arial"/>
          <w:b/>
          <w:bCs/>
          <w:color w:val="000000"/>
        </w:rPr>
      </w:pPr>
      <w:r w:rsidRPr="000B099D">
        <w:rPr>
          <w:rFonts w:ascii="Arial" w:hAnsi="Arial" w:cs="Arial"/>
          <w:b/>
          <w:bCs/>
          <w:color w:val="000000"/>
        </w:rPr>
        <w:t>Progresso do Projeto</w:t>
      </w:r>
    </w:p>
    <w:p w:rsidR="007C7C50" w:rsidRPr="000B099D" w:rsidRDefault="007C7C50" w:rsidP="007C7C50">
      <w:pPr>
        <w:pStyle w:val="Standard"/>
        <w:tabs>
          <w:tab w:val="left" w:pos="108"/>
        </w:tabs>
        <w:jc w:val="both"/>
        <w:rPr>
          <w:rFonts w:ascii="Arial" w:hAnsi="Arial" w:cs="Arial"/>
          <w:bCs/>
          <w:i/>
          <w:iCs/>
          <w:color w:val="0000FF"/>
        </w:rPr>
      </w:pPr>
      <w:r w:rsidRPr="000B099D">
        <w:rPr>
          <w:rFonts w:ascii="Arial" w:hAnsi="Arial" w:cs="Arial"/>
          <w:bCs/>
          <w:i/>
          <w:iCs/>
          <w:color w:val="0000FF"/>
        </w:rPr>
        <w:t xml:space="preserve">&lt;Descrever como será medido o progresso do </w:t>
      </w:r>
      <w:proofErr w:type="gramStart"/>
      <w:r w:rsidRPr="000B099D">
        <w:rPr>
          <w:rFonts w:ascii="Arial" w:hAnsi="Arial" w:cs="Arial"/>
          <w:bCs/>
          <w:i/>
          <w:iCs/>
          <w:color w:val="0000FF"/>
        </w:rPr>
        <w:t>projeto .</w:t>
      </w:r>
      <w:proofErr w:type="gramEnd"/>
      <w:r w:rsidRPr="000B099D">
        <w:rPr>
          <w:rFonts w:ascii="Arial" w:hAnsi="Arial" w:cs="Arial"/>
          <w:bCs/>
          <w:i/>
          <w:iCs/>
          <w:color w:val="0000FF"/>
        </w:rPr>
        <w:t>&gt;</w:t>
      </w:r>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6"/>
        </w:numPr>
        <w:tabs>
          <w:tab w:val="left" w:pos="381"/>
        </w:tabs>
        <w:ind w:left="286" w:hanging="273"/>
        <w:jc w:val="both"/>
        <w:rPr>
          <w:rFonts w:ascii="Arial" w:hAnsi="Arial" w:cs="Arial"/>
          <w:b/>
          <w:bCs/>
          <w:color w:val="000000"/>
        </w:rPr>
      </w:pPr>
      <w:r w:rsidRPr="000B099D">
        <w:rPr>
          <w:rFonts w:ascii="Arial" w:hAnsi="Arial" w:cs="Arial"/>
          <w:b/>
          <w:bCs/>
          <w:color w:val="000000"/>
        </w:rPr>
        <w:t>Gestão de Riscos e Problemas</w:t>
      </w:r>
    </w:p>
    <w:p w:rsidR="007C7C50" w:rsidRPr="000B099D" w:rsidRDefault="007C7C50" w:rsidP="007C7C50">
      <w:pPr>
        <w:pStyle w:val="Standard"/>
        <w:tabs>
          <w:tab w:val="left" w:pos="381"/>
        </w:tabs>
        <w:ind w:left="13"/>
        <w:jc w:val="both"/>
        <w:rPr>
          <w:rFonts w:ascii="Arial" w:hAnsi="Arial" w:cs="Arial"/>
          <w:bCs/>
          <w:i/>
          <w:iCs/>
          <w:color w:val="0000FF"/>
        </w:rPr>
      </w:pPr>
      <w:r w:rsidRPr="000B099D">
        <w:rPr>
          <w:rFonts w:ascii="Arial" w:hAnsi="Arial" w:cs="Arial"/>
          <w:bCs/>
          <w:i/>
          <w:iCs/>
          <w:color w:val="0000FF"/>
        </w:rPr>
        <w:t xml:space="preserve">&lt;Listar os riscos e estratégias associadas, considerando os itens Severidade, Probabilidade, Impacto, Ação. </w:t>
      </w:r>
    </w:p>
    <w:p w:rsidR="007C7C50" w:rsidRPr="000B099D" w:rsidRDefault="007C7C50" w:rsidP="007C7C50">
      <w:pPr>
        <w:pStyle w:val="Standard"/>
        <w:tabs>
          <w:tab w:val="left" w:pos="381"/>
        </w:tabs>
        <w:ind w:left="13"/>
        <w:jc w:val="both"/>
        <w:rPr>
          <w:rFonts w:ascii="Arial" w:hAnsi="Arial" w:cs="Arial"/>
        </w:rPr>
      </w:pPr>
      <w:r w:rsidRPr="000B099D">
        <w:rPr>
          <w:rFonts w:ascii="Arial" w:hAnsi="Arial" w:cs="Arial"/>
          <w:bCs/>
          <w:i/>
          <w:iCs/>
          <w:color w:val="0000FF"/>
        </w:rPr>
        <w:t>Listar os problemas considerando os itens Severidade, Urgência, Impacto, Ação.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0"/>
        </w:tabs>
        <w:jc w:val="both"/>
        <w:rPr>
          <w:rFonts w:ascii="Arial" w:hAnsi="Arial" w:cs="Arial"/>
          <w:b/>
          <w:bCs/>
          <w:color w:val="000000"/>
        </w:rPr>
      </w:pPr>
    </w:p>
    <w:p w:rsidR="007C7C50" w:rsidRPr="000B099D" w:rsidRDefault="007C7C50" w:rsidP="007C7C50">
      <w:pPr>
        <w:pStyle w:val="Standard"/>
        <w:numPr>
          <w:ilvl w:val="0"/>
          <w:numId w:val="26"/>
        </w:numPr>
        <w:tabs>
          <w:tab w:val="left" w:pos="-1779"/>
        </w:tabs>
        <w:jc w:val="both"/>
        <w:rPr>
          <w:rFonts w:ascii="Arial" w:hAnsi="Arial" w:cs="Arial"/>
          <w:b/>
          <w:bCs/>
          <w:color w:val="000000"/>
        </w:rPr>
      </w:pPr>
      <w:r w:rsidRPr="000B099D">
        <w:rPr>
          <w:rFonts w:ascii="Arial" w:hAnsi="Arial" w:cs="Arial"/>
          <w:b/>
          <w:bCs/>
          <w:color w:val="000000"/>
        </w:rPr>
        <w:t>Gestão da Comunicação</w:t>
      </w:r>
    </w:p>
    <w:p w:rsidR="007C7C50" w:rsidRPr="000B099D" w:rsidRDefault="007C7C50" w:rsidP="007C7C50">
      <w:pPr>
        <w:pStyle w:val="Standard"/>
        <w:tabs>
          <w:tab w:val="left" w:pos="381"/>
        </w:tabs>
        <w:jc w:val="both"/>
        <w:rPr>
          <w:rFonts w:ascii="Arial" w:hAnsi="Arial" w:cs="Arial"/>
          <w:bCs/>
          <w:i/>
          <w:iCs/>
          <w:color w:val="0000FF"/>
        </w:rPr>
      </w:pPr>
      <w:r w:rsidRPr="000B099D">
        <w:rPr>
          <w:rFonts w:ascii="Arial" w:hAnsi="Arial" w:cs="Arial"/>
          <w:bCs/>
          <w:i/>
          <w:iCs/>
          <w:color w:val="0000FF"/>
        </w:rPr>
        <w:t>&lt;Descrever como a comunicação de atividades críticas e / ou em progresso acontecerá durante a fase da execução do projeto.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699"/>
        </w:tabs>
        <w:jc w:val="both"/>
        <w:rPr>
          <w:rFonts w:ascii="Arial" w:hAnsi="Arial" w:cs="Arial"/>
          <w:b/>
          <w:bCs/>
          <w:color w:val="000000"/>
        </w:rPr>
      </w:pPr>
    </w:p>
    <w:p w:rsidR="007C7C50" w:rsidRPr="000B099D" w:rsidRDefault="007C7C50" w:rsidP="007C7C50">
      <w:pPr>
        <w:pStyle w:val="Standard"/>
        <w:numPr>
          <w:ilvl w:val="0"/>
          <w:numId w:val="26"/>
        </w:numPr>
        <w:tabs>
          <w:tab w:val="left" w:pos="-1779"/>
        </w:tabs>
        <w:jc w:val="both"/>
        <w:rPr>
          <w:rFonts w:ascii="Arial" w:hAnsi="Arial" w:cs="Arial"/>
          <w:b/>
          <w:bCs/>
          <w:color w:val="000000"/>
        </w:rPr>
      </w:pPr>
      <w:r w:rsidRPr="000B099D">
        <w:rPr>
          <w:rFonts w:ascii="Arial" w:hAnsi="Arial" w:cs="Arial"/>
          <w:b/>
          <w:bCs/>
          <w:color w:val="000000"/>
        </w:rPr>
        <w:t>Gestão de Mudança</w:t>
      </w:r>
    </w:p>
    <w:p w:rsidR="007C7C50" w:rsidRPr="000B099D" w:rsidRDefault="007C7C50" w:rsidP="007C7C50">
      <w:pPr>
        <w:pStyle w:val="Standard"/>
        <w:tabs>
          <w:tab w:val="left" w:pos="381"/>
        </w:tabs>
        <w:jc w:val="both"/>
        <w:rPr>
          <w:rFonts w:ascii="Arial" w:hAnsi="Arial" w:cs="Arial"/>
          <w:bCs/>
          <w:i/>
          <w:iCs/>
          <w:color w:val="0000FF"/>
        </w:rPr>
      </w:pPr>
      <w:r w:rsidRPr="000B099D">
        <w:rPr>
          <w:rFonts w:ascii="Arial" w:hAnsi="Arial" w:cs="Arial"/>
          <w:bCs/>
          <w:i/>
          <w:iCs/>
          <w:color w:val="0000FF"/>
        </w:rPr>
        <w:t>&lt;Descrever os critérios e fluxo de aprovação para as mudanças.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7C7C50" w:rsidRPr="000B099D" w:rsidRDefault="007C7C50" w:rsidP="007C7C50">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7C7C50" w:rsidRPr="000B099D" w:rsidRDefault="007C7C50" w:rsidP="007C7C50">
      <w:pPr>
        <w:pStyle w:val="Standard"/>
        <w:spacing w:after="120"/>
        <w:ind w:left="3545" w:firstLine="709"/>
        <w:jc w:val="center"/>
        <w:rPr>
          <w:rFonts w:ascii="Arial" w:hAnsi="Arial" w:cs="Arial"/>
          <w:color w:val="0000FF"/>
        </w:rPr>
      </w:pPr>
      <w:r w:rsidRPr="000B099D">
        <w:rPr>
          <w:rFonts w:ascii="Arial" w:hAnsi="Arial" w:cs="Arial"/>
          <w:color w:val="0000FF"/>
        </w:rPr>
        <w:t>&lt;Cargo &gt;</w:t>
      </w: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lastRenderedPageBreak/>
        <w:t>Observações: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O plano de gerenciamento do projeto integra e consolida todos os planos de gerenciamento auxiliares e linhas de base dos processos de planejamento, incluindo, mas não estando limitado a:</w:t>
      </w:r>
    </w:p>
    <w:p w:rsidR="007C7C50" w:rsidRPr="000B099D" w:rsidRDefault="007C7C50" w:rsidP="007C7C50">
      <w:pPr>
        <w:pStyle w:val="PargrafodaLista"/>
        <w:widowControl w:val="0"/>
        <w:numPr>
          <w:ilvl w:val="0"/>
          <w:numId w:val="27"/>
        </w:numPr>
        <w:autoSpaceDN w:val="0"/>
        <w:spacing w:before="0" w:after="360"/>
        <w:contextualSpacing w:val="0"/>
        <w:textAlignment w:val="baseline"/>
        <w:rPr>
          <w:rFonts w:ascii="Arial" w:hAnsi="Arial" w:cs="Arial"/>
          <w:sz w:val="24"/>
          <w:szCs w:val="24"/>
        </w:rPr>
      </w:pPr>
      <w:r w:rsidRPr="000B099D">
        <w:rPr>
          <w:rFonts w:ascii="Arial" w:hAnsi="Arial" w:cs="Arial"/>
          <w:sz w:val="24"/>
          <w:szCs w:val="24"/>
        </w:rPr>
        <w:t>O ciclo de vida selecionado para o projeto e os processos que serão aplicados a cada fase;</w:t>
      </w:r>
    </w:p>
    <w:p w:rsidR="007C7C50" w:rsidRPr="000B099D" w:rsidRDefault="007C7C50" w:rsidP="007C7C50">
      <w:pPr>
        <w:pStyle w:val="PargrafodaLista"/>
        <w:widowControl w:val="0"/>
        <w:numPr>
          <w:ilvl w:val="0"/>
          <w:numId w:val="27"/>
        </w:numPr>
        <w:autoSpaceDN w:val="0"/>
        <w:spacing w:before="0" w:after="360"/>
        <w:contextualSpacing w:val="0"/>
        <w:textAlignment w:val="baseline"/>
        <w:rPr>
          <w:rFonts w:ascii="Arial" w:hAnsi="Arial" w:cs="Arial"/>
          <w:sz w:val="24"/>
          <w:szCs w:val="24"/>
        </w:rPr>
      </w:pPr>
      <w:r w:rsidRPr="000B099D">
        <w:rPr>
          <w:rFonts w:ascii="Arial" w:hAnsi="Arial" w:cs="Arial"/>
          <w:sz w:val="24"/>
          <w:szCs w:val="24"/>
        </w:rPr>
        <w:t>Resultados das adequações feitas pela equipe de gerenciamento do projeto;</w:t>
      </w:r>
    </w:p>
    <w:p w:rsidR="007C7C50" w:rsidRPr="000B099D" w:rsidRDefault="007C7C50" w:rsidP="007C7C50">
      <w:pPr>
        <w:pStyle w:val="PargrafodaLista"/>
        <w:widowControl w:val="0"/>
        <w:numPr>
          <w:ilvl w:val="0"/>
          <w:numId w:val="27"/>
        </w:numPr>
        <w:autoSpaceDN w:val="0"/>
        <w:spacing w:before="0" w:after="360"/>
        <w:contextualSpacing w:val="0"/>
        <w:textAlignment w:val="baseline"/>
        <w:rPr>
          <w:rFonts w:ascii="Arial" w:hAnsi="Arial" w:cs="Arial"/>
          <w:sz w:val="24"/>
          <w:szCs w:val="24"/>
        </w:rPr>
      </w:pPr>
      <w:r w:rsidRPr="000B099D">
        <w:rPr>
          <w:rFonts w:ascii="Arial" w:hAnsi="Arial" w:cs="Arial"/>
          <w:sz w:val="24"/>
          <w:szCs w:val="24"/>
        </w:rPr>
        <w:t>Como o trabalho será executado para completar os objetivos do projeto;</w:t>
      </w:r>
    </w:p>
    <w:p w:rsidR="007C7C50" w:rsidRPr="000B099D" w:rsidRDefault="007C7C50" w:rsidP="007C7C50">
      <w:pPr>
        <w:pStyle w:val="PargrafodaLista"/>
        <w:widowControl w:val="0"/>
        <w:numPr>
          <w:ilvl w:val="0"/>
          <w:numId w:val="27"/>
        </w:numPr>
        <w:autoSpaceDN w:val="0"/>
        <w:spacing w:before="0" w:after="360"/>
        <w:contextualSpacing w:val="0"/>
        <w:textAlignment w:val="baseline"/>
        <w:rPr>
          <w:rFonts w:ascii="Arial" w:hAnsi="Arial" w:cs="Arial"/>
          <w:sz w:val="24"/>
          <w:szCs w:val="24"/>
        </w:rPr>
      </w:pPr>
      <w:r w:rsidRPr="000B099D">
        <w:rPr>
          <w:rFonts w:ascii="Arial" w:hAnsi="Arial" w:cs="Arial"/>
          <w:sz w:val="24"/>
          <w:szCs w:val="24"/>
        </w:rPr>
        <w:t>Um plano de gerenciamento de mudanças que documenta como as mudanças serão monitoradas e controladas.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Deve ser um documento de fácil entendimento para que todas as partes interessadas estejam alinhadas em relação ao escopo do projeto.</w:t>
      </w: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4.1.8 </w:t>
      </w:r>
      <w:r w:rsidRPr="000B099D">
        <w:rPr>
          <w:rFonts w:ascii="Arial" w:hAnsi="Arial" w:cs="Arial"/>
          <w:szCs w:val="24"/>
        </w:rPr>
        <w:t>Plano de Gerenciamento dos Riscos</w:t>
      </w:r>
    </w:p>
    <w:p w:rsidR="007C7C50" w:rsidRPr="000B099D" w:rsidRDefault="007C7C50" w:rsidP="007C7C50">
      <w:pPr>
        <w:pStyle w:val="Standard"/>
        <w:tabs>
          <w:tab w:val="left" w:pos="381"/>
        </w:tabs>
        <w:rPr>
          <w:rFonts w:ascii="Arial" w:hAnsi="Arial" w:cs="Arial"/>
          <w:b/>
          <w:bCs/>
        </w:rPr>
      </w:pPr>
      <w:r w:rsidRPr="000B099D">
        <w:rPr>
          <w:rFonts w:ascii="Arial" w:hAnsi="Arial" w:cs="Arial"/>
          <w:b/>
          <w:bCs/>
        </w:rPr>
        <w:t>Controle de Versões</w:t>
      </w:r>
    </w:p>
    <w:p w:rsidR="007C7C50" w:rsidRPr="000B099D" w:rsidRDefault="007C7C50" w:rsidP="007C7C50">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000" w:firstRow="0" w:lastRow="0" w:firstColumn="0" w:lastColumn="0" w:noHBand="0" w:noVBand="0"/>
      </w:tblPr>
      <w:tblGrid>
        <w:gridCol w:w="993"/>
        <w:gridCol w:w="1134"/>
        <w:gridCol w:w="2735"/>
        <w:gridCol w:w="4721"/>
      </w:tblGrid>
      <w:tr w:rsidR="007C7C50" w:rsidRPr="000B099D" w:rsidTr="006772D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Notas da Revisão</w:t>
            </w:r>
          </w:p>
        </w:tc>
      </w:tr>
      <w:tr w:rsidR="007C7C50" w:rsidRPr="000B099D" w:rsidTr="006772D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95"/>
        </w:tabs>
        <w:jc w:val="both"/>
        <w:rPr>
          <w:rFonts w:ascii="Arial" w:hAnsi="Arial" w:cs="Arial"/>
          <w:color w:val="000000"/>
        </w:rPr>
      </w:pPr>
    </w:p>
    <w:p w:rsidR="007C7C50" w:rsidRPr="000B099D" w:rsidRDefault="007C7C50" w:rsidP="007C7C50">
      <w:pPr>
        <w:pStyle w:val="Standard"/>
        <w:numPr>
          <w:ilvl w:val="0"/>
          <w:numId w:val="28"/>
        </w:numPr>
        <w:tabs>
          <w:tab w:val="left" w:pos="381"/>
        </w:tabs>
        <w:ind w:left="286" w:hanging="273"/>
        <w:jc w:val="both"/>
        <w:rPr>
          <w:rFonts w:ascii="Arial" w:hAnsi="Arial" w:cs="Arial"/>
          <w:b/>
          <w:bCs/>
          <w:color w:val="000000"/>
        </w:rPr>
      </w:pPr>
      <w:r w:rsidRPr="000B099D">
        <w:rPr>
          <w:rFonts w:ascii="Arial" w:hAnsi="Arial" w:cs="Arial"/>
          <w:b/>
          <w:bCs/>
          <w:color w:val="000000"/>
        </w:rPr>
        <w:t>Objetivo do Plano de Gerenciamento de Riscos</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7C7C50" w:rsidRPr="000B099D" w:rsidRDefault="007C7C50" w:rsidP="007C7C50">
      <w:pPr>
        <w:pStyle w:val="Standard"/>
        <w:numPr>
          <w:ilvl w:val="0"/>
          <w:numId w:val="28"/>
        </w:numPr>
        <w:tabs>
          <w:tab w:val="left" w:pos="381"/>
        </w:tabs>
        <w:ind w:left="286" w:hanging="273"/>
        <w:jc w:val="both"/>
        <w:rPr>
          <w:rFonts w:ascii="Arial" w:hAnsi="Arial" w:cs="Arial"/>
          <w:b/>
          <w:bCs/>
          <w:color w:val="000000"/>
        </w:rPr>
      </w:pPr>
      <w:r w:rsidRPr="000B099D">
        <w:rPr>
          <w:rFonts w:ascii="Arial" w:hAnsi="Arial" w:cs="Arial"/>
          <w:b/>
          <w:bCs/>
          <w:color w:val="000000"/>
        </w:rPr>
        <w:t>Gerenciamento de Riscos</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 Gerenciamento de Riscos.</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7C7C50" w:rsidRPr="000B099D" w:rsidRDefault="007C7C50" w:rsidP="007C7C50">
      <w:pPr>
        <w:pStyle w:val="Standard"/>
        <w:tabs>
          <w:tab w:val="left" w:pos="108"/>
        </w:tabs>
        <w:jc w:val="both"/>
        <w:rPr>
          <w:rFonts w:ascii="Arial" w:hAnsi="Arial" w:cs="Arial"/>
          <w:color w:val="000000"/>
        </w:rPr>
      </w:pPr>
    </w:p>
    <w:p w:rsidR="007C7C50" w:rsidRPr="000B099D" w:rsidRDefault="007C7C50" w:rsidP="007C7C50">
      <w:pPr>
        <w:pStyle w:val="Standard"/>
        <w:numPr>
          <w:ilvl w:val="1"/>
          <w:numId w:val="28"/>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de Riscos</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0"/>
        </w:tabs>
        <w:jc w:val="both"/>
        <w:rPr>
          <w:rFonts w:ascii="Arial" w:hAnsi="Arial" w:cs="Arial"/>
        </w:rPr>
      </w:pPr>
    </w:p>
    <w:p w:rsidR="007C7C50" w:rsidRPr="000B099D" w:rsidRDefault="007C7C50" w:rsidP="007C7C50">
      <w:pPr>
        <w:pStyle w:val="Standard"/>
        <w:numPr>
          <w:ilvl w:val="1"/>
          <w:numId w:val="28"/>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de Riscos</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rPr>
      </w:pPr>
    </w:p>
    <w:p w:rsidR="007C7C50" w:rsidRPr="000B099D" w:rsidRDefault="007C7C50" w:rsidP="007C7C50">
      <w:pPr>
        <w:pStyle w:val="Standard"/>
        <w:numPr>
          <w:ilvl w:val="1"/>
          <w:numId w:val="28"/>
        </w:numPr>
        <w:tabs>
          <w:tab w:val="left" w:pos="0"/>
        </w:tabs>
        <w:ind w:left="0" w:firstLine="0"/>
        <w:jc w:val="both"/>
        <w:rPr>
          <w:rFonts w:ascii="Arial" w:hAnsi="Arial" w:cs="Arial"/>
          <w:b/>
          <w:bCs/>
          <w:color w:val="000000"/>
        </w:rPr>
      </w:pPr>
      <w:r w:rsidRPr="000B099D">
        <w:rPr>
          <w:rFonts w:ascii="Arial" w:hAnsi="Arial" w:cs="Arial"/>
          <w:b/>
          <w:bCs/>
          <w:color w:val="000000"/>
        </w:rPr>
        <w:t>Responsabilidades dos Riscos na Equipe do Projeto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000" w:firstRow="0" w:lastRow="0" w:firstColumn="0" w:lastColumn="0" w:noHBand="0" w:noVBand="0"/>
      </w:tblPr>
      <w:tblGrid>
        <w:gridCol w:w="3686"/>
        <w:gridCol w:w="5953"/>
      </w:tblGrid>
      <w:tr w:rsidR="007C7C50" w:rsidRPr="000B099D" w:rsidTr="006772D6">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Responsabilidades</w:t>
            </w:r>
          </w:p>
        </w:tc>
      </w:tr>
      <w:tr w:rsidR="007C7C50" w:rsidRPr="000B099D" w:rsidTr="006772D6">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7C7C50" w:rsidRPr="000B099D" w:rsidRDefault="007C7C50" w:rsidP="006772D6">
            <w:pPr>
              <w:pStyle w:val="TableContents"/>
              <w:rPr>
                <w:rFonts w:ascii="Arial" w:hAnsi="Arial" w:cs="Arial"/>
              </w:rPr>
            </w:pPr>
          </w:p>
        </w:tc>
      </w:tr>
    </w:tbl>
    <w:p w:rsidR="007C7C50" w:rsidRPr="000B099D" w:rsidRDefault="007C7C50" w:rsidP="007C7C50">
      <w:pPr>
        <w:pStyle w:val="Standard"/>
        <w:ind w:left="27"/>
        <w:jc w:val="both"/>
        <w:rPr>
          <w:rFonts w:ascii="Arial" w:hAnsi="Arial" w:cs="Arial"/>
          <w:color w:val="000000"/>
        </w:rPr>
      </w:pPr>
    </w:p>
    <w:p w:rsidR="007C7C50" w:rsidRPr="000B099D" w:rsidRDefault="007C7C50" w:rsidP="007C7C50">
      <w:pPr>
        <w:pStyle w:val="Standard"/>
        <w:numPr>
          <w:ilvl w:val="1"/>
          <w:numId w:val="28"/>
        </w:numPr>
        <w:tabs>
          <w:tab w:val="left" w:pos="0"/>
        </w:tabs>
        <w:ind w:left="0" w:firstLine="0"/>
        <w:jc w:val="both"/>
        <w:rPr>
          <w:rFonts w:ascii="Arial" w:hAnsi="Arial" w:cs="Arial"/>
          <w:b/>
          <w:bCs/>
          <w:color w:val="000000"/>
        </w:rPr>
      </w:pPr>
      <w:r w:rsidRPr="000B099D">
        <w:rPr>
          <w:rFonts w:ascii="Arial" w:hAnsi="Arial" w:cs="Arial"/>
          <w:b/>
          <w:bCs/>
          <w:color w:val="000000"/>
        </w:rPr>
        <w:lastRenderedPageBreak/>
        <w:t>Ferramentas Usadas</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000" w:firstRow="0" w:lastRow="0" w:firstColumn="0" w:lastColumn="0" w:noHBand="0" w:noVBand="0"/>
      </w:tblPr>
      <w:tblGrid>
        <w:gridCol w:w="1560"/>
        <w:gridCol w:w="3118"/>
        <w:gridCol w:w="3119"/>
        <w:gridCol w:w="1842"/>
      </w:tblGrid>
      <w:tr w:rsidR="007C7C50" w:rsidRPr="000B099D" w:rsidTr="006772D6">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proofErr w:type="spellStart"/>
            <w:r w:rsidRPr="000B099D">
              <w:rPr>
                <w:rFonts w:ascii="Arial" w:hAnsi="Arial" w:cs="Arial"/>
                <w:bCs/>
                <w:color w:val="FFFFFF"/>
              </w:rPr>
              <w:t>Responsavel</w:t>
            </w:r>
            <w:proofErr w:type="spellEnd"/>
          </w:p>
        </w:tc>
      </w:tr>
      <w:tr w:rsidR="007C7C50" w:rsidRPr="000B099D" w:rsidTr="006772D6">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108"/>
        </w:tabs>
        <w:jc w:val="both"/>
        <w:rPr>
          <w:rFonts w:ascii="Arial" w:hAnsi="Arial" w:cs="Arial"/>
        </w:rPr>
      </w:pPr>
    </w:p>
    <w:p w:rsidR="007C7C50" w:rsidRPr="000B099D" w:rsidRDefault="007C7C50" w:rsidP="007C7C50">
      <w:pPr>
        <w:pStyle w:val="Standard"/>
        <w:numPr>
          <w:ilvl w:val="0"/>
          <w:numId w:val="28"/>
        </w:numPr>
        <w:tabs>
          <w:tab w:val="left" w:pos="381"/>
        </w:tabs>
        <w:ind w:left="286" w:hanging="273"/>
        <w:jc w:val="both"/>
        <w:rPr>
          <w:rFonts w:ascii="Arial" w:hAnsi="Arial" w:cs="Arial"/>
          <w:b/>
          <w:bCs/>
          <w:color w:val="000000"/>
        </w:rPr>
      </w:pPr>
      <w:r w:rsidRPr="000B099D">
        <w:rPr>
          <w:rFonts w:ascii="Arial" w:hAnsi="Arial" w:cs="Arial"/>
          <w:b/>
          <w:bCs/>
          <w:color w:val="000000"/>
        </w:rPr>
        <w:t>Identificar Riscos</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&lt;Descrever como os riscos serão identificados&gt;</w:t>
      </w:r>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8"/>
        </w:numPr>
        <w:tabs>
          <w:tab w:val="left" w:pos="381"/>
        </w:tabs>
        <w:ind w:left="286" w:hanging="273"/>
        <w:jc w:val="both"/>
        <w:rPr>
          <w:rFonts w:ascii="Arial" w:hAnsi="Arial" w:cs="Arial"/>
          <w:b/>
          <w:bCs/>
          <w:color w:val="000000"/>
        </w:rPr>
      </w:pPr>
      <w:r w:rsidRPr="000B099D">
        <w:rPr>
          <w:rFonts w:ascii="Arial" w:hAnsi="Arial" w:cs="Arial"/>
          <w:b/>
          <w:bCs/>
          <w:color w:val="000000"/>
        </w:rPr>
        <w:t>Definir Estrutura Analítica dos Riscos</w:t>
      </w:r>
    </w:p>
    <w:p w:rsidR="007C7C50" w:rsidRPr="000B099D" w:rsidRDefault="007C7C50" w:rsidP="007C7C50">
      <w:pPr>
        <w:pStyle w:val="Standard"/>
        <w:tabs>
          <w:tab w:val="left" w:pos="381"/>
        </w:tabs>
        <w:ind w:left="13"/>
        <w:jc w:val="both"/>
        <w:rPr>
          <w:rFonts w:ascii="Arial" w:hAnsi="Arial" w:cs="Arial"/>
        </w:rPr>
      </w:pPr>
      <w:r w:rsidRPr="000B099D">
        <w:rPr>
          <w:rFonts w:ascii="Arial" w:hAnsi="Arial" w:cs="Arial"/>
          <w:bCs/>
          <w:i/>
          <w:iCs/>
          <w:color w:val="0000FF"/>
        </w:rPr>
        <w:t>&lt;Descrever como será construída a estrutura analítica dos Riscos&gt;</w:t>
      </w:r>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8"/>
        </w:numPr>
        <w:tabs>
          <w:tab w:val="left" w:pos="381"/>
        </w:tabs>
        <w:ind w:left="286" w:hanging="273"/>
        <w:jc w:val="both"/>
        <w:rPr>
          <w:rFonts w:ascii="Arial" w:hAnsi="Arial" w:cs="Arial"/>
          <w:b/>
          <w:bCs/>
          <w:color w:val="000000"/>
        </w:rPr>
      </w:pPr>
      <w:r w:rsidRPr="000B099D">
        <w:rPr>
          <w:rFonts w:ascii="Arial" w:hAnsi="Arial" w:cs="Arial"/>
          <w:b/>
          <w:bCs/>
          <w:color w:val="000000"/>
        </w:rPr>
        <w:t>Realizar a Análise Qualitativa dos Riscos</w:t>
      </w:r>
    </w:p>
    <w:p w:rsidR="007C7C50" w:rsidRPr="000B099D" w:rsidRDefault="007C7C50" w:rsidP="007C7C50">
      <w:pPr>
        <w:pStyle w:val="Standard"/>
        <w:tabs>
          <w:tab w:val="left" w:pos="108"/>
        </w:tabs>
        <w:jc w:val="both"/>
        <w:rPr>
          <w:rFonts w:ascii="Arial" w:hAnsi="Arial" w:cs="Arial"/>
          <w:bCs/>
          <w:i/>
          <w:iCs/>
          <w:color w:val="0000FF"/>
        </w:rPr>
      </w:pPr>
      <w:r w:rsidRPr="000B099D">
        <w:rPr>
          <w:rFonts w:ascii="Arial" w:hAnsi="Arial" w:cs="Arial"/>
          <w:bCs/>
          <w:i/>
          <w:iCs/>
          <w:color w:val="0000FF"/>
        </w:rPr>
        <w:t>&lt;Descrever como será</w:t>
      </w:r>
      <w:proofErr w:type="gramStart"/>
      <w:r w:rsidRPr="000B099D">
        <w:rPr>
          <w:rFonts w:ascii="Arial" w:hAnsi="Arial" w:cs="Arial"/>
          <w:bCs/>
          <w:i/>
          <w:iCs/>
          <w:color w:val="0000FF"/>
        </w:rPr>
        <w:t xml:space="preserve">  </w:t>
      </w:r>
      <w:proofErr w:type="gramEnd"/>
      <w:r w:rsidRPr="000B099D">
        <w:rPr>
          <w:rFonts w:ascii="Arial" w:hAnsi="Arial" w:cs="Arial"/>
          <w:bCs/>
          <w:i/>
          <w:iCs/>
          <w:color w:val="0000FF"/>
        </w:rPr>
        <w:t>feita a análise qualitativa dos riscos.&gt;</w:t>
      </w:r>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8"/>
        </w:numPr>
        <w:tabs>
          <w:tab w:val="left" w:pos="381"/>
        </w:tabs>
        <w:ind w:left="286" w:hanging="273"/>
        <w:jc w:val="both"/>
        <w:rPr>
          <w:rFonts w:ascii="Arial" w:hAnsi="Arial" w:cs="Arial"/>
          <w:b/>
          <w:bCs/>
          <w:color w:val="000000"/>
        </w:rPr>
      </w:pPr>
      <w:r w:rsidRPr="000B099D">
        <w:rPr>
          <w:rFonts w:ascii="Arial" w:hAnsi="Arial" w:cs="Arial"/>
          <w:b/>
          <w:bCs/>
          <w:color w:val="000000"/>
        </w:rPr>
        <w:t>Definir Impacto dos Riscos</w:t>
      </w:r>
    </w:p>
    <w:p w:rsidR="007C7C50" w:rsidRPr="000B099D" w:rsidRDefault="007C7C50" w:rsidP="007C7C50">
      <w:pPr>
        <w:pStyle w:val="Standard"/>
        <w:tabs>
          <w:tab w:val="left" w:pos="381"/>
        </w:tabs>
        <w:jc w:val="both"/>
        <w:rPr>
          <w:rFonts w:ascii="Arial" w:hAnsi="Arial" w:cs="Arial"/>
        </w:rPr>
      </w:pPr>
      <w:r w:rsidRPr="000B099D">
        <w:rPr>
          <w:rFonts w:ascii="Arial" w:hAnsi="Arial" w:cs="Arial"/>
          <w:bCs/>
          <w:i/>
          <w:iCs/>
          <w:color w:val="0000FF"/>
        </w:rPr>
        <w:t xml:space="preserve">&lt;Descrever como </w:t>
      </w:r>
      <w:proofErr w:type="gramStart"/>
      <w:r w:rsidRPr="000B099D">
        <w:rPr>
          <w:rFonts w:ascii="Arial" w:hAnsi="Arial" w:cs="Arial"/>
          <w:bCs/>
          <w:i/>
          <w:iCs/>
          <w:color w:val="0000FF"/>
        </w:rPr>
        <w:t>será</w:t>
      </w:r>
      <w:proofErr w:type="gramEnd"/>
      <w:r w:rsidRPr="000B099D">
        <w:rPr>
          <w:rFonts w:ascii="Arial" w:hAnsi="Arial" w:cs="Arial"/>
          <w:bCs/>
          <w:i/>
          <w:iCs/>
          <w:color w:val="0000FF"/>
        </w:rPr>
        <w:t xml:space="preserve"> definido o impactos de cada risco.&gt;</w:t>
      </w:r>
    </w:p>
    <w:p w:rsidR="007C7C50" w:rsidRPr="000B099D" w:rsidRDefault="007C7C50" w:rsidP="007C7C50">
      <w:pPr>
        <w:pStyle w:val="Standard"/>
        <w:tabs>
          <w:tab w:val="left" w:pos="381"/>
        </w:tabs>
        <w:ind w:left="286"/>
        <w:jc w:val="both"/>
        <w:rPr>
          <w:rFonts w:ascii="Arial" w:hAnsi="Arial" w:cs="Arial"/>
          <w:b/>
          <w:bCs/>
          <w:color w:val="000000"/>
        </w:rPr>
      </w:pPr>
    </w:p>
    <w:p w:rsidR="007C7C50" w:rsidRPr="000B099D" w:rsidRDefault="007C7C50" w:rsidP="007C7C50">
      <w:pPr>
        <w:pStyle w:val="Standard"/>
        <w:numPr>
          <w:ilvl w:val="0"/>
          <w:numId w:val="28"/>
        </w:numPr>
        <w:tabs>
          <w:tab w:val="left" w:pos="381"/>
        </w:tabs>
        <w:ind w:left="286" w:hanging="273"/>
        <w:jc w:val="both"/>
        <w:rPr>
          <w:rFonts w:ascii="Arial" w:hAnsi="Arial" w:cs="Arial"/>
          <w:b/>
          <w:bCs/>
          <w:color w:val="000000"/>
        </w:rPr>
      </w:pPr>
      <w:r w:rsidRPr="000B099D">
        <w:rPr>
          <w:rFonts w:ascii="Arial" w:hAnsi="Arial" w:cs="Arial"/>
          <w:b/>
          <w:bCs/>
          <w:color w:val="000000"/>
        </w:rPr>
        <w:t>Realizar a Análise Quantitativa dos Riscos</w:t>
      </w:r>
    </w:p>
    <w:p w:rsidR="007C7C50" w:rsidRPr="000B099D" w:rsidRDefault="007C7C50" w:rsidP="007C7C50">
      <w:pPr>
        <w:pStyle w:val="Standard"/>
        <w:tabs>
          <w:tab w:val="left" w:pos="381"/>
        </w:tabs>
        <w:jc w:val="both"/>
        <w:rPr>
          <w:rFonts w:ascii="Arial" w:hAnsi="Arial" w:cs="Arial"/>
        </w:rPr>
      </w:pPr>
      <w:r w:rsidRPr="000B099D">
        <w:rPr>
          <w:rFonts w:ascii="Arial" w:hAnsi="Arial" w:cs="Arial"/>
          <w:bCs/>
          <w:i/>
          <w:iCs/>
          <w:color w:val="0000FF"/>
        </w:rPr>
        <w:t>&lt;Descrever como será feita a análise quantitativa dos riscos.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8"/>
        </w:numPr>
        <w:tabs>
          <w:tab w:val="left" w:pos="381"/>
        </w:tabs>
        <w:ind w:left="286" w:hanging="273"/>
        <w:jc w:val="both"/>
        <w:rPr>
          <w:rFonts w:ascii="Arial" w:hAnsi="Arial" w:cs="Arial"/>
          <w:b/>
          <w:bCs/>
          <w:color w:val="000000"/>
        </w:rPr>
      </w:pPr>
      <w:r w:rsidRPr="000B099D">
        <w:rPr>
          <w:rFonts w:ascii="Arial" w:hAnsi="Arial" w:cs="Arial"/>
          <w:b/>
          <w:bCs/>
          <w:color w:val="000000"/>
        </w:rPr>
        <w:t>Planejar Respostas aos Riscos</w:t>
      </w:r>
    </w:p>
    <w:p w:rsidR="007C7C50" w:rsidRPr="000B099D" w:rsidRDefault="007C7C50" w:rsidP="007C7C50">
      <w:pPr>
        <w:pStyle w:val="Standard"/>
        <w:tabs>
          <w:tab w:val="left" w:pos="381"/>
        </w:tabs>
        <w:jc w:val="both"/>
        <w:rPr>
          <w:rFonts w:ascii="Arial" w:hAnsi="Arial" w:cs="Arial"/>
        </w:rPr>
      </w:pPr>
      <w:r w:rsidRPr="000B099D">
        <w:rPr>
          <w:rFonts w:ascii="Arial" w:hAnsi="Arial" w:cs="Arial"/>
          <w:bCs/>
          <w:i/>
          <w:iCs/>
          <w:color w:val="0000FF"/>
        </w:rPr>
        <w:t>&lt;Descrever como os riscos serão tratados e como serão determinadas as respostas aos riscos.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381"/>
        </w:tabs>
        <w:ind w:left="13"/>
        <w:jc w:val="both"/>
        <w:rPr>
          <w:rFonts w:ascii="Arial" w:hAnsi="Arial" w:cs="Arial"/>
          <w:bCs/>
          <w:color w:val="000000"/>
        </w:rPr>
      </w:pPr>
    </w:p>
    <w:p w:rsidR="007C7C50" w:rsidRPr="000B099D" w:rsidRDefault="007C7C50" w:rsidP="007C7C50">
      <w:pPr>
        <w:pStyle w:val="Standard"/>
        <w:numPr>
          <w:ilvl w:val="0"/>
          <w:numId w:val="28"/>
        </w:numPr>
        <w:tabs>
          <w:tab w:val="left" w:pos="381"/>
        </w:tabs>
        <w:ind w:left="286" w:hanging="273"/>
        <w:jc w:val="both"/>
        <w:rPr>
          <w:rFonts w:ascii="Arial" w:hAnsi="Arial" w:cs="Arial"/>
          <w:b/>
          <w:bCs/>
          <w:color w:val="000000"/>
        </w:rPr>
      </w:pPr>
      <w:r w:rsidRPr="000B099D">
        <w:rPr>
          <w:rFonts w:ascii="Arial" w:hAnsi="Arial" w:cs="Arial"/>
          <w:b/>
          <w:bCs/>
          <w:color w:val="000000"/>
        </w:rPr>
        <w:t>Controlar Riscos</w:t>
      </w:r>
    </w:p>
    <w:p w:rsidR="007C7C50" w:rsidRPr="000B099D" w:rsidRDefault="007C7C50" w:rsidP="007C7C50">
      <w:pPr>
        <w:pStyle w:val="Standard"/>
        <w:tabs>
          <w:tab w:val="left" w:pos="381"/>
        </w:tabs>
        <w:ind w:left="13"/>
        <w:jc w:val="both"/>
        <w:rPr>
          <w:rFonts w:ascii="Arial" w:hAnsi="Arial" w:cs="Arial"/>
        </w:rPr>
      </w:pPr>
      <w:r w:rsidRPr="000B099D">
        <w:rPr>
          <w:rFonts w:ascii="Arial" w:hAnsi="Arial" w:cs="Arial"/>
          <w:bCs/>
          <w:i/>
          <w:iCs/>
          <w:color w:val="0000FF"/>
        </w:rPr>
        <w:t>&lt;Descrever como os riscos serão monitorados e controlados.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0"/>
        </w:tabs>
        <w:jc w:val="both"/>
        <w:rPr>
          <w:rFonts w:ascii="Arial" w:hAnsi="Arial" w:cs="Arial"/>
          <w:b/>
          <w:bCs/>
          <w:color w:val="000000"/>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7C7C50" w:rsidRPr="000B099D" w:rsidRDefault="007C7C50" w:rsidP="007C7C50">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7C7C50" w:rsidRPr="000B099D" w:rsidRDefault="007C7C50" w:rsidP="007C7C50">
      <w:pPr>
        <w:pStyle w:val="Standard"/>
        <w:spacing w:after="120"/>
        <w:ind w:left="3545" w:firstLine="709"/>
        <w:jc w:val="center"/>
        <w:rPr>
          <w:rFonts w:ascii="Arial" w:hAnsi="Arial" w:cs="Arial"/>
          <w:color w:val="0000FF"/>
        </w:rPr>
      </w:pPr>
      <w:r w:rsidRPr="000B099D">
        <w:rPr>
          <w:rFonts w:ascii="Arial" w:hAnsi="Arial" w:cs="Arial"/>
          <w:color w:val="0000FF"/>
        </w:rPr>
        <w:t>&lt;Cargo &gt;</w:t>
      </w: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t>Observações: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O Plano de gerenciamento de riscos inclui os processos que tratam da realização de identificação, análise, respostas, monitoramento e controle e planejamento do gerenciamento de riscos em um projeto. Os objetivos do gerenciamento de riscos do projeto são aumentar a probabilidade e o impacto dos eventos positivos e diminuir a probabilidade e o impacto dos eventos adversos nos objetivos do projeto.</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 xml:space="preserve">A gerência de riscos é a área do gerenciamento de projetos que trata da ocorrência de eventos que impactam o projeto. Os riscos podem ser positivos e negativos. Cabe ao líder de projeto, junto com a equipe, identificar, classificar, mensurar e planejar a resposta aos riscos. O ato de planejar a resposta significa ter um procedimento para </w:t>
      </w:r>
      <w:r w:rsidRPr="000B099D">
        <w:rPr>
          <w:rFonts w:ascii="Arial" w:hAnsi="Arial" w:cs="Arial"/>
          <w:sz w:val="24"/>
          <w:szCs w:val="24"/>
        </w:rPr>
        <w:lastRenderedPageBreak/>
        <w:t>gerenciar a ocorrência dos eventos de riscos. O risco do projeto é sempre direcionado para o futuro. O risco é um evento ou uma condição incerta que, se ocorrer, tem um efeito, em pelo menos, um objetivo do projeto. O risco do projeto tem origem na incerteza existente em todos os projetos. Os riscos conhecidos são aqueles que foram identificados e analisados, possibilitando o planejamento de respostas. Determinados riscos não podem ser gerenciados de forma proativa, o que sugere que a equipe do projeto deva criar um plano de contingência.</w:t>
      </w: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t>Planejar o gerenciamento de riscos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Planejar o gerenciamento dos riscos é o processo de definição de como conduzir as atividades de gerenciamento dos riscos de um projeto. O planejamento também é importante para fornecer tempo e recursos suficientes para as atividades de gerenciamento dos riscos e para estabelecer uma base acordada para sua avaliação. As organizações e as partes interessadas estão dispostas a aceitar vários graus de riscos, o que é chamado de tolerância a riscos. Estes, ao ameaçarem o projeto, podem ser aceitos, caso estejam dentro das tolerâncias e em equilíbrio com as recompensas, que podem ser obtidas ao assumir os riscos.</w:t>
      </w: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t>Identificar os riscos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 xml:space="preserve">Identificar os riscos é o processo que determina como eles podem afetar o projeto e documenta suas características. Esse processo é iterativo porque novos riscos podem surgir ou se tornar conhecidos durante o ciclo de vida do projeto. A frequência da iteração e os participantes de cada ciclo variam de acordo com a situação. O formato das declarações de riscos deve ser consistente para garantir a capacidade de comparar o efeito relativo de um evento de risco com outros no projeto. O processo deve envolver a equipe do projeto de modo que possa desenvolver e manter um sentido de propriedade/responsabilidade pelos riscos e pelas ações associadas de resposta a riscos. Indicamos que o líder do projeto utilize a técnica de </w:t>
      </w:r>
      <w:proofErr w:type="spellStart"/>
      <w:r w:rsidRPr="000B099D">
        <w:rPr>
          <w:rFonts w:ascii="Arial" w:hAnsi="Arial" w:cs="Arial"/>
          <w:sz w:val="24"/>
          <w:szCs w:val="24"/>
        </w:rPr>
        <w:t>brainstorm</w:t>
      </w:r>
      <w:proofErr w:type="spellEnd"/>
      <w:r w:rsidRPr="000B099D">
        <w:rPr>
          <w:rFonts w:ascii="Arial" w:hAnsi="Arial" w:cs="Arial"/>
          <w:sz w:val="24"/>
          <w:szCs w:val="24"/>
        </w:rPr>
        <w:t xml:space="preserve"> junto com as partes interessadas para conseguir identificar os riscos no início do projeto. A técnica de brainstorming é conhecida por propiciar a participação de todos, pois ela propõe que um grupo de pessoas se reúna para identificar e gerar ideias inovadoras.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Seguem um exemplo de informações necessárias ao preenchimento de um plano de gerenciamento de riscos. Dependendo do projeto, não é obrigatório o preenchimento de todos os campos, isso deve ser avaliado pelo líder de projetos e de acordo com o perfil da estatal.</w:t>
      </w:r>
    </w:p>
    <w:tbl>
      <w:tblPr>
        <w:tblW w:w="9350" w:type="dxa"/>
        <w:tblInd w:w="284" w:type="dxa"/>
        <w:tblCellMar>
          <w:left w:w="10" w:type="dxa"/>
          <w:right w:w="10" w:type="dxa"/>
        </w:tblCellMar>
        <w:tblLook w:val="0000" w:firstRow="0" w:lastRow="0" w:firstColumn="0" w:lastColumn="0" w:noHBand="0" w:noVBand="0"/>
      </w:tblPr>
      <w:tblGrid>
        <w:gridCol w:w="2121"/>
        <w:gridCol w:w="7229"/>
      </w:tblGrid>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b/>
                <w:sz w:val="24"/>
                <w:szCs w:val="24"/>
              </w:rPr>
              <w:t>Campo</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bCs/>
                <w:color w:val="000000"/>
                <w:sz w:val="24"/>
                <w:szCs w:val="24"/>
              </w:rPr>
            </w:pPr>
            <w:r w:rsidRPr="000B099D">
              <w:rPr>
                <w:rFonts w:ascii="Arial" w:hAnsi="Arial" w:cs="Arial"/>
                <w:bCs/>
                <w:color w:val="000000"/>
                <w:sz w:val="24"/>
                <w:szCs w:val="24"/>
              </w:rPr>
              <w:t>Descrição</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Número</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Número de identificação único do risco.</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Categoria</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 xml:space="preserve">Classifique o risco por categoria. Não existe uma lista fechada de categorias. Elas devem ser definidas pela equipe do projeto. Exemplo: riscos técnicos (qualidade, desempenho, etc.), riscos </w:t>
            </w:r>
            <w:r w:rsidRPr="000B099D">
              <w:rPr>
                <w:rFonts w:ascii="Arial" w:hAnsi="Arial" w:cs="Arial"/>
                <w:sz w:val="24"/>
                <w:szCs w:val="24"/>
              </w:rPr>
              <w:lastRenderedPageBreak/>
              <w:t>do gerenciamento do projeto (tempo, custos, qualidade, etc.), riscos organizacionais (priorização dos projetos, financiamento e conflitos de recurso, etc.).</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lastRenderedPageBreak/>
              <w:t>Tipo</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Existem dois tipos de riscos: positivo (trazem benefícios que aceleram ou incrementam seu sucesso) e negativo (trazem efeitos negativos, atraso, aumento dos custos, etc.).</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Descrição do risco</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Descrição do risco do projeto</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Consequência</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Descreva as consequências caso o risco aconteça.</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Probabilidade de ocorrência</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 xml:space="preserve">Apesar da Probabilidade de ocorrência ser um valor percentual, entre </w:t>
            </w:r>
            <w:proofErr w:type="gramStart"/>
            <w:r w:rsidRPr="000B099D">
              <w:rPr>
                <w:rFonts w:ascii="Arial" w:hAnsi="Arial" w:cs="Arial"/>
                <w:sz w:val="24"/>
                <w:szCs w:val="24"/>
              </w:rPr>
              <w:t>0</w:t>
            </w:r>
            <w:proofErr w:type="gramEnd"/>
            <w:r w:rsidRPr="000B099D">
              <w:rPr>
                <w:rFonts w:ascii="Arial" w:hAnsi="Arial" w:cs="Arial"/>
                <w:sz w:val="24"/>
                <w:szCs w:val="24"/>
              </w:rPr>
              <w:t xml:space="preserve"> e 100 da ocorrência de um evento acontecer, aqui utilizamos o conceito de baixa, que vai de (0% a 33%), média (34% a 66%) e alta (67% a 100%). Para essa definição deve ser considerada a experiência anterior, com base em ocorrências já registradas ou utilizar o consenso da equipe de projeto.</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Impacto</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Impacto é a consequência para o projeto no caso de ocorrer o evento. Utilizamos o mesmo conceito da probabilidade baixo, médio ou alto.</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Severidade</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A severidade do evento é resultado da probabilidade X impacto. Lembrando que cada organização deve definir a planilha de severidade.</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Ação</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Descreva as ações necessárias para tratar o risco. Para os riscos negativos: evitar (eliminar um problema potencial, eliminando a causa), mitigar (minimizar a probabilidade ou o impacto da ocorrência) e transferir (transferir para outra entidade a responsabilidade pelo impacto do risco). Para os riscos positivos: explorar (garantir que a oportunidade seja concretizada), compartilhar (compartilhar envolve a alocação integral ou parcial da propriedade da oportunidade a um terceiro que tenha mais capacidade de capturar a oportunidade para benefício do projeto), melhorar (esta estratégia é usada para aumentar a probabilidade e/ou os impactos positivos de uma oportunidade). Para riscos negativos ou positivos: aceitar (aceitar as consequências na ocorrência do evento).</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Gatilho</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 xml:space="preserve">É a descrição dos eventos que ao ocorrerem poderão </w:t>
            </w:r>
            <w:r w:rsidRPr="000B099D">
              <w:rPr>
                <w:rFonts w:ascii="Arial" w:hAnsi="Arial" w:cs="Arial"/>
                <w:sz w:val="24"/>
                <w:szCs w:val="24"/>
              </w:rPr>
              <w:lastRenderedPageBreak/>
              <w:t>transformar os riscos em problemas.</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lastRenderedPageBreak/>
              <w:t>Resposta ao Risco</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Defina as ações a serem executadas se os eventos de riscos ocorrerem.</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Responsável</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Identificar o responsável por acompanhar e executar a resposta ao risco, alinhado com o líder de projetos.</w:t>
            </w:r>
          </w:p>
        </w:tc>
      </w:tr>
      <w:tr w:rsidR="007C7C50" w:rsidRPr="000B099D" w:rsidTr="006772D6">
        <w:tc>
          <w:tcPr>
            <w:tcW w:w="21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Status</w:t>
            </w:r>
          </w:p>
        </w:tc>
        <w:tc>
          <w:tcPr>
            <w:tcW w:w="72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C7C50" w:rsidRPr="000B099D" w:rsidRDefault="007C7C50" w:rsidP="006772D6">
            <w:pPr>
              <w:spacing w:after="360"/>
              <w:rPr>
                <w:rFonts w:ascii="Arial" w:hAnsi="Arial" w:cs="Arial"/>
                <w:sz w:val="24"/>
                <w:szCs w:val="24"/>
              </w:rPr>
            </w:pPr>
            <w:r w:rsidRPr="000B099D">
              <w:rPr>
                <w:rFonts w:ascii="Arial" w:hAnsi="Arial" w:cs="Arial"/>
                <w:sz w:val="24"/>
                <w:szCs w:val="24"/>
              </w:rPr>
              <w:t>Os riscos podem ter os seguintes status: Aberto: o risco ainda não aconteceu, mas existe uma probabilidade de acontecer. Fechado: não existe mais a probabilidade do risco acontecer. Em andamento: foi identificado pelo gatilho que o risco está acontecendo e a resposta ao risco está em andamento.</w:t>
            </w:r>
          </w:p>
        </w:tc>
      </w:tr>
    </w:tbl>
    <w:p w:rsidR="007C7C50" w:rsidRPr="000B099D" w:rsidRDefault="007C7C50" w:rsidP="007C7C50">
      <w:pPr>
        <w:spacing w:after="360"/>
        <w:ind w:left="284"/>
        <w:rPr>
          <w:rFonts w:ascii="Arial" w:hAnsi="Arial" w:cs="Arial"/>
          <w:b/>
          <w:bCs/>
          <w:color w:val="000000"/>
          <w:sz w:val="24"/>
          <w:szCs w:val="24"/>
        </w:rPr>
      </w:pP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t>Analisar qualitativamente os riscos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Analisar qualitativamente os riscos é o processo de priorização de riscos para análise ou ação adicional através da avaliação e combinação de sua probabilidade de ocorrência e impacto. Essas avaliações refletem a atitude da equipe do projeto e de outras partes interessadas em relação ao risco. Portanto, uma avaliação eficaz requer a identificação explícita e o gerenciamento das atitudes em relação ao risco. O estabelecimento de definições dos níveis de probabilidade e impacto pode reduzir a influência de parcialidade na análise dos riscos. Uma avaliação da qualidade das informações disponíveis sobre os riscos do projeto também ajuda a esclarecer a avaliação da importância do risco para o projeto. Este processo deve ser revisto durante o seu ciclo de vida para refletir as mudanças nos riscos. Para projetos de maior complexidade, pode ser realizada uma análise quantitativa, que é a análise numérica do efeito dos riscos identificados nos objetivos do projeto. A análise quantitativa é realizada nos riscos que foram priorizados pela análise qualitativa dos riscos como tendo impacto potencial e substancial nas demandas concorrentes do projeto.</w:t>
      </w: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t>Planejar as respostas aos riscos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 xml:space="preserve"> Planejar as respostas aos riscos é o processo de desenvolvimento de opções e ações para aumentar as oportunidades e reduzir as ameaças aos objetivos do projeto. Este processo deve ocorrer depois do processo de realizar a análise qualitativa ou quantitativa dos riscos e engloba a identificação e a designação de um responsável pela resposta ao risco. O processo de planejamento das respostas aborda os riscos pela prioridade, inserindo recursos e atividades no orçamento, no cronograma e no plano de gerenciamento do projeto, conforme necessário. As respostas planejadas devem ser adequadas à relevância do risco, ter eficácia de custos para atender ao desafio, </w:t>
      </w:r>
      <w:proofErr w:type="gramStart"/>
      <w:r w:rsidRPr="000B099D">
        <w:rPr>
          <w:rFonts w:ascii="Arial" w:hAnsi="Arial" w:cs="Arial"/>
          <w:sz w:val="24"/>
          <w:szCs w:val="24"/>
        </w:rPr>
        <w:t>ser</w:t>
      </w:r>
      <w:proofErr w:type="gramEnd"/>
      <w:r w:rsidRPr="000B099D">
        <w:rPr>
          <w:rFonts w:ascii="Arial" w:hAnsi="Arial" w:cs="Arial"/>
          <w:sz w:val="24"/>
          <w:szCs w:val="24"/>
        </w:rPr>
        <w:t xml:space="preserve"> realistas dentro do contexto do projeto, oportunas, acordadas com todas as partes interessadas e ter um responsável designado. Em geral, é necessário selecionar a melhor resposta ao risco entre as diversas opções possíveis.</w:t>
      </w: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lastRenderedPageBreak/>
        <w:t>Monitorar e controlar os riscos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 xml:space="preserve">Monitorar e controlar os riscos é o processo de </w:t>
      </w:r>
      <w:proofErr w:type="gramStart"/>
      <w:r w:rsidRPr="000B099D">
        <w:rPr>
          <w:rFonts w:ascii="Arial" w:hAnsi="Arial" w:cs="Arial"/>
          <w:sz w:val="24"/>
          <w:szCs w:val="24"/>
        </w:rPr>
        <w:t>implementação</w:t>
      </w:r>
      <w:proofErr w:type="gramEnd"/>
      <w:r w:rsidRPr="000B099D">
        <w:rPr>
          <w:rFonts w:ascii="Arial" w:hAnsi="Arial" w:cs="Arial"/>
          <w:sz w:val="24"/>
          <w:szCs w:val="24"/>
        </w:rPr>
        <w:t xml:space="preserve"> dos planos de respostas aos riscos, do acompanhamento dos riscos identificados e residuais, da identificação de novos riscos e da avaliação da eficácia do processo de riscos durante todo o projeto. As respostas planejadas aos riscos que são incluídas no Plano de Gerenciamento do Projeto são executadas durante o ciclo de vida do projeto, mas o trabalho do projeto deve ser continuamente monitorado em busca de novos riscos. O monitoramento e controle dos riscos podem envolver a escolha de estratégias alternativas, a execução de um plano alternativo ou de contingência, adoção de ações preventivas e corretivas e a modificação do Plano de Gerenciamento do Projeto. O responsável pela resposta ao risco informa periodicamente ao líder de projetos sobre a eficácia do plano, os efeitos imprevistos e qualquer correção necessária para tratar os riscos de forma adequada.</w:t>
      </w:r>
    </w:p>
    <w:p w:rsidR="007C7C50" w:rsidRPr="000B099D" w:rsidRDefault="007C7C50" w:rsidP="007C7C50">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4.1.9 </w:t>
      </w:r>
      <w:r w:rsidR="003C75A4" w:rsidRPr="000B099D">
        <w:rPr>
          <w:rFonts w:ascii="Arial" w:hAnsi="Arial" w:cs="Arial"/>
          <w:szCs w:val="24"/>
        </w:rPr>
        <w:t>Plano de Gerenciamento de Escopo</w:t>
      </w:r>
    </w:p>
    <w:p w:rsidR="007C7C50" w:rsidRPr="000B099D" w:rsidRDefault="007C7C50" w:rsidP="007C7C50">
      <w:pPr>
        <w:pStyle w:val="Standard"/>
        <w:tabs>
          <w:tab w:val="left" w:pos="381"/>
        </w:tabs>
        <w:rPr>
          <w:rFonts w:ascii="Arial" w:hAnsi="Arial" w:cs="Arial"/>
          <w:b/>
          <w:bCs/>
        </w:rPr>
      </w:pPr>
      <w:r w:rsidRPr="000B099D">
        <w:rPr>
          <w:rFonts w:ascii="Arial" w:hAnsi="Arial" w:cs="Arial"/>
          <w:b/>
          <w:bCs/>
        </w:rPr>
        <w:t>Controle de Versões</w:t>
      </w:r>
    </w:p>
    <w:p w:rsidR="007C7C50" w:rsidRPr="000B099D" w:rsidRDefault="007C7C50" w:rsidP="007C7C50">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7C7C50" w:rsidRPr="000B099D" w:rsidTr="006772D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Notas da Revisão</w:t>
            </w:r>
          </w:p>
        </w:tc>
      </w:tr>
      <w:tr w:rsidR="007C7C50" w:rsidRPr="000B099D" w:rsidTr="006772D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95"/>
        </w:tabs>
        <w:jc w:val="both"/>
        <w:rPr>
          <w:rFonts w:ascii="Arial" w:hAnsi="Arial" w:cs="Arial"/>
          <w:color w:val="000000"/>
        </w:rPr>
      </w:pPr>
    </w:p>
    <w:p w:rsidR="007C7C50" w:rsidRPr="000B099D" w:rsidRDefault="007C7C50" w:rsidP="007C7C50">
      <w:pPr>
        <w:pStyle w:val="Standard"/>
        <w:numPr>
          <w:ilvl w:val="0"/>
          <w:numId w:val="29"/>
        </w:numPr>
        <w:tabs>
          <w:tab w:val="left" w:pos="381"/>
        </w:tabs>
        <w:ind w:left="286" w:hanging="273"/>
        <w:jc w:val="both"/>
        <w:rPr>
          <w:rFonts w:ascii="Arial" w:hAnsi="Arial" w:cs="Arial"/>
          <w:b/>
          <w:bCs/>
          <w:color w:val="000000"/>
        </w:rPr>
      </w:pPr>
      <w:r w:rsidRPr="000B099D">
        <w:rPr>
          <w:rFonts w:ascii="Arial" w:hAnsi="Arial" w:cs="Arial"/>
          <w:b/>
          <w:bCs/>
          <w:color w:val="000000"/>
        </w:rPr>
        <w:t>Objetivo do Plano de Gerenciamento do Escopo</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7C7C50" w:rsidRPr="000B099D" w:rsidRDefault="007C7C50" w:rsidP="007C7C50">
      <w:pPr>
        <w:pStyle w:val="Standard"/>
        <w:numPr>
          <w:ilvl w:val="0"/>
          <w:numId w:val="29"/>
        </w:numPr>
        <w:tabs>
          <w:tab w:val="left" w:pos="381"/>
        </w:tabs>
        <w:ind w:left="286" w:hanging="273"/>
        <w:jc w:val="both"/>
        <w:rPr>
          <w:rFonts w:ascii="Arial" w:hAnsi="Arial" w:cs="Arial"/>
          <w:b/>
          <w:bCs/>
          <w:color w:val="000000"/>
        </w:rPr>
      </w:pPr>
      <w:r w:rsidRPr="000B099D">
        <w:rPr>
          <w:rFonts w:ascii="Arial" w:hAnsi="Arial" w:cs="Arial"/>
          <w:b/>
          <w:bCs/>
          <w:color w:val="000000"/>
        </w:rPr>
        <w:t>Gerenciamento do Escopo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 Gerenciamento do Escopo.</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7C7C50" w:rsidRPr="000B099D" w:rsidRDefault="007C7C50" w:rsidP="007C7C50">
      <w:pPr>
        <w:pStyle w:val="Standard"/>
        <w:tabs>
          <w:tab w:val="left" w:pos="108"/>
        </w:tabs>
        <w:jc w:val="both"/>
        <w:rPr>
          <w:rFonts w:ascii="Arial" w:hAnsi="Arial" w:cs="Arial"/>
          <w:color w:val="000000"/>
        </w:rPr>
      </w:pPr>
    </w:p>
    <w:p w:rsidR="007C7C50" w:rsidRPr="000B099D" w:rsidRDefault="007C7C50" w:rsidP="007C7C50">
      <w:pPr>
        <w:pStyle w:val="Standard"/>
        <w:numPr>
          <w:ilvl w:val="1"/>
          <w:numId w:val="29"/>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do Escopo</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0"/>
        </w:tabs>
        <w:jc w:val="both"/>
        <w:rPr>
          <w:rFonts w:ascii="Arial" w:hAnsi="Arial" w:cs="Arial"/>
        </w:rPr>
      </w:pPr>
    </w:p>
    <w:p w:rsidR="007C7C50" w:rsidRPr="000B099D" w:rsidRDefault="007C7C50" w:rsidP="007C7C50">
      <w:pPr>
        <w:pStyle w:val="Standard"/>
        <w:numPr>
          <w:ilvl w:val="1"/>
          <w:numId w:val="29"/>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de Escopo</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rPr>
      </w:pPr>
    </w:p>
    <w:p w:rsidR="007C7C50" w:rsidRPr="000B099D" w:rsidRDefault="007C7C50" w:rsidP="007C7C50">
      <w:pPr>
        <w:pStyle w:val="Standard"/>
        <w:numPr>
          <w:ilvl w:val="1"/>
          <w:numId w:val="29"/>
        </w:numPr>
        <w:tabs>
          <w:tab w:val="left" w:pos="0"/>
        </w:tabs>
        <w:ind w:left="0" w:firstLine="0"/>
        <w:jc w:val="both"/>
        <w:rPr>
          <w:rFonts w:ascii="Arial" w:hAnsi="Arial" w:cs="Arial"/>
          <w:b/>
          <w:bCs/>
          <w:color w:val="000000"/>
        </w:rPr>
      </w:pPr>
      <w:r w:rsidRPr="000B099D">
        <w:rPr>
          <w:rFonts w:ascii="Arial" w:hAnsi="Arial" w:cs="Arial"/>
          <w:b/>
          <w:bCs/>
          <w:color w:val="000000"/>
        </w:rPr>
        <w:t>Responsabilidades do Escopo na Equipe do Projeto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3686"/>
        <w:gridCol w:w="5953"/>
      </w:tblGrid>
      <w:tr w:rsidR="007C7C50" w:rsidRPr="000B099D" w:rsidTr="006772D6">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Responsabilidades</w:t>
            </w:r>
          </w:p>
        </w:tc>
      </w:tr>
      <w:tr w:rsidR="007C7C50" w:rsidRPr="000B099D" w:rsidTr="006772D6">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7C7C50" w:rsidRPr="000B099D" w:rsidRDefault="007C7C50" w:rsidP="006772D6">
            <w:pPr>
              <w:pStyle w:val="TableContents"/>
              <w:rPr>
                <w:rFonts w:ascii="Arial" w:hAnsi="Arial" w:cs="Arial"/>
              </w:rPr>
            </w:pPr>
          </w:p>
        </w:tc>
      </w:tr>
    </w:tbl>
    <w:p w:rsidR="007C7C50" w:rsidRPr="000B099D" w:rsidRDefault="007C7C50" w:rsidP="007C7C50">
      <w:pPr>
        <w:pStyle w:val="Standard"/>
        <w:ind w:left="27"/>
        <w:jc w:val="both"/>
        <w:rPr>
          <w:rFonts w:ascii="Arial" w:hAnsi="Arial" w:cs="Arial"/>
          <w:color w:val="000000"/>
        </w:rPr>
      </w:pPr>
    </w:p>
    <w:p w:rsidR="007C7C50" w:rsidRPr="000B099D" w:rsidRDefault="007C7C50" w:rsidP="007C7C50">
      <w:pPr>
        <w:pStyle w:val="Standard"/>
        <w:numPr>
          <w:ilvl w:val="1"/>
          <w:numId w:val="29"/>
        </w:numPr>
        <w:tabs>
          <w:tab w:val="left" w:pos="0"/>
        </w:tabs>
        <w:ind w:left="0" w:firstLine="0"/>
        <w:jc w:val="both"/>
        <w:rPr>
          <w:rFonts w:ascii="Arial" w:hAnsi="Arial" w:cs="Arial"/>
          <w:b/>
          <w:bCs/>
          <w:color w:val="000000"/>
        </w:rPr>
      </w:pPr>
      <w:r w:rsidRPr="000B099D">
        <w:rPr>
          <w:rFonts w:ascii="Arial" w:hAnsi="Arial" w:cs="Arial"/>
          <w:b/>
          <w:bCs/>
          <w:color w:val="000000"/>
        </w:rPr>
        <w:t>Ferramentas Usadas</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4A0" w:firstRow="1" w:lastRow="0" w:firstColumn="1" w:lastColumn="0" w:noHBand="0" w:noVBand="1"/>
      </w:tblPr>
      <w:tblGrid>
        <w:gridCol w:w="1560"/>
        <w:gridCol w:w="3118"/>
        <w:gridCol w:w="3119"/>
        <w:gridCol w:w="1842"/>
      </w:tblGrid>
      <w:tr w:rsidR="007C7C50" w:rsidRPr="000B099D" w:rsidTr="006772D6">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lastRenderedPageBreak/>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proofErr w:type="spellStart"/>
            <w:r w:rsidRPr="000B099D">
              <w:rPr>
                <w:rFonts w:ascii="Arial" w:hAnsi="Arial" w:cs="Arial"/>
                <w:bCs/>
                <w:color w:val="FFFFFF"/>
              </w:rPr>
              <w:t>Responsavel</w:t>
            </w:r>
            <w:proofErr w:type="spellEnd"/>
          </w:p>
        </w:tc>
      </w:tr>
      <w:tr w:rsidR="007C7C50" w:rsidRPr="000B099D" w:rsidTr="006772D6">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108"/>
        </w:tabs>
        <w:jc w:val="both"/>
        <w:rPr>
          <w:rFonts w:ascii="Arial" w:hAnsi="Arial" w:cs="Arial"/>
        </w:rPr>
      </w:pPr>
    </w:p>
    <w:p w:rsidR="007C7C50" w:rsidRPr="000B099D" w:rsidRDefault="007C7C50" w:rsidP="007C7C50">
      <w:pPr>
        <w:pStyle w:val="Standard"/>
        <w:numPr>
          <w:ilvl w:val="0"/>
          <w:numId w:val="29"/>
        </w:numPr>
        <w:tabs>
          <w:tab w:val="left" w:pos="381"/>
        </w:tabs>
        <w:ind w:left="286" w:hanging="273"/>
        <w:jc w:val="both"/>
        <w:rPr>
          <w:rFonts w:ascii="Arial" w:hAnsi="Arial" w:cs="Arial"/>
          <w:b/>
          <w:bCs/>
          <w:color w:val="000000"/>
        </w:rPr>
      </w:pPr>
      <w:r w:rsidRPr="000B099D">
        <w:rPr>
          <w:rFonts w:ascii="Arial" w:hAnsi="Arial" w:cs="Arial"/>
          <w:b/>
          <w:bCs/>
          <w:color w:val="000000"/>
        </w:rPr>
        <w:t>Coletar os Requisitos</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&lt;Definir como serão coletados os requisitos&gt;</w:t>
      </w:r>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9"/>
        </w:numPr>
        <w:tabs>
          <w:tab w:val="left" w:pos="381"/>
        </w:tabs>
        <w:ind w:left="286" w:hanging="273"/>
        <w:jc w:val="both"/>
        <w:rPr>
          <w:rFonts w:ascii="Arial" w:hAnsi="Arial" w:cs="Arial"/>
          <w:b/>
          <w:bCs/>
          <w:color w:val="000000"/>
        </w:rPr>
      </w:pPr>
      <w:r w:rsidRPr="000B099D">
        <w:rPr>
          <w:rFonts w:ascii="Arial" w:hAnsi="Arial" w:cs="Arial"/>
          <w:b/>
          <w:bCs/>
          <w:color w:val="000000"/>
        </w:rPr>
        <w:t>Definir o Escopo</w:t>
      </w:r>
    </w:p>
    <w:p w:rsidR="007C7C50" w:rsidRPr="000B099D" w:rsidRDefault="007C7C50" w:rsidP="007C7C50">
      <w:pPr>
        <w:pStyle w:val="Standard"/>
        <w:tabs>
          <w:tab w:val="left" w:pos="381"/>
        </w:tabs>
        <w:ind w:left="13"/>
        <w:jc w:val="both"/>
        <w:rPr>
          <w:rFonts w:ascii="Arial" w:hAnsi="Arial" w:cs="Arial"/>
        </w:rPr>
      </w:pPr>
      <w:r w:rsidRPr="000B099D">
        <w:rPr>
          <w:rFonts w:ascii="Arial" w:hAnsi="Arial" w:cs="Arial"/>
          <w:bCs/>
          <w:i/>
          <w:iCs/>
          <w:color w:val="0000FF"/>
        </w:rPr>
        <w:t>&lt;Descrever como será definido o escopo.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9"/>
        </w:numPr>
        <w:tabs>
          <w:tab w:val="left" w:pos="381"/>
        </w:tabs>
        <w:ind w:left="286" w:hanging="273"/>
        <w:jc w:val="both"/>
        <w:rPr>
          <w:rFonts w:ascii="Arial" w:hAnsi="Arial" w:cs="Arial"/>
          <w:b/>
          <w:bCs/>
          <w:color w:val="000000"/>
        </w:rPr>
      </w:pPr>
      <w:r w:rsidRPr="000B099D">
        <w:rPr>
          <w:rFonts w:ascii="Arial" w:hAnsi="Arial" w:cs="Arial"/>
          <w:b/>
          <w:bCs/>
          <w:color w:val="000000"/>
        </w:rPr>
        <w:t>Criar a Estrutura Analítica do Projeto</w:t>
      </w:r>
    </w:p>
    <w:p w:rsidR="007C7C50" w:rsidRPr="000B099D" w:rsidRDefault="007C7C50" w:rsidP="007C7C50">
      <w:pPr>
        <w:pStyle w:val="Standard"/>
        <w:tabs>
          <w:tab w:val="left" w:pos="108"/>
        </w:tabs>
        <w:jc w:val="both"/>
        <w:rPr>
          <w:rFonts w:ascii="Arial" w:hAnsi="Arial" w:cs="Arial"/>
          <w:bCs/>
          <w:i/>
          <w:iCs/>
          <w:color w:val="0000FF"/>
        </w:rPr>
      </w:pPr>
      <w:r w:rsidRPr="000B099D">
        <w:rPr>
          <w:rFonts w:ascii="Arial" w:hAnsi="Arial" w:cs="Arial"/>
          <w:bCs/>
          <w:i/>
          <w:iCs/>
          <w:color w:val="0000FF"/>
        </w:rPr>
        <w:t>&lt;Descrever como será criada a Estrutura analítica do projeto (EAP</w:t>
      </w:r>
      <w:proofErr w:type="gramStart"/>
      <w:r w:rsidRPr="000B099D">
        <w:rPr>
          <w:rFonts w:ascii="Arial" w:hAnsi="Arial" w:cs="Arial"/>
          <w:bCs/>
          <w:i/>
          <w:iCs/>
          <w:color w:val="0000FF"/>
        </w:rPr>
        <w:t>) .</w:t>
      </w:r>
      <w:proofErr w:type="gramEnd"/>
      <w:r w:rsidRPr="000B099D">
        <w:rPr>
          <w:rFonts w:ascii="Arial" w:hAnsi="Arial" w:cs="Arial"/>
          <w:bCs/>
          <w:i/>
          <w:iCs/>
          <w:color w:val="0000FF"/>
        </w:rPr>
        <w:t>&gt;</w:t>
      </w:r>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29"/>
        </w:numPr>
        <w:tabs>
          <w:tab w:val="left" w:pos="381"/>
        </w:tabs>
        <w:ind w:left="286" w:hanging="273"/>
        <w:jc w:val="both"/>
        <w:rPr>
          <w:rFonts w:ascii="Arial" w:hAnsi="Arial" w:cs="Arial"/>
          <w:b/>
          <w:bCs/>
          <w:color w:val="000000"/>
        </w:rPr>
      </w:pPr>
      <w:r w:rsidRPr="000B099D">
        <w:rPr>
          <w:rFonts w:ascii="Arial" w:hAnsi="Arial" w:cs="Arial"/>
          <w:b/>
          <w:bCs/>
          <w:color w:val="000000"/>
        </w:rPr>
        <w:t>Validar o Escopo</w:t>
      </w:r>
    </w:p>
    <w:p w:rsidR="007C7C50" w:rsidRPr="000B099D" w:rsidRDefault="007C7C50" w:rsidP="007C7C50">
      <w:pPr>
        <w:pStyle w:val="Standard"/>
        <w:tabs>
          <w:tab w:val="left" w:pos="381"/>
        </w:tabs>
        <w:ind w:left="13"/>
        <w:jc w:val="both"/>
        <w:rPr>
          <w:rFonts w:ascii="Arial" w:hAnsi="Arial" w:cs="Arial"/>
        </w:rPr>
      </w:pPr>
      <w:r w:rsidRPr="000B099D">
        <w:rPr>
          <w:rFonts w:ascii="Arial" w:hAnsi="Arial" w:cs="Arial"/>
          <w:bCs/>
          <w:i/>
          <w:iCs/>
          <w:color w:val="0000FF"/>
        </w:rPr>
        <w:t>&lt;Descrever como será verificado o escopo&gt;</w:t>
      </w:r>
    </w:p>
    <w:p w:rsidR="007C7C50" w:rsidRPr="000B099D" w:rsidRDefault="007C7C50" w:rsidP="007C7C50">
      <w:pPr>
        <w:pStyle w:val="Standard"/>
        <w:tabs>
          <w:tab w:val="left" w:pos="0"/>
        </w:tabs>
        <w:jc w:val="both"/>
        <w:rPr>
          <w:rFonts w:ascii="Arial" w:hAnsi="Arial" w:cs="Arial"/>
          <w:b/>
          <w:bCs/>
          <w:color w:val="000000"/>
        </w:rPr>
      </w:pPr>
    </w:p>
    <w:p w:rsidR="007C7C50" w:rsidRPr="000B099D" w:rsidRDefault="007C7C50" w:rsidP="007C7C50">
      <w:pPr>
        <w:pStyle w:val="Standard"/>
        <w:numPr>
          <w:ilvl w:val="0"/>
          <w:numId w:val="29"/>
        </w:numPr>
        <w:tabs>
          <w:tab w:val="left" w:pos="-2139"/>
        </w:tabs>
        <w:jc w:val="both"/>
        <w:rPr>
          <w:rFonts w:ascii="Arial" w:hAnsi="Arial" w:cs="Arial"/>
          <w:b/>
          <w:bCs/>
          <w:color w:val="000000"/>
        </w:rPr>
      </w:pPr>
      <w:r w:rsidRPr="000B099D">
        <w:rPr>
          <w:rFonts w:ascii="Arial" w:hAnsi="Arial" w:cs="Arial"/>
          <w:b/>
          <w:bCs/>
          <w:color w:val="000000"/>
        </w:rPr>
        <w:t>Controlar o Escopo</w:t>
      </w: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r w:rsidRPr="000B099D">
        <w:rPr>
          <w:rFonts w:ascii="Arial" w:hAnsi="Arial" w:cs="Arial"/>
          <w:bCs/>
          <w:i/>
          <w:iCs/>
          <w:color w:val="0000FF"/>
        </w:rPr>
        <w:t>&lt;Descrever como o escopo será monitorado e controlado. &gt;</w:t>
      </w: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0B099D" w:rsidRPr="000B099D" w:rsidRDefault="007C7C50" w:rsidP="000B099D">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6C7B34" w:rsidRPr="000B099D" w:rsidRDefault="007C7C50" w:rsidP="006C7B34">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006C7B34" w:rsidRPr="000B099D">
        <w:rPr>
          <w:rFonts w:ascii="Arial" w:hAnsi="Arial" w:cs="Arial"/>
          <w:color w:val="0000FF"/>
        </w:rPr>
        <w:t>&lt;nome completo do responsável &gt;</w:t>
      </w:r>
    </w:p>
    <w:p w:rsidR="006C7B34" w:rsidRDefault="006C7B34" w:rsidP="006C7B34">
      <w:pPr>
        <w:pStyle w:val="Standard"/>
        <w:spacing w:after="120"/>
        <w:ind w:left="3545" w:firstLine="709"/>
        <w:jc w:val="center"/>
        <w:rPr>
          <w:rFonts w:ascii="Arial" w:hAnsi="Arial" w:cs="Arial"/>
          <w:color w:val="0000FF"/>
        </w:rPr>
      </w:pPr>
      <w:r w:rsidRPr="000B099D">
        <w:rPr>
          <w:rFonts w:ascii="Arial" w:hAnsi="Arial" w:cs="Arial"/>
          <w:color w:val="0000FF"/>
        </w:rPr>
        <w:t>&lt;Cargo &gt;</w:t>
      </w: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t>Observações: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O Plano de Gerenciamento do Escopo descreve como o escopo será definido, desenvolvido, monitorado, controlado e verificado.</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Ele é um dos planos auxiliares do plano de gerenciamento do projeto.</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Deve ser um documento de fácil entendimento para que todas as partes interessadas estejam alinhadas em relação ao escopo do projeto.</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 xml:space="preserve">Estrutura analítica do projeto (EAP): é uma decomposição hierárquica orientada à entrega do trabalho a ser executado pela equipe para atingir os objetivos do projeto e criar as entregas necessárias. Ela organiza e define o escopo total do projeto. Cada nível descendente representa uma definição cada vez mais detalhada do trabalho do projeto. A EAP é decomposta em pacotes de trabalho. A orientação da hierarquia para a entrega inclui entregas internas e externas. Veja também pacote de trabalho, </w:t>
      </w:r>
      <w:proofErr w:type="gramStart"/>
      <w:r w:rsidRPr="000B099D">
        <w:rPr>
          <w:rFonts w:ascii="Arial" w:hAnsi="Arial" w:cs="Arial"/>
          <w:sz w:val="24"/>
          <w:szCs w:val="24"/>
        </w:rPr>
        <w:t>conta</w:t>
      </w:r>
      <w:proofErr w:type="gramEnd"/>
      <w:r w:rsidRPr="000B099D">
        <w:rPr>
          <w:rFonts w:ascii="Arial" w:hAnsi="Arial" w:cs="Arial"/>
          <w:sz w:val="24"/>
          <w:szCs w:val="24"/>
        </w:rPr>
        <w:t xml:space="preserve"> de controle, estrutura analítica do projeto contratado e estrutura analítica do resumo do projeto. Exemplos de EAP:</w:t>
      </w:r>
    </w:p>
    <w:p w:rsidR="007C7C50" w:rsidRPr="000B099D" w:rsidRDefault="007C7C50" w:rsidP="007C7C50">
      <w:pPr>
        <w:spacing w:after="360"/>
        <w:ind w:left="284"/>
        <w:jc w:val="center"/>
        <w:rPr>
          <w:rFonts w:ascii="Arial" w:hAnsi="Arial" w:cs="Arial"/>
          <w:sz w:val="24"/>
          <w:szCs w:val="24"/>
        </w:rPr>
      </w:pPr>
      <w:r w:rsidRPr="000B099D">
        <w:rPr>
          <w:rFonts w:ascii="Arial" w:hAnsi="Arial" w:cs="Arial"/>
          <w:noProof/>
          <w:sz w:val="24"/>
          <w:szCs w:val="24"/>
          <w:lang w:eastAsia="pt-BR"/>
        </w:rPr>
        <w:lastRenderedPageBreak/>
        <w:drawing>
          <wp:inline distT="0" distB="0" distL="0" distR="0" wp14:anchorId="1482B250" wp14:editId="74FF6DB8">
            <wp:extent cx="5187948" cy="3270251"/>
            <wp:effectExtent l="0" t="0" r="0" b="6349"/>
            <wp:docPr id="29" name="Imagem 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a:stretch>
                      <a:fillRect/>
                    </a:stretch>
                  </pic:blipFill>
                  <pic:spPr>
                    <a:xfrm>
                      <a:off x="0" y="0"/>
                      <a:ext cx="5187948" cy="3270251"/>
                    </a:xfrm>
                    <a:prstGeom prst="rect">
                      <a:avLst/>
                    </a:prstGeom>
                    <a:noFill/>
                    <a:ln>
                      <a:noFill/>
                      <a:prstDash/>
                    </a:ln>
                  </pic:spPr>
                </pic:pic>
              </a:graphicData>
            </a:graphic>
          </wp:inline>
        </w:drawing>
      </w:r>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tabs>
          <w:tab w:val="left" w:pos="381"/>
        </w:tabs>
        <w:ind w:left="13"/>
        <w:jc w:val="center"/>
        <w:rPr>
          <w:rFonts w:ascii="Arial" w:hAnsi="Arial" w:cs="Arial"/>
        </w:rPr>
      </w:pPr>
      <w:r w:rsidRPr="000B099D">
        <w:rPr>
          <w:rFonts w:ascii="Arial" w:hAnsi="Arial" w:cs="Arial"/>
          <w:b/>
          <w:bCs/>
          <w:noProof/>
          <w:color w:val="000000"/>
          <w:lang w:eastAsia="pt-BR" w:bidi="ar-SA"/>
        </w:rPr>
        <w:drawing>
          <wp:inline distT="0" distB="0" distL="0" distR="0" wp14:anchorId="062110B3" wp14:editId="3D8A6963">
            <wp:extent cx="4444998" cy="3282952"/>
            <wp:effectExtent l="0" t="0" r="0" b="0"/>
            <wp:docPr id="30" name="Imagem 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rcRect/>
                    <a:stretch>
                      <a:fillRect/>
                    </a:stretch>
                  </pic:blipFill>
                  <pic:spPr>
                    <a:xfrm>
                      <a:off x="0" y="0"/>
                      <a:ext cx="4444998" cy="3282952"/>
                    </a:xfrm>
                    <a:prstGeom prst="rect">
                      <a:avLst/>
                    </a:prstGeom>
                    <a:noFill/>
                    <a:ln>
                      <a:noFill/>
                      <a:prstDash/>
                    </a:ln>
                  </pic:spPr>
                </pic:pic>
              </a:graphicData>
            </a:graphic>
          </wp:inline>
        </w:drawing>
      </w:r>
    </w:p>
    <w:p w:rsidR="007C7C50" w:rsidRPr="000B099D" w:rsidRDefault="007C7C50" w:rsidP="007C7C50">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4.1.10 </w:t>
      </w:r>
      <w:r w:rsidR="003C75A4" w:rsidRPr="000B099D">
        <w:rPr>
          <w:rFonts w:ascii="Arial" w:hAnsi="Arial" w:cs="Arial"/>
          <w:szCs w:val="24"/>
        </w:rPr>
        <w:t>Plano de Gerenciamento de Recursos Humanos</w:t>
      </w:r>
    </w:p>
    <w:p w:rsidR="007C7C50" w:rsidRPr="000B099D" w:rsidRDefault="007C7C50" w:rsidP="007C7C50">
      <w:pPr>
        <w:pStyle w:val="Standard"/>
        <w:tabs>
          <w:tab w:val="left" w:pos="381"/>
        </w:tabs>
        <w:rPr>
          <w:rFonts w:ascii="Arial" w:hAnsi="Arial" w:cs="Arial"/>
          <w:b/>
          <w:bCs/>
        </w:rPr>
      </w:pPr>
      <w:r w:rsidRPr="000B099D">
        <w:rPr>
          <w:rFonts w:ascii="Arial" w:hAnsi="Arial" w:cs="Arial"/>
          <w:b/>
          <w:bCs/>
        </w:rPr>
        <w:t>Controle de Versões</w:t>
      </w:r>
    </w:p>
    <w:p w:rsidR="007C7C50" w:rsidRPr="000B099D" w:rsidRDefault="007C7C50" w:rsidP="007C7C50">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7C7C50" w:rsidRPr="000B099D" w:rsidTr="006772D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Notas da Revisão</w:t>
            </w:r>
          </w:p>
        </w:tc>
      </w:tr>
      <w:tr w:rsidR="007C7C50" w:rsidRPr="000B099D" w:rsidTr="006772D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95"/>
        </w:tabs>
        <w:jc w:val="both"/>
        <w:rPr>
          <w:rFonts w:ascii="Arial" w:hAnsi="Arial" w:cs="Arial"/>
          <w:color w:val="000000"/>
        </w:rPr>
      </w:pPr>
    </w:p>
    <w:p w:rsidR="007C7C50" w:rsidRPr="000B099D" w:rsidRDefault="007C7C50" w:rsidP="007C7C50">
      <w:pPr>
        <w:pStyle w:val="Standard"/>
        <w:numPr>
          <w:ilvl w:val="0"/>
          <w:numId w:val="30"/>
        </w:numPr>
        <w:tabs>
          <w:tab w:val="left" w:pos="381"/>
        </w:tabs>
        <w:ind w:left="286" w:hanging="273"/>
        <w:jc w:val="both"/>
        <w:rPr>
          <w:rFonts w:ascii="Arial" w:hAnsi="Arial" w:cs="Arial"/>
          <w:b/>
          <w:bCs/>
          <w:color w:val="000000"/>
        </w:rPr>
      </w:pPr>
      <w:r w:rsidRPr="000B099D">
        <w:rPr>
          <w:rFonts w:ascii="Arial" w:hAnsi="Arial" w:cs="Arial"/>
          <w:b/>
          <w:bCs/>
          <w:color w:val="000000"/>
        </w:rPr>
        <w:lastRenderedPageBreak/>
        <w:t>Objetivo do Plano de Gerenciamento dos Recursos Humanos do Projeto</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7C7C50" w:rsidRPr="000B099D" w:rsidRDefault="007C7C50" w:rsidP="007C7C50">
      <w:pPr>
        <w:pStyle w:val="Standard"/>
        <w:numPr>
          <w:ilvl w:val="0"/>
          <w:numId w:val="30"/>
        </w:numPr>
        <w:tabs>
          <w:tab w:val="left" w:pos="381"/>
        </w:tabs>
        <w:ind w:left="286" w:hanging="273"/>
        <w:jc w:val="both"/>
        <w:rPr>
          <w:rFonts w:ascii="Arial" w:hAnsi="Arial" w:cs="Arial"/>
          <w:b/>
          <w:bCs/>
          <w:color w:val="000000"/>
        </w:rPr>
      </w:pPr>
      <w:r w:rsidRPr="000B099D">
        <w:rPr>
          <w:rFonts w:ascii="Arial" w:hAnsi="Arial" w:cs="Arial"/>
          <w:b/>
          <w:bCs/>
          <w:color w:val="000000"/>
        </w:rPr>
        <w:t>Gerenciamento da Qualidade dos Recursos Humanos do Projeto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dos Recursos Humanos do Projeto.</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7C7C50" w:rsidRPr="000B099D" w:rsidRDefault="007C7C50" w:rsidP="007C7C50">
      <w:pPr>
        <w:pStyle w:val="Standard"/>
        <w:tabs>
          <w:tab w:val="left" w:pos="108"/>
        </w:tabs>
        <w:jc w:val="both"/>
        <w:rPr>
          <w:rFonts w:ascii="Arial" w:hAnsi="Arial" w:cs="Arial"/>
          <w:color w:val="000000"/>
        </w:rPr>
      </w:pPr>
    </w:p>
    <w:p w:rsidR="007C7C50" w:rsidRPr="000B099D" w:rsidRDefault="007C7C50" w:rsidP="007C7C50">
      <w:pPr>
        <w:pStyle w:val="Standard"/>
        <w:numPr>
          <w:ilvl w:val="1"/>
          <w:numId w:val="30"/>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dos Recursos Humanos do Projeto</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0"/>
        </w:tabs>
        <w:jc w:val="both"/>
        <w:rPr>
          <w:rFonts w:ascii="Arial" w:hAnsi="Arial" w:cs="Arial"/>
        </w:rPr>
      </w:pPr>
    </w:p>
    <w:p w:rsidR="007C7C50" w:rsidRPr="000B099D" w:rsidRDefault="007C7C50" w:rsidP="007C7C50">
      <w:pPr>
        <w:pStyle w:val="Standard"/>
        <w:numPr>
          <w:ilvl w:val="1"/>
          <w:numId w:val="30"/>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dos Recursos Humanos do Projeto</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rPr>
      </w:pPr>
    </w:p>
    <w:p w:rsidR="007C7C50" w:rsidRPr="000B099D" w:rsidRDefault="007C7C50" w:rsidP="007C7C50">
      <w:pPr>
        <w:pStyle w:val="Standard"/>
        <w:numPr>
          <w:ilvl w:val="1"/>
          <w:numId w:val="30"/>
        </w:numPr>
        <w:tabs>
          <w:tab w:val="left" w:pos="0"/>
        </w:tabs>
        <w:ind w:left="0" w:firstLine="0"/>
        <w:jc w:val="both"/>
        <w:rPr>
          <w:rFonts w:ascii="Arial" w:hAnsi="Arial" w:cs="Arial"/>
          <w:b/>
          <w:bCs/>
          <w:color w:val="000000"/>
        </w:rPr>
      </w:pPr>
      <w:r w:rsidRPr="000B099D">
        <w:rPr>
          <w:rFonts w:ascii="Arial" w:hAnsi="Arial" w:cs="Arial"/>
          <w:b/>
          <w:bCs/>
          <w:color w:val="000000"/>
        </w:rPr>
        <w:t>Responsabilidades dos Recursos Humanos do Projeto na Equipe do Projeto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3686"/>
        <w:gridCol w:w="5953"/>
      </w:tblGrid>
      <w:tr w:rsidR="007C7C50" w:rsidRPr="000B099D" w:rsidTr="006772D6">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Responsabilidades</w:t>
            </w:r>
          </w:p>
        </w:tc>
      </w:tr>
      <w:tr w:rsidR="007C7C50" w:rsidRPr="000B099D" w:rsidTr="006772D6">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7C7C50" w:rsidRPr="000B099D" w:rsidRDefault="007C7C50" w:rsidP="006772D6">
            <w:pPr>
              <w:pStyle w:val="TableContents"/>
              <w:rPr>
                <w:rFonts w:ascii="Arial" w:hAnsi="Arial" w:cs="Arial"/>
              </w:rPr>
            </w:pPr>
          </w:p>
        </w:tc>
      </w:tr>
    </w:tbl>
    <w:p w:rsidR="007C7C50" w:rsidRPr="000B099D" w:rsidRDefault="007C7C50" w:rsidP="007C7C50">
      <w:pPr>
        <w:pStyle w:val="Standard"/>
        <w:ind w:left="27"/>
        <w:jc w:val="both"/>
        <w:rPr>
          <w:rFonts w:ascii="Arial" w:hAnsi="Arial" w:cs="Arial"/>
          <w:color w:val="000000"/>
        </w:rPr>
      </w:pPr>
    </w:p>
    <w:p w:rsidR="007C7C50" w:rsidRPr="000B099D" w:rsidRDefault="007C7C50" w:rsidP="007C7C50">
      <w:pPr>
        <w:pStyle w:val="Standard"/>
        <w:numPr>
          <w:ilvl w:val="1"/>
          <w:numId w:val="30"/>
        </w:numPr>
        <w:tabs>
          <w:tab w:val="left" w:pos="0"/>
        </w:tabs>
        <w:ind w:left="0" w:firstLine="0"/>
        <w:jc w:val="both"/>
        <w:rPr>
          <w:rFonts w:ascii="Arial" w:hAnsi="Arial" w:cs="Arial"/>
          <w:b/>
          <w:bCs/>
          <w:color w:val="000000"/>
        </w:rPr>
      </w:pPr>
      <w:r w:rsidRPr="000B099D">
        <w:rPr>
          <w:rFonts w:ascii="Arial" w:hAnsi="Arial" w:cs="Arial"/>
          <w:b/>
          <w:bCs/>
          <w:color w:val="000000"/>
        </w:rPr>
        <w:t>Ferramentas Usadas</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4A0" w:firstRow="1" w:lastRow="0" w:firstColumn="1" w:lastColumn="0" w:noHBand="0" w:noVBand="1"/>
      </w:tblPr>
      <w:tblGrid>
        <w:gridCol w:w="1560"/>
        <w:gridCol w:w="3118"/>
        <w:gridCol w:w="3119"/>
        <w:gridCol w:w="1842"/>
      </w:tblGrid>
      <w:tr w:rsidR="007C7C50" w:rsidRPr="000B099D" w:rsidTr="006772D6">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proofErr w:type="spellStart"/>
            <w:r w:rsidRPr="000B099D">
              <w:rPr>
                <w:rFonts w:ascii="Arial" w:hAnsi="Arial" w:cs="Arial"/>
                <w:bCs/>
                <w:color w:val="FFFFFF"/>
              </w:rPr>
              <w:t>Responsavel</w:t>
            </w:r>
            <w:proofErr w:type="spellEnd"/>
          </w:p>
        </w:tc>
      </w:tr>
      <w:tr w:rsidR="007C7C50" w:rsidRPr="000B099D" w:rsidTr="006772D6">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108"/>
        </w:tabs>
        <w:jc w:val="both"/>
        <w:rPr>
          <w:rFonts w:ascii="Arial" w:hAnsi="Arial" w:cs="Arial"/>
        </w:rPr>
      </w:pPr>
    </w:p>
    <w:p w:rsidR="007C7C50" w:rsidRPr="000B099D" w:rsidRDefault="007C7C50" w:rsidP="007C7C50">
      <w:pPr>
        <w:pStyle w:val="Standard"/>
        <w:tabs>
          <w:tab w:val="left" w:pos="108"/>
        </w:tabs>
        <w:jc w:val="both"/>
        <w:rPr>
          <w:rFonts w:ascii="Arial" w:hAnsi="Arial" w:cs="Arial"/>
        </w:rPr>
      </w:pPr>
    </w:p>
    <w:p w:rsidR="007C7C50" w:rsidRPr="000B099D" w:rsidRDefault="007C7C50" w:rsidP="007C7C50">
      <w:pPr>
        <w:pStyle w:val="Standard"/>
        <w:numPr>
          <w:ilvl w:val="0"/>
          <w:numId w:val="30"/>
        </w:numPr>
        <w:tabs>
          <w:tab w:val="left" w:pos="381"/>
        </w:tabs>
        <w:ind w:left="286" w:hanging="273"/>
        <w:jc w:val="both"/>
        <w:rPr>
          <w:rFonts w:ascii="Arial" w:hAnsi="Arial" w:cs="Arial"/>
          <w:b/>
          <w:bCs/>
          <w:color w:val="000000"/>
        </w:rPr>
      </w:pPr>
      <w:r w:rsidRPr="000B099D">
        <w:rPr>
          <w:rFonts w:ascii="Arial" w:hAnsi="Arial" w:cs="Arial"/>
          <w:b/>
          <w:bCs/>
          <w:color w:val="000000"/>
        </w:rPr>
        <w:t>Controle dos Recursos Humanos do Projeto</w:t>
      </w:r>
    </w:p>
    <w:p w:rsidR="007C7C50" w:rsidRPr="000B099D" w:rsidRDefault="007C7C50" w:rsidP="007C7C50">
      <w:pPr>
        <w:pStyle w:val="Standard"/>
        <w:tabs>
          <w:tab w:val="left" w:pos="381"/>
        </w:tabs>
        <w:ind w:left="13"/>
        <w:jc w:val="both"/>
        <w:rPr>
          <w:rFonts w:ascii="Arial" w:hAnsi="Arial" w:cs="Arial"/>
        </w:rPr>
      </w:pPr>
      <w:r w:rsidRPr="000B099D">
        <w:rPr>
          <w:rFonts w:ascii="Arial" w:hAnsi="Arial" w:cs="Arial"/>
          <w:bCs/>
          <w:i/>
          <w:iCs/>
          <w:color w:val="0000FF"/>
        </w:rPr>
        <w:t>&lt;Descrever como os Recursos Humanos do Projeto serão monitorados e controlados.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0"/>
        </w:tabs>
        <w:jc w:val="both"/>
        <w:rPr>
          <w:rFonts w:ascii="Arial" w:hAnsi="Arial" w:cs="Arial"/>
          <w:b/>
          <w:bCs/>
          <w:color w:val="000000"/>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7C7C50" w:rsidRPr="000B099D" w:rsidRDefault="007C7C50" w:rsidP="007C7C50">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7C7C50" w:rsidRPr="000B099D" w:rsidRDefault="007C7C50" w:rsidP="007C7C50">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t>Observações: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O plano de recursos humanos fornece orientação sobre como os recursos humanos do projeto devem ser definidos, mobilizados, gerenciados, controlados e, por fim, liberados. Contém os processos que organizam e gerenciam a equipe do projeto.</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Deve ser um documento de fácil entendimento para que todas as partes interessadas estejam alinhadas em relação ao escopo do projeto.</w:t>
      </w:r>
    </w:p>
    <w:p w:rsidR="007C7C50" w:rsidRPr="000B099D" w:rsidRDefault="007C7C50" w:rsidP="007C7C50">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4.1.11 </w:t>
      </w:r>
      <w:r w:rsidR="003C75A4" w:rsidRPr="000B099D">
        <w:rPr>
          <w:rFonts w:ascii="Arial" w:hAnsi="Arial" w:cs="Arial"/>
          <w:szCs w:val="24"/>
        </w:rPr>
        <w:t>Plano de Gerenciamento do Tempo</w:t>
      </w:r>
    </w:p>
    <w:p w:rsidR="007C7C50" w:rsidRPr="000B099D" w:rsidRDefault="007C7C50" w:rsidP="007C7C50">
      <w:pPr>
        <w:pStyle w:val="Standard"/>
        <w:tabs>
          <w:tab w:val="left" w:pos="381"/>
        </w:tabs>
        <w:rPr>
          <w:rFonts w:ascii="Arial" w:hAnsi="Arial" w:cs="Arial"/>
          <w:b/>
          <w:bCs/>
        </w:rPr>
      </w:pPr>
      <w:r w:rsidRPr="000B099D">
        <w:rPr>
          <w:rFonts w:ascii="Arial" w:hAnsi="Arial" w:cs="Arial"/>
          <w:b/>
          <w:bCs/>
        </w:rPr>
        <w:t>Controle de Versões</w:t>
      </w:r>
    </w:p>
    <w:p w:rsidR="007C7C50" w:rsidRPr="000B099D" w:rsidRDefault="007C7C50" w:rsidP="007C7C50">
      <w:pPr>
        <w:pStyle w:val="Standard"/>
        <w:tabs>
          <w:tab w:val="left" w:pos="108"/>
        </w:tabs>
        <w:ind w:left="13"/>
        <w:rPr>
          <w:rFonts w:ascii="Arial" w:hAnsi="Arial" w:cs="Arial"/>
        </w:rPr>
      </w:pPr>
      <w:r w:rsidRPr="000B099D">
        <w:rPr>
          <w:rFonts w:ascii="Arial" w:hAnsi="Arial" w:cs="Arial"/>
          <w:bCs/>
          <w:i/>
          <w:iCs/>
          <w:color w:val="0000FF"/>
        </w:rPr>
        <w:t>&lt;Inserir os dados das versões.</w:t>
      </w:r>
      <w:proofErr w:type="gramStart"/>
      <w:r w:rsidRPr="000B099D">
        <w:rPr>
          <w:rFonts w:ascii="Arial" w:hAnsi="Arial" w:cs="Arial"/>
          <w:bCs/>
          <w:i/>
          <w:iCs/>
          <w:color w:val="0000FF"/>
        </w:rPr>
        <w:t>&gt;</w:t>
      </w:r>
      <w:proofErr w:type="gramEnd"/>
    </w:p>
    <w:tbl>
      <w:tblPr>
        <w:tblW w:w="9583" w:type="dxa"/>
        <w:tblInd w:w="55" w:type="dxa"/>
        <w:tblLayout w:type="fixed"/>
        <w:tblCellMar>
          <w:left w:w="10" w:type="dxa"/>
          <w:right w:w="10" w:type="dxa"/>
        </w:tblCellMar>
        <w:tblLook w:val="04A0" w:firstRow="1" w:lastRow="0" w:firstColumn="1" w:lastColumn="0" w:noHBand="0" w:noVBand="1"/>
      </w:tblPr>
      <w:tblGrid>
        <w:gridCol w:w="993"/>
        <w:gridCol w:w="1134"/>
        <w:gridCol w:w="2735"/>
        <w:gridCol w:w="4721"/>
      </w:tblGrid>
      <w:tr w:rsidR="007C7C50" w:rsidRPr="000B099D" w:rsidTr="006772D6">
        <w:tc>
          <w:tcPr>
            <w:tcW w:w="993"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Versão</w:t>
            </w:r>
          </w:p>
        </w:tc>
        <w:tc>
          <w:tcPr>
            <w:tcW w:w="1134"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Notas da Revisão</w:t>
            </w:r>
          </w:p>
        </w:tc>
      </w:tr>
      <w:tr w:rsidR="007C7C50" w:rsidRPr="000B099D" w:rsidTr="006772D6">
        <w:tc>
          <w:tcPr>
            <w:tcW w:w="993"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2735"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472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95"/>
        </w:tabs>
        <w:jc w:val="both"/>
        <w:rPr>
          <w:rFonts w:ascii="Arial" w:hAnsi="Arial" w:cs="Arial"/>
          <w:color w:val="000000"/>
        </w:rPr>
      </w:pPr>
    </w:p>
    <w:p w:rsidR="007C7C50" w:rsidRPr="000B099D" w:rsidRDefault="007C7C50" w:rsidP="007C7C50">
      <w:pPr>
        <w:pStyle w:val="Standard"/>
        <w:numPr>
          <w:ilvl w:val="0"/>
          <w:numId w:val="31"/>
        </w:numPr>
        <w:tabs>
          <w:tab w:val="left" w:pos="381"/>
        </w:tabs>
        <w:ind w:left="286" w:hanging="273"/>
        <w:jc w:val="both"/>
        <w:rPr>
          <w:rFonts w:ascii="Arial" w:hAnsi="Arial" w:cs="Arial"/>
          <w:b/>
          <w:bCs/>
          <w:color w:val="000000"/>
        </w:rPr>
      </w:pPr>
      <w:r w:rsidRPr="000B099D">
        <w:rPr>
          <w:rFonts w:ascii="Arial" w:hAnsi="Arial" w:cs="Arial"/>
          <w:b/>
          <w:bCs/>
          <w:color w:val="000000"/>
        </w:rPr>
        <w:t>Objetivo do Plano de Gerenciamento do Tempo</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 objetivo do Plano.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color w:val="000000"/>
        </w:rPr>
      </w:pPr>
      <w:r w:rsidRPr="000B099D">
        <w:rPr>
          <w:rFonts w:ascii="Arial" w:hAnsi="Arial" w:cs="Arial"/>
          <w:color w:val="000000"/>
        </w:rPr>
        <w:t xml:space="preserve"> </w:t>
      </w:r>
    </w:p>
    <w:p w:rsidR="007C7C50" w:rsidRPr="000B099D" w:rsidRDefault="007C7C50" w:rsidP="007C7C50">
      <w:pPr>
        <w:pStyle w:val="Standard"/>
        <w:numPr>
          <w:ilvl w:val="0"/>
          <w:numId w:val="31"/>
        </w:numPr>
        <w:tabs>
          <w:tab w:val="left" w:pos="381"/>
        </w:tabs>
        <w:ind w:left="286" w:hanging="273"/>
        <w:jc w:val="both"/>
        <w:rPr>
          <w:rFonts w:ascii="Arial" w:hAnsi="Arial" w:cs="Arial"/>
          <w:b/>
          <w:bCs/>
          <w:color w:val="000000"/>
        </w:rPr>
      </w:pPr>
      <w:r w:rsidRPr="000B099D">
        <w:rPr>
          <w:rFonts w:ascii="Arial" w:hAnsi="Arial" w:cs="Arial"/>
          <w:b/>
          <w:bCs/>
          <w:color w:val="000000"/>
        </w:rPr>
        <w:t>Gerenciamento do Tempo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&lt;Usar as seções seguintes para identificar os componentes do Gerenciamento do Tempo.</w:t>
      </w:r>
      <w:proofErr w:type="gramStart"/>
      <w:r w:rsidRPr="000B099D">
        <w:rPr>
          <w:rFonts w:ascii="Arial" w:hAnsi="Arial" w:cs="Arial"/>
          <w:bCs/>
          <w:i/>
          <w:iCs/>
          <w:color w:val="0000FF"/>
        </w:rPr>
        <w:t>&gt;</w:t>
      </w:r>
      <w:proofErr w:type="gramEnd"/>
      <w:r w:rsidRPr="000B099D">
        <w:rPr>
          <w:rFonts w:ascii="Arial" w:hAnsi="Arial" w:cs="Arial"/>
          <w:color w:val="000000"/>
        </w:rPr>
        <w:t xml:space="preserve"> </w:t>
      </w:r>
    </w:p>
    <w:p w:rsidR="007C7C50" w:rsidRPr="000B099D" w:rsidRDefault="007C7C50" w:rsidP="007C7C50">
      <w:pPr>
        <w:pStyle w:val="Standard"/>
        <w:tabs>
          <w:tab w:val="left" w:pos="108"/>
        </w:tabs>
        <w:jc w:val="both"/>
        <w:rPr>
          <w:rFonts w:ascii="Arial" w:hAnsi="Arial" w:cs="Arial"/>
          <w:color w:val="000000"/>
        </w:rPr>
      </w:pPr>
    </w:p>
    <w:p w:rsidR="007C7C50" w:rsidRPr="000B099D" w:rsidRDefault="007C7C50" w:rsidP="007C7C50">
      <w:pPr>
        <w:pStyle w:val="Standard"/>
        <w:numPr>
          <w:ilvl w:val="1"/>
          <w:numId w:val="31"/>
        </w:numPr>
        <w:tabs>
          <w:tab w:val="left" w:pos="0"/>
        </w:tabs>
        <w:ind w:left="0" w:firstLine="0"/>
        <w:jc w:val="both"/>
        <w:rPr>
          <w:rFonts w:ascii="Arial" w:hAnsi="Arial" w:cs="Arial"/>
          <w:b/>
          <w:bCs/>
          <w:color w:val="000000"/>
        </w:rPr>
      </w:pPr>
      <w:r w:rsidRPr="000B099D">
        <w:rPr>
          <w:rFonts w:ascii="Arial" w:hAnsi="Arial" w:cs="Arial"/>
          <w:b/>
          <w:bCs/>
          <w:color w:val="000000"/>
        </w:rPr>
        <w:t>Processos de Gerenciamento do Tempo</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&lt;Descrever os processos de gerenciamento a serem adotados.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0"/>
        </w:tabs>
        <w:jc w:val="both"/>
        <w:rPr>
          <w:rFonts w:ascii="Arial" w:hAnsi="Arial" w:cs="Arial"/>
        </w:rPr>
      </w:pPr>
    </w:p>
    <w:p w:rsidR="007C7C50" w:rsidRPr="000B099D" w:rsidRDefault="007C7C50" w:rsidP="007C7C50">
      <w:pPr>
        <w:pStyle w:val="Standard"/>
        <w:numPr>
          <w:ilvl w:val="1"/>
          <w:numId w:val="31"/>
        </w:numPr>
        <w:tabs>
          <w:tab w:val="left" w:pos="0"/>
        </w:tabs>
        <w:ind w:left="0" w:firstLine="0"/>
        <w:jc w:val="both"/>
        <w:rPr>
          <w:rFonts w:ascii="Arial" w:hAnsi="Arial" w:cs="Arial"/>
          <w:b/>
          <w:bCs/>
          <w:color w:val="000000"/>
        </w:rPr>
      </w:pPr>
      <w:r w:rsidRPr="000B099D">
        <w:rPr>
          <w:rFonts w:ascii="Arial" w:hAnsi="Arial" w:cs="Arial"/>
          <w:b/>
          <w:bCs/>
          <w:color w:val="000000"/>
        </w:rPr>
        <w:t>Documentos Padronizados de Tempo</w:t>
      </w:r>
    </w:p>
    <w:p w:rsidR="007C7C50" w:rsidRPr="000B099D" w:rsidRDefault="007C7C50" w:rsidP="007C7C50">
      <w:pPr>
        <w:pStyle w:val="Standard"/>
        <w:tabs>
          <w:tab w:val="left" w:pos="108"/>
        </w:tabs>
        <w:ind w:left="13"/>
        <w:jc w:val="both"/>
        <w:rPr>
          <w:rFonts w:ascii="Arial" w:hAnsi="Arial" w:cs="Arial"/>
        </w:rPr>
      </w:pPr>
      <w:r w:rsidRPr="000B099D">
        <w:rPr>
          <w:rFonts w:ascii="Arial" w:hAnsi="Arial" w:cs="Arial"/>
          <w:bCs/>
          <w:i/>
          <w:iCs/>
          <w:color w:val="0000FF"/>
        </w:rPr>
        <w:t>&lt;Descrever os documentos padronizados a serem usadas nos processos. Indique onde estão armazenados, como serão usados, e os responsáveis envolvidos.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ind w:left="13"/>
        <w:jc w:val="both"/>
        <w:rPr>
          <w:rFonts w:ascii="Arial" w:hAnsi="Arial" w:cs="Arial"/>
        </w:rPr>
      </w:pPr>
    </w:p>
    <w:p w:rsidR="007C7C50" w:rsidRPr="000B099D" w:rsidRDefault="007C7C50" w:rsidP="007C7C50">
      <w:pPr>
        <w:pStyle w:val="Standard"/>
        <w:numPr>
          <w:ilvl w:val="1"/>
          <w:numId w:val="31"/>
        </w:numPr>
        <w:tabs>
          <w:tab w:val="left" w:pos="0"/>
        </w:tabs>
        <w:ind w:left="0" w:firstLine="0"/>
        <w:jc w:val="both"/>
        <w:rPr>
          <w:rFonts w:ascii="Arial" w:hAnsi="Arial" w:cs="Arial"/>
          <w:b/>
          <w:bCs/>
          <w:color w:val="000000"/>
        </w:rPr>
      </w:pPr>
      <w:r w:rsidRPr="000B099D">
        <w:rPr>
          <w:rFonts w:ascii="Arial" w:hAnsi="Arial" w:cs="Arial"/>
          <w:b/>
          <w:bCs/>
          <w:color w:val="000000"/>
        </w:rPr>
        <w:t>Responsabilidades do Tempo na Equipe do Projeto</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&lt;Descrever as responsabilidades referentes aos processos, mesmo que já citados em outros tópicos do documento.</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108"/>
        </w:tabs>
        <w:jc w:val="both"/>
        <w:rPr>
          <w:rFonts w:ascii="Arial" w:hAnsi="Arial" w:cs="Arial"/>
        </w:rPr>
      </w:pPr>
    </w:p>
    <w:tbl>
      <w:tblPr>
        <w:tblW w:w="9639" w:type="dxa"/>
        <w:tblInd w:w="55" w:type="dxa"/>
        <w:tblLayout w:type="fixed"/>
        <w:tblCellMar>
          <w:left w:w="10" w:type="dxa"/>
          <w:right w:w="10" w:type="dxa"/>
        </w:tblCellMar>
        <w:tblLook w:val="04A0" w:firstRow="1" w:lastRow="0" w:firstColumn="1" w:lastColumn="0" w:noHBand="0" w:noVBand="1"/>
      </w:tblPr>
      <w:tblGrid>
        <w:gridCol w:w="3686"/>
        <w:gridCol w:w="5953"/>
      </w:tblGrid>
      <w:tr w:rsidR="007C7C50" w:rsidRPr="000B099D" w:rsidTr="006772D6">
        <w:tc>
          <w:tcPr>
            <w:tcW w:w="36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Membro da Equipe</w:t>
            </w:r>
          </w:p>
        </w:tc>
        <w:tc>
          <w:tcPr>
            <w:tcW w:w="5953" w:type="dxa"/>
            <w:tcBorders>
              <w:top w:val="single" w:sz="2" w:space="0" w:color="000000"/>
              <w:left w:val="single" w:sz="2" w:space="0" w:color="000000"/>
              <w:bottom w:val="single" w:sz="2" w:space="0" w:color="000000"/>
              <w:right w:val="single" w:sz="4"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Responsabilidades</w:t>
            </w:r>
          </w:p>
        </w:tc>
      </w:tr>
      <w:tr w:rsidR="007C7C50" w:rsidRPr="000B099D" w:rsidTr="006772D6">
        <w:tc>
          <w:tcPr>
            <w:tcW w:w="3686"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595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7C7C50" w:rsidRPr="000B099D" w:rsidRDefault="007C7C50" w:rsidP="006772D6">
            <w:pPr>
              <w:pStyle w:val="TableContents"/>
              <w:rPr>
                <w:rFonts w:ascii="Arial" w:hAnsi="Arial" w:cs="Arial"/>
              </w:rPr>
            </w:pPr>
          </w:p>
        </w:tc>
      </w:tr>
    </w:tbl>
    <w:p w:rsidR="007C7C50" w:rsidRPr="000B099D" w:rsidRDefault="007C7C50" w:rsidP="007C7C50">
      <w:pPr>
        <w:pStyle w:val="Standard"/>
        <w:ind w:left="27"/>
        <w:jc w:val="both"/>
        <w:rPr>
          <w:rFonts w:ascii="Arial" w:hAnsi="Arial" w:cs="Arial"/>
          <w:color w:val="000000"/>
        </w:rPr>
      </w:pPr>
    </w:p>
    <w:p w:rsidR="007C7C50" w:rsidRPr="000B099D" w:rsidRDefault="007C7C50" w:rsidP="007C7C50">
      <w:pPr>
        <w:pStyle w:val="Standard"/>
        <w:numPr>
          <w:ilvl w:val="1"/>
          <w:numId w:val="31"/>
        </w:numPr>
        <w:tabs>
          <w:tab w:val="left" w:pos="0"/>
        </w:tabs>
        <w:ind w:left="0" w:firstLine="0"/>
        <w:jc w:val="both"/>
        <w:rPr>
          <w:rFonts w:ascii="Arial" w:hAnsi="Arial" w:cs="Arial"/>
          <w:b/>
          <w:bCs/>
          <w:color w:val="000000"/>
        </w:rPr>
      </w:pPr>
      <w:r w:rsidRPr="000B099D">
        <w:rPr>
          <w:rFonts w:ascii="Arial" w:hAnsi="Arial" w:cs="Arial"/>
          <w:b/>
          <w:bCs/>
          <w:color w:val="000000"/>
        </w:rPr>
        <w:t>Ferramentas Usadas</w:t>
      </w:r>
    </w:p>
    <w:p w:rsidR="007C7C50" w:rsidRPr="000B099D" w:rsidRDefault="007C7C50" w:rsidP="007C7C50">
      <w:pPr>
        <w:pStyle w:val="Standard"/>
        <w:tabs>
          <w:tab w:val="left" w:pos="0"/>
        </w:tabs>
        <w:jc w:val="both"/>
        <w:rPr>
          <w:rFonts w:ascii="Arial" w:hAnsi="Arial" w:cs="Arial"/>
        </w:rPr>
      </w:pPr>
      <w:r w:rsidRPr="000B099D">
        <w:rPr>
          <w:rFonts w:ascii="Arial" w:hAnsi="Arial" w:cs="Arial"/>
          <w:bCs/>
          <w:i/>
          <w:iCs/>
          <w:color w:val="0000FF"/>
        </w:rPr>
        <w:t xml:space="preserve">&lt;Listar as ferramentas que o projeto empregará. Descreve como </w:t>
      </w:r>
      <w:proofErr w:type="gramStart"/>
      <w:r w:rsidRPr="000B099D">
        <w:rPr>
          <w:rFonts w:ascii="Arial" w:hAnsi="Arial" w:cs="Arial"/>
          <w:bCs/>
          <w:i/>
          <w:iCs/>
          <w:color w:val="0000FF"/>
        </w:rPr>
        <w:t>serão usadas</w:t>
      </w:r>
      <w:proofErr w:type="gramEnd"/>
      <w:r w:rsidRPr="000B099D">
        <w:rPr>
          <w:rFonts w:ascii="Arial" w:hAnsi="Arial" w:cs="Arial"/>
          <w:bCs/>
          <w:i/>
          <w:iCs/>
          <w:color w:val="0000FF"/>
        </w:rPr>
        <w:t xml:space="preserve"> e o responsável por isso.&gt;</w:t>
      </w:r>
    </w:p>
    <w:tbl>
      <w:tblPr>
        <w:tblW w:w="9639" w:type="dxa"/>
        <w:tblInd w:w="55" w:type="dxa"/>
        <w:tblLayout w:type="fixed"/>
        <w:tblCellMar>
          <w:left w:w="10" w:type="dxa"/>
          <w:right w:w="10" w:type="dxa"/>
        </w:tblCellMar>
        <w:tblLook w:val="04A0" w:firstRow="1" w:lastRow="0" w:firstColumn="1" w:lastColumn="0" w:noHBand="0" w:noVBand="1"/>
      </w:tblPr>
      <w:tblGrid>
        <w:gridCol w:w="1560"/>
        <w:gridCol w:w="3118"/>
        <w:gridCol w:w="3119"/>
        <w:gridCol w:w="1842"/>
      </w:tblGrid>
      <w:tr w:rsidR="007C7C50" w:rsidRPr="000B099D" w:rsidTr="006772D6">
        <w:tc>
          <w:tcPr>
            <w:tcW w:w="1560"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Ferramenta</w:t>
            </w:r>
          </w:p>
        </w:tc>
        <w:tc>
          <w:tcPr>
            <w:tcW w:w="3118"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Descrição</w:t>
            </w:r>
          </w:p>
        </w:tc>
        <w:tc>
          <w:tcPr>
            <w:tcW w:w="311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r w:rsidRPr="000B099D">
              <w:rPr>
                <w:rFonts w:ascii="Arial" w:hAnsi="Arial" w:cs="Arial"/>
                <w:bCs/>
                <w:color w:val="FFFFFF"/>
              </w:rPr>
              <w:t>Quando aplicar</w:t>
            </w:r>
          </w:p>
        </w:tc>
        <w:tc>
          <w:tcPr>
            <w:tcW w:w="184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7C7C50" w:rsidRPr="000B099D" w:rsidRDefault="007C7C50" w:rsidP="006772D6">
            <w:pPr>
              <w:pStyle w:val="TableContents"/>
              <w:jc w:val="center"/>
              <w:rPr>
                <w:rFonts w:ascii="Arial" w:hAnsi="Arial" w:cs="Arial"/>
                <w:bCs/>
                <w:color w:val="FFFFFF"/>
              </w:rPr>
            </w:pPr>
            <w:proofErr w:type="spellStart"/>
            <w:r w:rsidRPr="000B099D">
              <w:rPr>
                <w:rFonts w:ascii="Arial" w:hAnsi="Arial" w:cs="Arial"/>
                <w:bCs/>
                <w:color w:val="FFFFFF"/>
              </w:rPr>
              <w:t>Responsavel</w:t>
            </w:r>
            <w:proofErr w:type="spellEnd"/>
          </w:p>
        </w:tc>
      </w:tr>
      <w:tr w:rsidR="007C7C50" w:rsidRPr="000B099D" w:rsidTr="006772D6">
        <w:tc>
          <w:tcPr>
            <w:tcW w:w="1560"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8"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3119" w:type="dxa"/>
            <w:tcBorders>
              <w:left w:val="single" w:sz="2" w:space="0" w:color="000000"/>
              <w:bottom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center"/>
              <w:rPr>
                <w:rFonts w:ascii="Arial" w:hAnsi="Arial" w:cs="Arial"/>
              </w:rPr>
            </w:pPr>
          </w:p>
        </w:tc>
        <w:tc>
          <w:tcPr>
            <w:tcW w:w="184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C7C50" w:rsidRPr="000B099D" w:rsidRDefault="007C7C50" w:rsidP="006772D6">
            <w:pPr>
              <w:pStyle w:val="TableContents"/>
              <w:jc w:val="both"/>
              <w:rPr>
                <w:rFonts w:ascii="Arial" w:hAnsi="Arial" w:cs="Arial"/>
              </w:rPr>
            </w:pPr>
          </w:p>
        </w:tc>
      </w:tr>
    </w:tbl>
    <w:p w:rsidR="007C7C50" w:rsidRPr="000B099D" w:rsidRDefault="007C7C50" w:rsidP="007C7C50">
      <w:pPr>
        <w:pStyle w:val="Standard"/>
        <w:tabs>
          <w:tab w:val="left" w:pos="108"/>
        </w:tabs>
        <w:jc w:val="both"/>
        <w:rPr>
          <w:rFonts w:ascii="Arial" w:hAnsi="Arial" w:cs="Arial"/>
        </w:rPr>
      </w:pPr>
    </w:p>
    <w:p w:rsidR="007C7C50" w:rsidRPr="000B099D" w:rsidRDefault="007C7C50" w:rsidP="007C7C50">
      <w:pPr>
        <w:pStyle w:val="Standard"/>
        <w:tabs>
          <w:tab w:val="left" w:pos="0"/>
        </w:tabs>
        <w:jc w:val="both"/>
        <w:rPr>
          <w:rFonts w:ascii="Arial" w:hAnsi="Arial" w:cs="Arial"/>
          <w:b/>
          <w:bCs/>
          <w:color w:val="000000"/>
        </w:rPr>
      </w:pPr>
    </w:p>
    <w:p w:rsidR="007C7C50" w:rsidRPr="000B099D" w:rsidRDefault="007C7C50" w:rsidP="007C7C50">
      <w:pPr>
        <w:pStyle w:val="Standard"/>
        <w:numPr>
          <w:ilvl w:val="0"/>
          <w:numId w:val="31"/>
        </w:numPr>
        <w:tabs>
          <w:tab w:val="left" w:pos="381"/>
        </w:tabs>
        <w:ind w:left="286" w:hanging="273"/>
        <w:jc w:val="both"/>
        <w:rPr>
          <w:rFonts w:ascii="Arial" w:hAnsi="Arial" w:cs="Arial"/>
          <w:b/>
          <w:bCs/>
          <w:color w:val="000000"/>
        </w:rPr>
      </w:pPr>
      <w:r w:rsidRPr="000B099D">
        <w:rPr>
          <w:rFonts w:ascii="Arial" w:hAnsi="Arial" w:cs="Arial"/>
          <w:b/>
          <w:bCs/>
          <w:color w:val="000000"/>
        </w:rPr>
        <w:t>Definir Atividades</w:t>
      </w:r>
    </w:p>
    <w:p w:rsidR="007C7C50" w:rsidRPr="000B099D" w:rsidRDefault="007C7C50" w:rsidP="007C7C50">
      <w:pPr>
        <w:pStyle w:val="Standard"/>
        <w:tabs>
          <w:tab w:val="left" w:pos="108"/>
        </w:tabs>
        <w:jc w:val="both"/>
        <w:rPr>
          <w:rFonts w:ascii="Arial" w:hAnsi="Arial" w:cs="Arial"/>
        </w:rPr>
      </w:pPr>
      <w:r w:rsidRPr="000B099D">
        <w:rPr>
          <w:rFonts w:ascii="Arial" w:hAnsi="Arial" w:cs="Arial"/>
          <w:bCs/>
          <w:i/>
          <w:iCs/>
          <w:color w:val="0000FF"/>
        </w:rPr>
        <w:t>&lt;Descrever como serão definidas as atividades.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31"/>
        </w:numPr>
        <w:tabs>
          <w:tab w:val="left" w:pos="381"/>
        </w:tabs>
        <w:ind w:left="286" w:hanging="273"/>
        <w:jc w:val="both"/>
        <w:rPr>
          <w:rFonts w:ascii="Arial" w:hAnsi="Arial" w:cs="Arial"/>
          <w:b/>
          <w:bCs/>
          <w:color w:val="000000"/>
        </w:rPr>
      </w:pPr>
      <w:r w:rsidRPr="000B099D">
        <w:rPr>
          <w:rFonts w:ascii="Arial" w:hAnsi="Arial" w:cs="Arial"/>
          <w:b/>
          <w:bCs/>
          <w:color w:val="000000"/>
        </w:rPr>
        <w:t>Sequenciar Atividades</w:t>
      </w:r>
    </w:p>
    <w:p w:rsidR="007C7C50" w:rsidRPr="000B099D" w:rsidRDefault="007C7C50" w:rsidP="007C7C50">
      <w:pPr>
        <w:pStyle w:val="Standard"/>
        <w:tabs>
          <w:tab w:val="left" w:pos="381"/>
        </w:tabs>
        <w:ind w:left="13"/>
        <w:jc w:val="both"/>
        <w:rPr>
          <w:rFonts w:ascii="Arial" w:hAnsi="Arial" w:cs="Arial"/>
        </w:rPr>
      </w:pPr>
      <w:r w:rsidRPr="000B099D">
        <w:rPr>
          <w:rFonts w:ascii="Arial" w:hAnsi="Arial" w:cs="Arial"/>
          <w:bCs/>
          <w:i/>
          <w:iCs/>
          <w:color w:val="0000FF"/>
        </w:rPr>
        <w:t>&lt;Descrever como são sequenciadas as atividades.</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31"/>
        </w:numPr>
        <w:tabs>
          <w:tab w:val="left" w:pos="381"/>
        </w:tabs>
        <w:ind w:left="286" w:hanging="273"/>
        <w:jc w:val="both"/>
        <w:rPr>
          <w:rFonts w:ascii="Arial" w:hAnsi="Arial" w:cs="Arial"/>
          <w:b/>
          <w:bCs/>
          <w:color w:val="000000"/>
        </w:rPr>
      </w:pPr>
      <w:r w:rsidRPr="000B099D">
        <w:rPr>
          <w:rFonts w:ascii="Arial" w:hAnsi="Arial" w:cs="Arial"/>
          <w:b/>
          <w:bCs/>
          <w:color w:val="000000"/>
        </w:rPr>
        <w:t>Desenvolver Cronograma</w:t>
      </w:r>
    </w:p>
    <w:p w:rsidR="007C7C50" w:rsidRPr="000B099D" w:rsidRDefault="007C7C50" w:rsidP="007C7C50">
      <w:pPr>
        <w:pStyle w:val="Standard"/>
        <w:tabs>
          <w:tab w:val="left" w:pos="108"/>
        </w:tabs>
        <w:jc w:val="both"/>
        <w:rPr>
          <w:rFonts w:ascii="Arial" w:hAnsi="Arial" w:cs="Arial"/>
          <w:bCs/>
          <w:i/>
          <w:iCs/>
          <w:color w:val="0000FF"/>
        </w:rPr>
      </w:pPr>
      <w:r w:rsidRPr="000B099D">
        <w:rPr>
          <w:rFonts w:ascii="Arial" w:hAnsi="Arial" w:cs="Arial"/>
          <w:bCs/>
          <w:i/>
          <w:iCs/>
          <w:color w:val="0000FF"/>
        </w:rPr>
        <w:t>&lt;Descrever como será desenvolvido o cronograma.</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381"/>
        </w:tabs>
        <w:ind w:left="13"/>
        <w:jc w:val="both"/>
        <w:rPr>
          <w:rFonts w:ascii="Arial" w:hAnsi="Arial" w:cs="Arial"/>
          <w:b/>
          <w:bCs/>
          <w:color w:val="000000"/>
        </w:rPr>
      </w:pPr>
    </w:p>
    <w:p w:rsidR="007C7C50" w:rsidRPr="000B099D" w:rsidRDefault="007C7C50" w:rsidP="007C7C50">
      <w:pPr>
        <w:pStyle w:val="Standard"/>
        <w:numPr>
          <w:ilvl w:val="0"/>
          <w:numId w:val="31"/>
        </w:numPr>
        <w:tabs>
          <w:tab w:val="left" w:pos="381"/>
        </w:tabs>
        <w:ind w:left="286" w:hanging="273"/>
        <w:jc w:val="both"/>
        <w:rPr>
          <w:rFonts w:ascii="Arial" w:hAnsi="Arial" w:cs="Arial"/>
          <w:b/>
          <w:bCs/>
          <w:color w:val="000000"/>
        </w:rPr>
      </w:pPr>
      <w:r w:rsidRPr="000B099D">
        <w:rPr>
          <w:rFonts w:ascii="Arial" w:hAnsi="Arial" w:cs="Arial"/>
          <w:b/>
          <w:bCs/>
          <w:color w:val="000000"/>
        </w:rPr>
        <w:t>Controlar o Cronograma</w:t>
      </w:r>
    </w:p>
    <w:p w:rsidR="007C7C50" w:rsidRPr="000B099D" w:rsidRDefault="007C7C50" w:rsidP="007C7C50">
      <w:pPr>
        <w:pStyle w:val="Standard"/>
        <w:tabs>
          <w:tab w:val="left" w:pos="381"/>
        </w:tabs>
        <w:ind w:left="13"/>
        <w:jc w:val="both"/>
        <w:rPr>
          <w:rFonts w:ascii="Arial" w:hAnsi="Arial" w:cs="Arial"/>
        </w:rPr>
      </w:pPr>
      <w:r w:rsidRPr="000B099D">
        <w:rPr>
          <w:rFonts w:ascii="Arial" w:hAnsi="Arial" w:cs="Arial"/>
          <w:bCs/>
          <w:i/>
          <w:iCs/>
          <w:color w:val="0000FF"/>
        </w:rPr>
        <w:t>&lt;Descrever como será controlado do cronograma.</w:t>
      </w:r>
      <w:proofErr w:type="gramStart"/>
      <w:r w:rsidRPr="000B099D">
        <w:rPr>
          <w:rFonts w:ascii="Arial" w:hAnsi="Arial" w:cs="Arial"/>
          <w:bCs/>
          <w:i/>
          <w:iCs/>
          <w:color w:val="0000FF"/>
        </w:rPr>
        <w:t>&gt;</w:t>
      </w:r>
      <w:proofErr w:type="gramEnd"/>
    </w:p>
    <w:p w:rsidR="007C7C50" w:rsidRPr="000B099D" w:rsidRDefault="007C7C50" w:rsidP="007C7C50">
      <w:pPr>
        <w:pStyle w:val="Standard"/>
        <w:tabs>
          <w:tab w:val="left" w:pos="0"/>
        </w:tabs>
        <w:jc w:val="both"/>
        <w:rPr>
          <w:rFonts w:ascii="Arial" w:hAnsi="Arial" w:cs="Arial"/>
          <w:b/>
          <w:bCs/>
          <w:color w:val="000000"/>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pStyle w:val="Standard"/>
        <w:tabs>
          <w:tab w:val="left" w:pos="381"/>
        </w:tabs>
        <w:jc w:val="both"/>
        <w:rPr>
          <w:rFonts w:ascii="Arial" w:hAnsi="Arial" w:cs="Arial"/>
          <w:bCs/>
          <w:i/>
          <w:iCs/>
          <w:color w:val="0000FF"/>
        </w:rPr>
      </w:pPr>
    </w:p>
    <w:p w:rsidR="007C7C50" w:rsidRPr="000B099D" w:rsidRDefault="007C7C50" w:rsidP="007C7C50">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7C7C50" w:rsidRPr="000B099D" w:rsidRDefault="007C7C50" w:rsidP="007C7C50">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7C7C50" w:rsidRPr="000B099D" w:rsidRDefault="007C7C50" w:rsidP="007C7C50">
      <w:pPr>
        <w:pStyle w:val="Standard"/>
        <w:spacing w:after="120"/>
        <w:ind w:left="3545" w:firstLine="709"/>
        <w:jc w:val="center"/>
        <w:rPr>
          <w:rFonts w:ascii="Arial" w:hAnsi="Arial" w:cs="Arial"/>
          <w:color w:val="0000FF"/>
        </w:rPr>
      </w:pPr>
      <w:r w:rsidRPr="000B099D">
        <w:rPr>
          <w:rFonts w:ascii="Arial" w:hAnsi="Arial" w:cs="Arial"/>
          <w:color w:val="0000FF"/>
        </w:rPr>
        <w:t>&lt;Cargo &gt;</w:t>
      </w:r>
    </w:p>
    <w:p w:rsidR="007C7C50" w:rsidRPr="000B099D" w:rsidRDefault="007C7C50" w:rsidP="007C7C50">
      <w:pPr>
        <w:spacing w:after="360"/>
        <w:ind w:left="284"/>
        <w:rPr>
          <w:rFonts w:ascii="Arial" w:hAnsi="Arial" w:cs="Arial"/>
          <w:b/>
          <w:sz w:val="24"/>
          <w:szCs w:val="24"/>
        </w:rPr>
      </w:pPr>
      <w:r w:rsidRPr="000B099D">
        <w:rPr>
          <w:rFonts w:ascii="Arial" w:hAnsi="Arial" w:cs="Arial"/>
          <w:b/>
          <w:sz w:val="24"/>
          <w:szCs w:val="24"/>
        </w:rPr>
        <w:t>Observações:</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O Plano de gerenciamento de tempo deve estabelecer políticas e procedimentos para planejar e gerenciar o tempo. Nele deve-se definir como serão definidas as atividades do projeto, quanto tempo elas necessitarão e qual a ordem cronológica delas. Inclui os processos necessários para realizar o término do projeto no prazo.</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Ele é um dos planos auxiliares do plano de gerenciamento do projeto.</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Deve ser um documento de fácil entendimento para que todas as partes interessadas estejam alinhadas em relação ao escopo do projeto.</w:t>
      </w:r>
    </w:p>
    <w:p w:rsidR="007C7C50" w:rsidRPr="000B099D" w:rsidRDefault="007C7C50" w:rsidP="007C7C50">
      <w:pPr>
        <w:spacing w:after="360"/>
        <w:ind w:left="284"/>
        <w:rPr>
          <w:rFonts w:ascii="Arial" w:hAnsi="Arial" w:cs="Arial"/>
          <w:sz w:val="24"/>
          <w:szCs w:val="24"/>
        </w:rPr>
      </w:pPr>
      <w:r w:rsidRPr="000B099D">
        <w:rPr>
          <w:rFonts w:ascii="Arial" w:hAnsi="Arial" w:cs="Arial"/>
          <w:sz w:val="24"/>
          <w:szCs w:val="24"/>
        </w:rPr>
        <w:t>O cronograma do projeto inclui pelo menos uma data de início planejada e uma data de término planejada para cada atividade do cronograma. Se o planejamento de recursos for realizado em um estágio inicial, o cronograma do projeto continuará sendo preliminar até que as atribuições de recursos sejam confirmadas e as datas de início e término agendadas sejam estabelecidas. Esse processo normalmente ocorre até o término do </w:t>
      </w:r>
      <w:hyperlink r:id="rId17" w:history="1">
        <w:r w:rsidRPr="000B099D">
          <w:rPr>
            <w:rFonts w:ascii="Arial" w:hAnsi="Arial" w:cs="Arial"/>
            <w:sz w:val="24"/>
            <w:szCs w:val="24"/>
          </w:rPr>
          <w:t>plano de gerenciamento do projeto</w:t>
        </w:r>
      </w:hyperlink>
      <w:r w:rsidRPr="000B099D">
        <w:rPr>
          <w:rFonts w:ascii="Arial" w:hAnsi="Arial" w:cs="Arial"/>
          <w:sz w:val="24"/>
          <w:szCs w:val="24"/>
        </w:rPr>
        <w:t xml:space="preserve">. Um cronograma alvo do projeto pode também ser desenvolvido com datas alvo para início e datas alvo para término definidas para cada atividade do cronograma. O cronograma do projeto pode ser apresentado de forma </w:t>
      </w:r>
      <w:proofErr w:type="gramStart"/>
      <w:r w:rsidRPr="000B099D">
        <w:rPr>
          <w:rFonts w:ascii="Arial" w:hAnsi="Arial" w:cs="Arial"/>
          <w:sz w:val="24"/>
          <w:szCs w:val="24"/>
        </w:rPr>
        <w:t>sumarizada, às vezes chamado de cronograma mestre ou cronograma de marcos, ou apresentado em detalhes</w:t>
      </w:r>
      <w:proofErr w:type="gramEnd"/>
      <w:r w:rsidRPr="000B099D">
        <w:rPr>
          <w:rFonts w:ascii="Arial" w:hAnsi="Arial" w:cs="Arial"/>
          <w:sz w:val="24"/>
          <w:szCs w:val="24"/>
        </w:rPr>
        <w:t>. Embora um cronograma do projeto possa ser apresentado na forma tabular, ele é mais frequentemente apresentado de forma gráfica, usando um ou mais dos seguintes formatos:</w:t>
      </w:r>
    </w:p>
    <w:p w:rsidR="007C7C50" w:rsidRPr="000B099D" w:rsidRDefault="007C7C50" w:rsidP="007C7C50">
      <w:pPr>
        <w:spacing w:after="360"/>
        <w:ind w:left="284"/>
        <w:rPr>
          <w:rFonts w:ascii="Arial" w:hAnsi="Arial" w:cs="Arial"/>
          <w:sz w:val="24"/>
          <w:szCs w:val="24"/>
        </w:rPr>
      </w:pPr>
      <w:r w:rsidRPr="000B099D">
        <w:rPr>
          <w:rFonts w:ascii="Arial" w:hAnsi="Arial" w:cs="Arial"/>
          <w:b/>
          <w:sz w:val="24"/>
          <w:szCs w:val="24"/>
        </w:rPr>
        <w:t>Diagramas de rede do cronograma do projeto</w:t>
      </w:r>
      <w:r w:rsidRPr="000B099D">
        <w:rPr>
          <w:rFonts w:ascii="Arial" w:hAnsi="Arial" w:cs="Arial"/>
          <w:sz w:val="24"/>
          <w:szCs w:val="24"/>
        </w:rPr>
        <w:t xml:space="preserve">. Estes diagramas, com informações sobre a data das atividades, normalmente mostram a lógica de rede do projeto e as atividades de caminho crítico do cronograma do projeto. Estes diagramas podem ser apresentados no formato de diagrama de atividade no nó, ou apresentados no formato de diagrama de rede do cronograma com escala de tempo, que às vezes é chamado de gráfico de barras lógico. </w:t>
      </w:r>
    </w:p>
    <w:p w:rsidR="007C7C50" w:rsidRPr="000B099D" w:rsidRDefault="007C7C50" w:rsidP="007C7C50">
      <w:pPr>
        <w:spacing w:after="360"/>
        <w:ind w:left="284"/>
        <w:rPr>
          <w:rFonts w:ascii="Arial" w:hAnsi="Arial" w:cs="Arial"/>
          <w:sz w:val="24"/>
          <w:szCs w:val="24"/>
        </w:rPr>
      </w:pPr>
      <w:r w:rsidRPr="000B099D">
        <w:rPr>
          <w:rFonts w:ascii="Arial" w:hAnsi="Arial" w:cs="Arial"/>
          <w:b/>
          <w:sz w:val="24"/>
          <w:szCs w:val="24"/>
        </w:rPr>
        <w:t>Gráficos de barras.</w:t>
      </w:r>
      <w:r w:rsidRPr="000B099D">
        <w:rPr>
          <w:rFonts w:ascii="Arial" w:hAnsi="Arial" w:cs="Arial"/>
          <w:sz w:val="24"/>
          <w:szCs w:val="24"/>
        </w:rPr>
        <w:t xml:space="preserve"> Estes gráficos, com barras representando as atividades, mostram as datas de início e conclusão das atividades, além das durações esperadas. Os gráficos de barras são relativamente fáceis de ler e são frequentemente usados em apresentações gerenciais. Para controle e gerenciamento da comunicação, uma atividade de resumo mais ampla e abrangente, às vezes chamada de uma atividade sumarizada, é usada entre marcos ou entre vários pacotes de trabalho interdependentes e é exibida em relatórios de gráfico de barras. </w:t>
      </w:r>
    </w:p>
    <w:p w:rsidR="007C7C50" w:rsidRPr="000B099D" w:rsidRDefault="007C7C50" w:rsidP="007C7C50">
      <w:pPr>
        <w:spacing w:after="360"/>
        <w:ind w:left="284"/>
        <w:rPr>
          <w:rFonts w:ascii="Arial" w:hAnsi="Arial" w:cs="Arial"/>
          <w:sz w:val="24"/>
          <w:szCs w:val="24"/>
        </w:rPr>
      </w:pPr>
      <w:r w:rsidRPr="000B099D">
        <w:rPr>
          <w:rFonts w:ascii="Arial" w:hAnsi="Arial" w:cs="Arial"/>
          <w:b/>
          <w:sz w:val="24"/>
          <w:szCs w:val="24"/>
        </w:rPr>
        <w:lastRenderedPageBreak/>
        <w:t>Gráficos de marcos</w:t>
      </w:r>
      <w:r w:rsidRPr="000B099D">
        <w:rPr>
          <w:rFonts w:ascii="Arial" w:hAnsi="Arial" w:cs="Arial"/>
          <w:sz w:val="24"/>
          <w:szCs w:val="24"/>
        </w:rPr>
        <w:t>. Estes gráficos são semelhantes aos gráficos de barras, mas identificam somente o início ou o término agendado das principais entregas e das interfaces externas importantes.</w:t>
      </w: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4.1.12 </w:t>
      </w:r>
      <w:r w:rsidRPr="000B099D">
        <w:rPr>
          <w:rFonts w:ascii="Arial" w:hAnsi="Arial" w:cs="Arial"/>
          <w:szCs w:val="24"/>
        </w:rPr>
        <w:t>Critérios de Priorização dos Projetos</w:t>
      </w:r>
    </w:p>
    <w:p w:rsidR="002E2C2D" w:rsidRPr="000B099D" w:rsidRDefault="002E2C2D" w:rsidP="002E2C2D">
      <w:pPr>
        <w:pStyle w:val="Standard"/>
        <w:tabs>
          <w:tab w:val="left" w:pos="381"/>
        </w:tabs>
        <w:rPr>
          <w:rFonts w:ascii="Arial" w:hAnsi="Arial" w:cs="Arial"/>
        </w:rPr>
      </w:pPr>
      <w:r w:rsidRPr="000B099D">
        <w:rPr>
          <w:rFonts w:ascii="Arial" w:hAnsi="Arial" w:cs="Arial"/>
          <w:b/>
          <w:bCs/>
        </w:rPr>
        <w:t xml:space="preserve">Critérios de Priorização dos Projetos da </w:t>
      </w:r>
      <w:r w:rsidRPr="000B099D">
        <w:rPr>
          <w:rFonts w:ascii="Arial" w:hAnsi="Arial" w:cs="Arial"/>
          <w:b/>
          <w:bCs/>
          <w:color w:val="0000FF"/>
        </w:rPr>
        <w:t>&lt;Sigla da estatal&gt;</w:t>
      </w:r>
    </w:p>
    <w:p w:rsidR="002E2C2D" w:rsidRPr="000B099D" w:rsidRDefault="002E2C2D" w:rsidP="002E2C2D">
      <w:pPr>
        <w:pStyle w:val="Standard"/>
        <w:tabs>
          <w:tab w:val="left" w:pos="381"/>
        </w:tabs>
        <w:rPr>
          <w:rFonts w:ascii="Arial" w:hAnsi="Arial" w:cs="Arial"/>
          <w:b/>
          <w:bCs/>
        </w:rPr>
      </w:pPr>
    </w:p>
    <w:p w:rsidR="002E2C2D" w:rsidRPr="000B099D" w:rsidRDefault="002E2C2D" w:rsidP="002E2C2D">
      <w:pPr>
        <w:pStyle w:val="Standard"/>
        <w:numPr>
          <w:ilvl w:val="0"/>
          <w:numId w:val="32"/>
        </w:numPr>
        <w:tabs>
          <w:tab w:val="left" w:pos="-1059"/>
        </w:tabs>
        <w:ind w:left="284" w:hanging="284"/>
        <w:jc w:val="both"/>
        <w:rPr>
          <w:rFonts w:ascii="Arial" w:hAnsi="Arial" w:cs="Arial"/>
          <w:b/>
          <w:bCs/>
          <w:color w:val="000000"/>
        </w:rPr>
      </w:pPr>
      <w:r w:rsidRPr="000B099D">
        <w:rPr>
          <w:rFonts w:ascii="Arial" w:hAnsi="Arial" w:cs="Arial"/>
          <w:b/>
          <w:bCs/>
          <w:color w:val="000000"/>
        </w:rPr>
        <w:t>Introdução</w:t>
      </w:r>
    </w:p>
    <w:p w:rsidR="002E2C2D" w:rsidRPr="000B099D" w:rsidRDefault="002E2C2D" w:rsidP="002E2C2D">
      <w:pPr>
        <w:pStyle w:val="Standard"/>
        <w:tabs>
          <w:tab w:val="left" w:pos="108"/>
        </w:tabs>
        <w:ind w:left="13"/>
        <w:jc w:val="both"/>
        <w:rPr>
          <w:rFonts w:ascii="Arial" w:hAnsi="Arial" w:cs="Arial"/>
        </w:rPr>
      </w:pPr>
      <w:r w:rsidRPr="000B099D">
        <w:rPr>
          <w:rFonts w:ascii="Arial" w:hAnsi="Arial" w:cs="Arial"/>
          <w:bCs/>
          <w:i/>
          <w:iCs/>
          <w:color w:val="0000FF"/>
        </w:rPr>
        <w:t>&lt;Introduzir o documento de Critérios de Priorização dos Projetos&gt;</w:t>
      </w:r>
    </w:p>
    <w:p w:rsidR="002E2C2D" w:rsidRPr="000B099D" w:rsidRDefault="002E2C2D" w:rsidP="002E2C2D">
      <w:pPr>
        <w:pStyle w:val="Standard"/>
        <w:tabs>
          <w:tab w:val="left" w:pos="108"/>
        </w:tabs>
        <w:ind w:left="13"/>
        <w:jc w:val="both"/>
        <w:rPr>
          <w:rFonts w:ascii="Arial" w:hAnsi="Arial" w:cs="Arial"/>
        </w:rPr>
      </w:pPr>
    </w:p>
    <w:p w:rsidR="002E2C2D" w:rsidRPr="000B099D" w:rsidRDefault="002E2C2D" w:rsidP="002E2C2D">
      <w:pPr>
        <w:pStyle w:val="Standard"/>
        <w:numPr>
          <w:ilvl w:val="0"/>
          <w:numId w:val="32"/>
        </w:numPr>
        <w:tabs>
          <w:tab w:val="left" w:pos="381"/>
        </w:tabs>
        <w:ind w:left="286" w:hanging="273"/>
        <w:jc w:val="both"/>
        <w:rPr>
          <w:rFonts w:ascii="Arial" w:hAnsi="Arial" w:cs="Arial"/>
          <w:b/>
          <w:bCs/>
          <w:color w:val="000000"/>
        </w:rPr>
      </w:pPr>
      <w:r w:rsidRPr="000B099D">
        <w:rPr>
          <w:rFonts w:ascii="Arial" w:hAnsi="Arial" w:cs="Arial"/>
          <w:b/>
          <w:bCs/>
          <w:color w:val="000000"/>
        </w:rPr>
        <w:t>Conceitos e Definições</w:t>
      </w:r>
    </w:p>
    <w:p w:rsidR="002E2C2D" w:rsidRPr="000B099D" w:rsidRDefault="002E2C2D" w:rsidP="002E2C2D">
      <w:pPr>
        <w:pStyle w:val="Standard"/>
        <w:tabs>
          <w:tab w:val="left" w:pos="108"/>
        </w:tabs>
        <w:jc w:val="both"/>
        <w:rPr>
          <w:rFonts w:ascii="Arial" w:hAnsi="Arial" w:cs="Arial"/>
        </w:rPr>
      </w:pPr>
      <w:r w:rsidRPr="000B099D">
        <w:rPr>
          <w:rFonts w:ascii="Arial" w:hAnsi="Arial" w:cs="Arial"/>
          <w:bCs/>
          <w:i/>
          <w:iCs/>
          <w:color w:val="0000FF"/>
        </w:rPr>
        <w:t>&lt;listar e definir os conceitos importantes&gt;</w:t>
      </w:r>
    </w:p>
    <w:p w:rsidR="002E2C2D" w:rsidRPr="000B099D" w:rsidRDefault="002E2C2D" w:rsidP="002E2C2D">
      <w:pPr>
        <w:pStyle w:val="Standard"/>
        <w:tabs>
          <w:tab w:val="left" w:pos="108"/>
        </w:tabs>
        <w:ind w:left="360"/>
        <w:jc w:val="both"/>
        <w:rPr>
          <w:rFonts w:ascii="Arial" w:hAnsi="Arial" w:cs="Arial"/>
        </w:rPr>
      </w:pPr>
    </w:p>
    <w:p w:rsidR="002E2C2D" w:rsidRPr="000B099D" w:rsidRDefault="002E2C2D" w:rsidP="002E2C2D">
      <w:pPr>
        <w:pStyle w:val="Standard"/>
        <w:numPr>
          <w:ilvl w:val="0"/>
          <w:numId w:val="32"/>
        </w:numPr>
        <w:tabs>
          <w:tab w:val="left" w:pos="381"/>
        </w:tabs>
        <w:ind w:left="286" w:hanging="273"/>
        <w:jc w:val="both"/>
        <w:rPr>
          <w:rFonts w:ascii="Arial" w:hAnsi="Arial" w:cs="Arial"/>
          <w:b/>
          <w:bCs/>
          <w:color w:val="000000"/>
        </w:rPr>
      </w:pPr>
      <w:r w:rsidRPr="000B099D">
        <w:rPr>
          <w:rFonts w:ascii="Arial" w:hAnsi="Arial" w:cs="Arial"/>
          <w:b/>
          <w:bCs/>
          <w:color w:val="000000"/>
        </w:rPr>
        <w:t xml:space="preserve">Ferramentas, Técnicas e </w:t>
      </w:r>
      <w:proofErr w:type="gramStart"/>
      <w:r w:rsidRPr="000B099D">
        <w:rPr>
          <w:rFonts w:ascii="Arial" w:hAnsi="Arial" w:cs="Arial"/>
          <w:b/>
          <w:bCs/>
          <w:color w:val="000000"/>
        </w:rPr>
        <w:t>Metodologias</w:t>
      </w:r>
      <w:proofErr w:type="gramEnd"/>
    </w:p>
    <w:p w:rsidR="002E2C2D" w:rsidRPr="000B099D" w:rsidRDefault="002E2C2D" w:rsidP="002E2C2D">
      <w:pPr>
        <w:pStyle w:val="Standard"/>
        <w:tabs>
          <w:tab w:val="left" w:pos="108"/>
        </w:tabs>
        <w:jc w:val="both"/>
        <w:rPr>
          <w:rFonts w:ascii="Arial" w:hAnsi="Arial" w:cs="Arial"/>
        </w:rPr>
      </w:pPr>
      <w:r w:rsidRPr="000B099D">
        <w:rPr>
          <w:rFonts w:ascii="Arial" w:hAnsi="Arial" w:cs="Arial"/>
          <w:bCs/>
          <w:i/>
          <w:iCs/>
          <w:color w:val="0000FF"/>
        </w:rPr>
        <w:t>&lt;Listar ferramentas usadas no processo de Priorização dos Projetos. &gt;</w:t>
      </w:r>
    </w:p>
    <w:p w:rsidR="002E2C2D" w:rsidRPr="000B099D" w:rsidRDefault="002E2C2D" w:rsidP="002E2C2D">
      <w:pPr>
        <w:pStyle w:val="Standard"/>
        <w:tabs>
          <w:tab w:val="left" w:pos="381"/>
        </w:tabs>
        <w:ind w:left="286"/>
        <w:jc w:val="both"/>
        <w:rPr>
          <w:rFonts w:ascii="Arial" w:hAnsi="Arial" w:cs="Arial"/>
          <w:b/>
          <w:bCs/>
          <w:color w:val="000000"/>
        </w:rPr>
      </w:pPr>
    </w:p>
    <w:p w:rsidR="002E2C2D" w:rsidRPr="000B099D" w:rsidRDefault="002E2C2D" w:rsidP="002E2C2D">
      <w:pPr>
        <w:pStyle w:val="Standard"/>
        <w:numPr>
          <w:ilvl w:val="0"/>
          <w:numId w:val="32"/>
        </w:numPr>
        <w:tabs>
          <w:tab w:val="left" w:pos="-1059"/>
        </w:tabs>
        <w:jc w:val="both"/>
        <w:rPr>
          <w:rFonts w:ascii="Arial" w:hAnsi="Arial" w:cs="Arial"/>
          <w:b/>
          <w:bCs/>
          <w:color w:val="000000"/>
        </w:rPr>
      </w:pPr>
      <w:r w:rsidRPr="000B099D">
        <w:rPr>
          <w:rFonts w:ascii="Arial" w:hAnsi="Arial" w:cs="Arial"/>
          <w:b/>
          <w:bCs/>
          <w:color w:val="000000"/>
        </w:rPr>
        <w:t>Critérios de Priorização dos Projetos</w:t>
      </w:r>
    </w:p>
    <w:p w:rsidR="002E2C2D" w:rsidRPr="000B099D" w:rsidRDefault="002E2C2D" w:rsidP="002E2C2D">
      <w:pPr>
        <w:pStyle w:val="Standard"/>
        <w:tabs>
          <w:tab w:val="left" w:pos="108"/>
        </w:tabs>
        <w:jc w:val="both"/>
        <w:rPr>
          <w:rFonts w:ascii="Arial" w:hAnsi="Arial" w:cs="Arial"/>
        </w:rPr>
      </w:pPr>
      <w:r w:rsidRPr="000B099D">
        <w:rPr>
          <w:rFonts w:ascii="Arial" w:hAnsi="Arial" w:cs="Arial"/>
          <w:bCs/>
          <w:i/>
          <w:iCs/>
          <w:color w:val="0000FF"/>
        </w:rPr>
        <w:t xml:space="preserve">&lt;Listar e definir </w:t>
      </w:r>
      <w:proofErr w:type="gramStart"/>
      <w:r w:rsidRPr="000B099D">
        <w:rPr>
          <w:rFonts w:ascii="Arial" w:hAnsi="Arial" w:cs="Arial"/>
          <w:bCs/>
          <w:i/>
          <w:iCs/>
          <w:color w:val="0000FF"/>
        </w:rPr>
        <w:t>as Critérios</w:t>
      </w:r>
      <w:proofErr w:type="gramEnd"/>
      <w:r w:rsidRPr="000B099D">
        <w:rPr>
          <w:rFonts w:ascii="Arial" w:hAnsi="Arial" w:cs="Arial"/>
          <w:bCs/>
          <w:i/>
          <w:iCs/>
          <w:color w:val="0000FF"/>
        </w:rPr>
        <w:t xml:space="preserve"> de Priorização dos Projetos.&gt;</w:t>
      </w:r>
    </w:p>
    <w:p w:rsidR="002E2C2D" w:rsidRPr="000B099D" w:rsidRDefault="002E2C2D" w:rsidP="002E2C2D">
      <w:pPr>
        <w:pStyle w:val="Standard"/>
        <w:tabs>
          <w:tab w:val="left" w:pos="284"/>
        </w:tabs>
        <w:jc w:val="both"/>
        <w:rPr>
          <w:rFonts w:ascii="Arial" w:hAnsi="Arial" w:cs="Arial"/>
          <w:b/>
          <w:bCs/>
          <w:color w:val="000000"/>
        </w:rPr>
      </w:pPr>
    </w:p>
    <w:p w:rsidR="002E2C2D" w:rsidRPr="000B099D" w:rsidRDefault="002E2C2D" w:rsidP="002E2C2D">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2E2C2D" w:rsidRPr="000B099D" w:rsidRDefault="002E2C2D" w:rsidP="002E2C2D">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2E2C2D" w:rsidRPr="000B099D" w:rsidRDefault="002E2C2D" w:rsidP="002E2C2D">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2E2C2D" w:rsidRPr="000B099D" w:rsidRDefault="002E2C2D" w:rsidP="002E2C2D">
      <w:pPr>
        <w:spacing w:after="360"/>
        <w:ind w:left="284"/>
        <w:rPr>
          <w:rFonts w:ascii="Arial" w:hAnsi="Arial" w:cs="Arial"/>
          <w:sz w:val="24"/>
          <w:szCs w:val="24"/>
        </w:rPr>
      </w:pPr>
      <w:r w:rsidRPr="000B099D">
        <w:rPr>
          <w:rFonts w:ascii="Arial" w:hAnsi="Arial" w:cs="Arial"/>
          <w:b/>
          <w:sz w:val="24"/>
          <w:szCs w:val="24"/>
        </w:rPr>
        <w:t>Observações:</w:t>
      </w:r>
    </w:p>
    <w:p w:rsidR="002E2C2D" w:rsidRPr="000B099D" w:rsidRDefault="002E2C2D" w:rsidP="002E2C2D">
      <w:pPr>
        <w:shd w:val="clear" w:color="auto" w:fill="FFFFFF"/>
        <w:suppressAutoHyphens w:val="0"/>
        <w:rPr>
          <w:rFonts w:ascii="Arial" w:hAnsi="Arial" w:cs="Arial"/>
          <w:sz w:val="24"/>
          <w:szCs w:val="24"/>
        </w:rPr>
      </w:pPr>
      <w:r w:rsidRPr="000B099D">
        <w:rPr>
          <w:rFonts w:ascii="Arial" w:hAnsi="Arial" w:cs="Arial"/>
          <w:color w:val="333333"/>
          <w:sz w:val="24"/>
          <w:szCs w:val="24"/>
          <w:lang w:eastAsia="pt-BR"/>
        </w:rPr>
        <w:t xml:space="preserve">A seleção de projetos é um processo de avaliação de um projeto ou grupo de projetos com o objetivo de selecionar um ou mais projetos que se identifiquem com </w:t>
      </w:r>
      <w:proofErr w:type="gramStart"/>
      <w:r w:rsidRPr="000B099D">
        <w:rPr>
          <w:rFonts w:ascii="Arial" w:hAnsi="Arial" w:cs="Arial"/>
          <w:color w:val="333333"/>
          <w:sz w:val="24"/>
          <w:szCs w:val="24"/>
          <w:lang w:eastAsia="pt-BR"/>
        </w:rPr>
        <w:t>os objetivos estratégico da estatal e critérios estabelecidos</w:t>
      </w:r>
      <w:proofErr w:type="gramEnd"/>
      <w:r w:rsidRPr="000B099D">
        <w:rPr>
          <w:rFonts w:ascii="Arial" w:hAnsi="Arial" w:cs="Arial"/>
          <w:color w:val="333333"/>
          <w:sz w:val="24"/>
          <w:szCs w:val="24"/>
          <w:lang w:eastAsia="pt-BR"/>
        </w:rPr>
        <w:t xml:space="preserve">. Para que os projetos possam ser </w:t>
      </w:r>
      <w:proofErr w:type="gramStart"/>
      <w:r w:rsidRPr="000B099D">
        <w:rPr>
          <w:rFonts w:ascii="Arial" w:hAnsi="Arial" w:cs="Arial"/>
          <w:color w:val="333333"/>
          <w:sz w:val="24"/>
          <w:szCs w:val="24"/>
          <w:lang w:eastAsia="pt-BR"/>
        </w:rPr>
        <w:t>escolhidos de forma eficaz e padronizada</w:t>
      </w:r>
      <w:proofErr w:type="gramEnd"/>
      <w:r w:rsidRPr="000B099D">
        <w:rPr>
          <w:rFonts w:ascii="Arial" w:hAnsi="Arial" w:cs="Arial"/>
          <w:color w:val="333333"/>
          <w:sz w:val="24"/>
          <w:szCs w:val="24"/>
          <w:lang w:eastAsia="pt-BR"/>
        </w:rPr>
        <w:t>, utiliza-se critérios e métodos de seleção.</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sz w:val="24"/>
          <w:szCs w:val="24"/>
        </w:rPr>
      </w:pPr>
      <w:r w:rsidRPr="000B099D">
        <w:rPr>
          <w:rFonts w:ascii="Arial" w:hAnsi="Arial" w:cs="Arial"/>
          <w:color w:val="333333"/>
          <w:sz w:val="24"/>
          <w:szCs w:val="24"/>
          <w:lang w:eastAsia="pt-BR"/>
        </w:rPr>
        <w:t>Os critérios de seleção envolvem fatores que contribuem, positivamente ou negativamente, para a decisão da seleção de um projeto. Por exemplo, se uma estatal está em uma fase de redução de custos e aumento de produtividade e se estiver um critério financeiro GRANDEZA DO INVESTIMENTO, todos os projetos que estiverem um investimento muito alto não será um dos primeiros projetos a serem executados. Outros critérios são avaliados com os seus devidos pesos.</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sz w:val="24"/>
          <w:szCs w:val="24"/>
        </w:rPr>
      </w:pPr>
      <w:r w:rsidRPr="000B099D">
        <w:rPr>
          <w:rFonts w:ascii="Arial" w:hAnsi="Arial" w:cs="Arial"/>
          <w:color w:val="333333"/>
          <w:sz w:val="24"/>
          <w:szCs w:val="24"/>
          <w:lang w:eastAsia="pt-BR"/>
        </w:rPr>
        <w:t xml:space="preserve">Para que se </w:t>
      </w:r>
      <w:proofErr w:type="gramStart"/>
      <w:r w:rsidRPr="000B099D">
        <w:rPr>
          <w:rFonts w:ascii="Arial" w:hAnsi="Arial" w:cs="Arial"/>
          <w:color w:val="333333"/>
          <w:sz w:val="24"/>
          <w:szCs w:val="24"/>
          <w:lang w:eastAsia="pt-BR"/>
        </w:rPr>
        <w:t>possa</w:t>
      </w:r>
      <w:proofErr w:type="gramEnd"/>
      <w:r w:rsidRPr="000B099D">
        <w:rPr>
          <w:rFonts w:ascii="Arial" w:hAnsi="Arial" w:cs="Arial"/>
          <w:color w:val="333333"/>
          <w:sz w:val="24"/>
          <w:szCs w:val="24"/>
          <w:lang w:eastAsia="pt-BR"/>
        </w:rPr>
        <w:t xml:space="preserve"> escolher os melhores critérios para a priorização dos projetos, é preciso conhecer os objetivos estratégicos da estatal, para depois determinar os critérios de priorização dos projetos. Os critérios de seleção podem ser diferentes de estatal para estatal.</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Alguns exemplos de critérios de seleção:</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pStyle w:val="PargrafodaLista"/>
        <w:numPr>
          <w:ilvl w:val="0"/>
          <w:numId w:val="33"/>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Aumento do mercado potencial</w:t>
      </w:r>
    </w:p>
    <w:p w:rsidR="002E2C2D" w:rsidRPr="000B099D" w:rsidRDefault="002E2C2D" w:rsidP="002E2C2D">
      <w:pPr>
        <w:pStyle w:val="PargrafodaLista"/>
        <w:numPr>
          <w:ilvl w:val="0"/>
          <w:numId w:val="33"/>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lastRenderedPageBreak/>
        <w:t>Qualidade do produto</w:t>
      </w:r>
    </w:p>
    <w:p w:rsidR="002E2C2D" w:rsidRPr="000B099D" w:rsidRDefault="002E2C2D" w:rsidP="002E2C2D">
      <w:pPr>
        <w:pStyle w:val="PargrafodaLista"/>
        <w:numPr>
          <w:ilvl w:val="0"/>
          <w:numId w:val="33"/>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Ciclo de vida do produto</w:t>
      </w:r>
    </w:p>
    <w:p w:rsidR="002E2C2D" w:rsidRPr="000B099D" w:rsidRDefault="002E2C2D" w:rsidP="002E2C2D">
      <w:pPr>
        <w:pStyle w:val="PargrafodaLista"/>
        <w:numPr>
          <w:ilvl w:val="0"/>
          <w:numId w:val="33"/>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Aceitação e satisfação do cliente</w:t>
      </w:r>
    </w:p>
    <w:p w:rsidR="002E2C2D" w:rsidRPr="000B099D" w:rsidRDefault="002E2C2D" w:rsidP="002E2C2D">
      <w:pPr>
        <w:pStyle w:val="PargrafodaLista"/>
        <w:numPr>
          <w:ilvl w:val="0"/>
          <w:numId w:val="33"/>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Acréscimo participação do mercado</w:t>
      </w:r>
    </w:p>
    <w:p w:rsidR="002E2C2D" w:rsidRPr="000B099D" w:rsidRDefault="002E2C2D" w:rsidP="002E2C2D">
      <w:pPr>
        <w:pStyle w:val="PargrafodaLista"/>
        <w:numPr>
          <w:ilvl w:val="0"/>
          <w:numId w:val="33"/>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Aumento da reputação da empresa</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Critérios Financeiros</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pStyle w:val="PargrafodaLista"/>
        <w:numPr>
          <w:ilvl w:val="0"/>
          <w:numId w:val="34"/>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Lucratividade</w:t>
      </w:r>
    </w:p>
    <w:p w:rsidR="002E2C2D" w:rsidRPr="000B099D" w:rsidRDefault="002E2C2D" w:rsidP="002E2C2D">
      <w:pPr>
        <w:pStyle w:val="PargrafodaLista"/>
        <w:numPr>
          <w:ilvl w:val="0"/>
          <w:numId w:val="34"/>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Valor presente do investimento</w:t>
      </w:r>
    </w:p>
    <w:p w:rsidR="002E2C2D" w:rsidRPr="000B099D" w:rsidRDefault="002E2C2D" w:rsidP="002E2C2D">
      <w:pPr>
        <w:pStyle w:val="PargrafodaLista"/>
        <w:numPr>
          <w:ilvl w:val="0"/>
          <w:numId w:val="34"/>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Necessidade de caixa</w:t>
      </w:r>
    </w:p>
    <w:p w:rsidR="002E2C2D" w:rsidRPr="000B099D" w:rsidRDefault="002E2C2D" w:rsidP="002E2C2D">
      <w:pPr>
        <w:pStyle w:val="PargrafodaLista"/>
        <w:numPr>
          <w:ilvl w:val="0"/>
          <w:numId w:val="34"/>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Tempo de retorno do investimento</w:t>
      </w:r>
    </w:p>
    <w:p w:rsidR="002E2C2D" w:rsidRPr="000B099D" w:rsidRDefault="002E2C2D" w:rsidP="002E2C2D">
      <w:pPr>
        <w:pStyle w:val="PargrafodaLista"/>
        <w:numPr>
          <w:ilvl w:val="0"/>
          <w:numId w:val="34"/>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Grau de risco do investimento</w:t>
      </w:r>
    </w:p>
    <w:p w:rsidR="002E2C2D" w:rsidRPr="000B099D" w:rsidRDefault="002E2C2D" w:rsidP="002E2C2D">
      <w:pPr>
        <w:pStyle w:val="PargrafodaLista"/>
        <w:numPr>
          <w:ilvl w:val="0"/>
          <w:numId w:val="34"/>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Valor do investimento</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Critérios Organizacionais</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pStyle w:val="PargrafodaLista"/>
        <w:numPr>
          <w:ilvl w:val="0"/>
          <w:numId w:val="35"/>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Aumento da produtividade</w:t>
      </w:r>
    </w:p>
    <w:p w:rsidR="002E2C2D" w:rsidRPr="000B099D" w:rsidRDefault="002E2C2D" w:rsidP="002E2C2D">
      <w:pPr>
        <w:pStyle w:val="PargrafodaLista"/>
        <w:numPr>
          <w:ilvl w:val="0"/>
          <w:numId w:val="35"/>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Impacto na imagem da empresa</w:t>
      </w:r>
    </w:p>
    <w:p w:rsidR="002E2C2D" w:rsidRPr="000B099D" w:rsidRDefault="002E2C2D" w:rsidP="002E2C2D">
      <w:pPr>
        <w:pStyle w:val="PargrafodaLista"/>
        <w:numPr>
          <w:ilvl w:val="0"/>
          <w:numId w:val="35"/>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Atendimento aos requisitos legais (novas leis)</w:t>
      </w:r>
    </w:p>
    <w:p w:rsidR="002E2C2D" w:rsidRPr="000B099D" w:rsidRDefault="002E2C2D" w:rsidP="002E2C2D">
      <w:pPr>
        <w:pStyle w:val="PargrafodaLista"/>
        <w:numPr>
          <w:ilvl w:val="0"/>
          <w:numId w:val="35"/>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Vulnerabilidade de fornecedores</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Critérios Pessoais (RH)</w:t>
      </w:r>
    </w:p>
    <w:p w:rsidR="002E2C2D" w:rsidRPr="000B099D" w:rsidRDefault="002E2C2D" w:rsidP="002E2C2D">
      <w:pPr>
        <w:pStyle w:val="PargrafodaLista"/>
        <w:numPr>
          <w:ilvl w:val="0"/>
          <w:numId w:val="36"/>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Necessidade de treinamento</w:t>
      </w:r>
    </w:p>
    <w:p w:rsidR="002E2C2D" w:rsidRPr="000B099D" w:rsidRDefault="002E2C2D" w:rsidP="002E2C2D">
      <w:pPr>
        <w:pStyle w:val="PargrafodaLista"/>
        <w:numPr>
          <w:ilvl w:val="0"/>
          <w:numId w:val="36"/>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Alteração jornada de trabalho</w:t>
      </w:r>
    </w:p>
    <w:p w:rsidR="002E2C2D" w:rsidRPr="000B099D" w:rsidRDefault="002E2C2D" w:rsidP="002E2C2D">
      <w:pPr>
        <w:pStyle w:val="PargrafodaLista"/>
        <w:numPr>
          <w:ilvl w:val="0"/>
          <w:numId w:val="36"/>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Habilidades profissionais necessárias</w:t>
      </w:r>
    </w:p>
    <w:p w:rsidR="002E2C2D" w:rsidRPr="000B099D" w:rsidRDefault="002E2C2D" w:rsidP="002E2C2D">
      <w:pPr>
        <w:pStyle w:val="PargrafodaLista"/>
        <w:numPr>
          <w:ilvl w:val="0"/>
          <w:numId w:val="36"/>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Alteração condições de trabalho</w:t>
      </w:r>
    </w:p>
    <w:p w:rsidR="002E2C2D" w:rsidRPr="000B099D" w:rsidRDefault="002E2C2D" w:rsidP="002E2C2D">
      <w:pPr>
        <w:pStyle w:val="PargrafodaLista"/>
        <w:numPr>
          <w:ilvl w:val="0"/>
          <w:numId w:val="36"/>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Aumento da moral dos funcionários</w:t>
      </w:r>
    </w:p>
    <w:p w:rsidR="002E2C2D" w:rsidRPr="000B099D" w:rsidRDefault="002E2C2D" w:rsidP="002E2C2D">
      <w:pPr>
        <w:pStyle w:val="PargrafodaLista"/>
        <w:numPr>
          <w:ilvl w:val="0"/>
          <w:numId w:val="36"/>
        </w:numPr>
        <w:shd w:val="clear" w:color="auto" w:fill="FFFFFF"/>
        <w:suppressAutoHyphens w:val="0"/>
        <w:autoSpaceDN w:val="0"/>
        <w:spacing w:before="0" w:after="0"/>
        <w:contextualSpacing w:val="0"/>
        <w:rPr>
          <w:rFonts w:ascii="Arial" w:hAnsi="Arial" w:cs="Arial"/>
          <w:color w:val="333333"/>
          <w:sz w:val="24"/>
          <w:szCs w:val="24"/>
          <w:lang w:eastAsia="pt-BR"/>
        </w:rPr>
      </w:pPr>
      <w:r w:rsidRPr="000B099D">
        <w:rPr>
          <w:rFonts w:ascii="Arial" w:hAnsi="Arial" w:cs="Arial"/>
          <w:color w:val="333333"/>
          <w:sz w:val="24"/>
          <w:szCs w:val="24"/>
          <w:lang w:eastAsia="pt-BR"/>
        </w:rPr>
        <w:t>Aumento do número da equipe</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 xml:space="preserve">Os métodos de seleção de projetos são utilizados para avaliar o benefício do projeto ou comparar benefícios mesuráveis entre projetos, visando </w:t>
      </w:r>
      <w:proofErr w:type="gramStart"/>
      <w:r w:rsidRPr="000B099D">
        <w:rPr>
          <w:rFonts w:ascii="Arial" w:hAnsi="Arial" w:cs="Arial"/>
          <w:color w:val="333333"/>
          <w:sz w:val="24"/>
          <w:szCs w:val="24"/>
          <w:lang w:eastAsia="pt-BR"/>
        </w:rPr>
        <w:t>a</w:t>
      </w:r>
      <w:proofErr w:type="gramEnd"/>
      <w:r w:rsidRPr="000B099D">
        <w:rPr>
          <w:rFonts w:ascii="Arial" w:hAnsi="Arial" w:cs="Arial"/>
          <w:color w:val="333333"/>
          <w:sz w:val="24"/>
          <w:szCs w:val="24"/>
          <w:lang w:eastAsia="pt-BR"/>
        </w:rPr>
        <w:t xml:space="preserve"> escolha de um ou mais projetos do grupo em questão. </w:t>
      </w:r>
    </w:p>
    <w:p w:rsidR="002E2C2D" w:rsidRPr="000B099D" w:rsidRDefault="002E2C2D" w:rsidP="002E2C2D">
      <w:pPr>
        <w:shd w:val="clear" w:color="auto" w:fill="FFFFFF"/>
        <w:suppressAutoHyphens w:val="0"/>
        <w:rPr>
          <w:rFonts w:ascii="Arial" w:hAnsi="Arial" w:cs="Arial"/>
          <w:color w:val="333333"/>
          <w:sz w:val="24"/>
          <w:szCs w:val="24"/>
          <w:lang w:eastAsia="pt-BR"/>
        </w:rPr>
      </w:pPr>
    </w:p>
    <w:p w:rsidR="002E2C2D" w:rsidRPr="000B099D" w:rsidRDefault="002E2C2D" w:rsidP="002E2C2D">
      <w:pPr>
        <w:shd w:val="clear" w:color="auto" w:fill="FFFFFF"/>
        <w:suppressAutoHyphens w:val="0"/>
        <w:rPr>
          <w:rFonts w:ascii="Arial" w:hAnsi="Arial" w:cs="Arial"/>
          <w:sz w:val="24"/>
          <w:szCs w:val="24"/>
        </w:rPr>
      </w:pPr>
      <w:r w:rsidRPr="000B099D">
        <w:rPr>
          <w:rFonts w:ascii="Arial" w:hAnsi="Arial" w:cs="Arial"/>
          <w:color w:val="333333"/>
          <w:sz w:val="24"/>
          <w:szCs w:val="24"/>
          <w:lang w:eastAsia="pt-BR"/>
        </w:rPr>
        <w:t>Os critérios de classificação e quais os artefatos deverão ser preenchidos para cada tipo de projeto devem ser alterados de acordo com a maturidade e realidade de cada estatal. Segue abaixo uma tabela com os critérios sugeridos na planilha de mensuração de projeto:</w:t>
      </w:r>
    </w:p>
    <w:p w:rsidR="002E2C2D" w:rsidRPr="000B099D" w:rsidRDefault="002E2C2D" w:rsidP="002E2C2D">
      <w:pPr>
        <w:shd w:val="clear" w:color="auto" w:fill="FFFFFF"/>
        <w:suppressAutoHyphens w:val="0"/>
        <w:rPr>
          <w:rFonts w:ascii="Arial" w:hAnsi="Arial" w:cs="Arial"/>
          <w:color w:val="333333"/>
          <w:sz w:val="24"/>
          <w:szCs w:val="24"/>
          <w:lang w:eastAsia="pt-BR"/>
        </w:rPr>
      </w:pPr>
    </w:p>
    <w:tbl>
      <w:tblPr>
        <w:tblW w:w="9628" w:type="dxa"/>
        <w:tblCellMar>
          <w:left w:w="10" w:type="dxa"/>
          <w:right w:w="10" w:type="dxa"/>
        </w:tblCellMar>
        <w:tblLook w:val="0000" w:firstRow="0" w:lastRow="0" w:firstColumn="0" w:lastColumn="0" w:noHBand="0" w:noVBand="0"/>
      </w:tblPr>
      <w:tblGrid>
        <w:gridCol w:w="3209"/>
        <w:gridCol w:w="3209"/>
        <w:gridCol w:w="3210"/>
      </w:tblGrid>
      <w:tr w:rsidR="002E2C2D" w:rsidRPr="000B099D" w:rsidTr="006772D6">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rPr>
                <w:rFonts w:ascii="Arial" w:hAnsi="Arial" w:cs="Arial"/>
                <w:sz w:val="24"/>
                <w:szCs w:val="24"/>
              </w:rPr>
            </w:pPr>
            <w:r w:rsidRPr="000B099D">
              <w:rPr>
                <w:rFonts w:ascii="Arial" w:hAnsi="Arial" w:cs="Arial"/>
                <w:sz w:val="24"/>
                <w:szCs w:val="24"/>
              </w:rPr>
              <w:t xml:space="preserve">Critério </w:t>
            </w: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rPr>
                <w:rFonts w:ascii="Arial" w:hAnsi="Arial" w:cs="Arial"/>
                <w:sz w:val="24"/>
                <w:szCs w:val="24"/>
              </w:rPr>
            </w:pPr>
            <w:r w:rsidRPr="000B099D">
              <w:rPr>
                <w:rFonts w:ascii="Arial" w:hAnsi="Arial" w:cs="Arial"/>
                <w:sz w:val="24"/>
                <w:szCs w:val="24"/>
              </w:rPr>
              <w:t xml:space="preserve">Classificação </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rPr>
                <w:rFonts w:ascii="Arial" w:hAnsi="Arial" w:cs="Arial"/>
                <w:sz w:val="24"/>
                <w:szCs w:val="24"/>
              </w:rPr>
            </w:pPr>
            <w:r w:rsidRPr="000B099D">
              <w:rPr>
                <w:rFonts w:ascii="Arial" w:hAnsi="Arial" w:cs="Arial"/>
                <w:sz w:val="24"/>
                <w:szCs w:val="24"/>
              </w:rPr>
              <w:t xml:space="preserve">Descrição </w:t>
            </w:r>
          </w:p>
        </w:tc>
      </w:tr>
      <w:tr w:rsidR="002E2C2D" w:rsidRPr="000B099D" w:rsidTr="006772D6">
        <w:tc>
          <w:tcPr>
            <w:tcW w:w="32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Complexidade</w:t>
            </w: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Pequeno</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Baixa Complexidade</w:t>
            </w:r>
          </w:p>
        </w:tc>
      </w:tr>
      <w:tr w:rsidR="002E2C2D" w:rsidRPr="000B099D" w:rsidTr="006772D6">
        <w:tc>
          <w:tcPr>
            <w:tcW w:w="3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Médio</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Média Complexidade</w:t>
            </w:r>
          </w:p>
        </w:tc>
      </w:tr>
      <w:tr w:rsidR="002E2C2D" w:rsidRPr="000B099D" w:rsidTr="006772D6">
        <w:trPr>
          <w:trHeight w:val="50"/>
        </w:trPr>
        <w:tc>
          <w:tcPr>
            <w:tcW w:w="3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Grande</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Alta Complexidade</w:t>
            </w:r>
          </w:p>
        </w:tc>
      </w:tr>
      <w:tr w:rsidR="002E2C2D" w:rsidRPr="000B099D" w:rsidTr="006772D6">
        <w:trPr>
          <w:trHeight w:val="50"/>
        </w:trPr>
        <w:tc>
          <w:tcPr>
            <w:tcW w:w="32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Custo</w:t>
            </w: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Pequeno</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Até R$ 80.000,00</w:t>
            </w:r>
          </w:p>
        </w:tc>
      </w:tr>
      <w:tr w:rsidR="002E2C2D" w:rsidRPr="000B099D" w:rsidTr="006772D6">
        <w:trPr>
          <w:trHeight w:val="50"/>
        </w:trPr>
        <w:tc>
          <w:tcPr>
            <w:tcW w:w="3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Médio</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De R$ 80.000,01 a R$ 650.000,00</w:t>
            </w:r>
          </w:p>
        </w:tc>
      </w:tr>
      <w:tr w:rsidR="002E2C2D" w:rsidRPr="000B099D" w:rsidTr="006772D6">
        <w:trPr>
          <w:trHeight w:val="50"/>
        </w:trPr>
        <w:tc>
          <w:tcPr>
            <w:tcW w:w="3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Grande</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Acima de R$ 650.000,00</w:t>
            </w:r>
          </w:p>
        </w:tc>
      </w:tr>
      <w:tr w:rsidR="002E2C2D" w:rsidRPr="000B099D" w:rsidTr="006772D6">
        <w:tc>
          <w:tcPr>
            <w:tcW w:w="32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Tempo</w:t>
            </w: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Pequeno</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Até 30 dias</w:t>
            </w:r>
          </w:p>
        </w:tc>
      </w:tr>
      <w:tr w:rsidR="002E2C2D" w:rsidRPr="000B099D" w:rsidTr="006772D6">
        <w:tc>
          <w:tcPr>
            <w:tcW w:w="3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Médio</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De 1 a 6 meses</w:t>
            </w:r>
          </w:p>
        </w:tc>
      </w:tr>
      <w:tr w:rsidR="002E2C2D" w:rsidRPr="000B099D" w:rsidTr="006772D6">
        <w:tc>
          <w:tcPr>
            <w:tcW w:w="3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Grande</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 xml:space="preserve">Acima de </w:t>
            </w:r>
            <w:proofErr w:type="gramStart"/>
            <w:r w:rsidRPr="000B099D">
              <w:rPr>
                <w:rFonts w:ascii="Arial" w:hAnsi="Arial" w:cs="Arial"/>
                <w:sz w:val="24"/>
                <w:szCs w:val="24"/>
              </w:rPr>
              <w:t>6</w:t>
            </w:r>
            <w:proofErr w:type="gramEnd"/>
            <w:r w:rsidRPr="000B099D">
              <w:rPr>
                <w:rFonts w:ascii="Arial" w:hAnsi="Arial" w:cs="Arial"/>
                <w:sz w:val="24"/>
                <w:szCs w:val="24"/>
              </w:rPr>
              <w:t xml:space="preserve"> meses</w:t>
            </w:r>
          </w:p>
        </w:tc>
      </w:tr>
      <w:tr w:rsidR="002E2C2D" w:rsidRPr="000B099D" w:rsidTr="006772D6">
        <w:tc>
          <w:tcPr>
            <w:tcW w:w="32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Tamanho da equipe</w:t>
            </w: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Pequeno</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De 1 a 2</w:t>
            </w:r>
          </w:p>
        </w:tc>
      </w:tr>
      <w:tr w:rsidR="002E2C2D" w:rsidRPr="000B099D" w:rsidTr="006772D6">
        <w:tc>
          <w:tcPr>
            <w:tcW w:w="3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Médio</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De 3 a 6</w:t>
            </w:r>
          </w:p>
        </w:tc>
      </w:tr>
      <w:tr w:rsidR="002E2C2D" w:rsidRPr="000B099D" w:rsidTr="006772D6">
        <w:tc>
          <w:tcPr>
            <w:tcW w:w="3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p>
        </w:tc>
        <w:tc>
          <w:tcPr>
            <w:tcW w:w="32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color w:val="333333"/>
                <w:sz w:val="24"/>
                <w:szCs w:val="24"/>
                <w:lang w:eastAsia="pt-BR"/>
              </w:rPr>
            </w:pPr>
            <w:r w:rsidRPr="000B099D">
              <w:rPr>
                <w:rFonts w:ascii="Arial" w:hAnsi="Arial" w:cs="Arial"/>
                <w:color w:val="333333"/>
                <w:sz w:val="24"/>
                <w:szCs w:val="24"/>
                <w:lang w:eastAsia="pt-BR"/>
              </w:rPr>
              <w:t>Grande</w:t>
            </w:r>
          </w:p>
        </w:tc>
        <w:tc>
          <w:tcPr>
            <w:tcW w:w="3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2C2D" w:rsidRPr="000B099D" w:rsidRDefault="002E2C2D" w:rsidP="006772D6">
            <w:pPr>
              <w:suppressAutoHyphens w:val="0"/>
              <w:rPr>
                <w:rFonts w:ascii="Arial" w:hAnsi="Arial" w:cs="Arial"/>
                <w:sz w:val="24"/>
                <w:szCs w:val="24"/>
              </w:rPr>
            </w:pPr>
            <w:r w:rsidRPr="000B099D">
              <w:rPr>
                <w:rFonts w:ascii="Arial" w:hAnsi="Arial" w:cs="Arial"/>
                <w:sz w:val="24"/>
                <w:szCs w:val="24"/>
              </w:rPr>
              <w:t xml:space="preserve">Acima de </w:t>
            </w:r>
            <w:proofErr w:type="gramStart"/>
            <w:r w:rsidRPr="000B099D">
              <w:rPr>
                <w:rFonts w:ascii="Arial" w:hAnsi="Arial" w:cs="Arial"/>
                <w:sz w:val="24"/>
                <w:szCs w:val="24"/>
              </w:rPr>
              <w:t>6</w:t>
            </w:r>
            <w:proofErr w:type="gramEnd"/>
            <w:r w:rsidRPr="000B099D">
              <w:rPr>
                <w:rFonts w:ascii="Arial" w:hAnsi="Arial" w:cs="Arial"/>
                <w:sz w:val="24"/>
                <w:szCs w:val="24"/>
              </w:rPr>
              <w:t xml:space="preserve"> pessoas</w:t>
            </w:r>
          </w:p>
        </w:tc>
      </w:tr>
    </w:tbl>
    <w:p w:rsidR="007C7C50" w:rsidRPr="000B099D" w:rsidRDefault="007C7C50" w:rsidP="007C7C50">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4.1.13 </w:t>
      </w:r>
      <w:r w:rsidRPr="000B099D">
        <w:rPr>
          <w:rFonts w:ascii="Arial" w:hAnsi="Arial" w:cs="Arial"/>
          <w:szCs w:val="24"/>
        </w:rPr>
        <w:t>Relatório de Desempenho do Projeto</w:t>
      </w:r>
    </w:p>
    <w:p w:rsidR="002E2C2D" w:rsidRPr="000B099D" w:rsidRDefault="002E2C2D" w:rsidP="002E2C2D">
      <w:pPr>
        <w:pStyle w:val="Standard"/>
        <w:tabs>
          <w:tab w:val="left" w:pos="381"/>
        </w:tabs>
        <w:jc w:val="center"/>
        <w:rPr>
          <w:rFonts w:ascii="Arial" w:hAnsi="Arial" w:cs="Arial"/>
        </w:rPr>
      </w:pPr>
      <w:r w:rsidRPr="000B099D">
        <w:rPr>
          <w:rFonts w:ascii="Arial" w:hAnsi="Arial" w:cs="Arial"/>
          <w:b/>
          <w:bCs/>
        </w:rPr>
        <w:t>Relatório de Desempenho do Projeto</w:t>
      </w:r>
    </w:p>
    <w:p w:rsidR="002E2C2D" w:rsidRPr="000B099D" w:rsidRDefault="002E2C2D" w:rsidP="002E2C2D">
      <w:pPr>
        <w:pStyle w:val="Standard"/>
        <w:tabs>
          <w:tab w:val="left" w:pos="381"/>
        </w:tabs>
        <w:jc w:val="center"/>
        <w:rPr>
          <w:rFonts w:ascii="Arial" w:hAnsi="Arial" w:cs="Arial"/>
        </w:rPr>
      </w:pPr>
      <w:r w:rsidRPr="000B099D">
        <w:rPr>
          <w:rFonts w:ascii="Arial" w:hAnsi="Arial" w:cs="Arial"/>
          <w:b/>
          <w:bCs/>
          <w:color w:val="0000FF"/>
        </w:rPr>
        <w:t>&lt;Data de referência&gt;</w:t>
      </w:r>
    </w:p>
    <w:p w:rsidR="002E2C2D" w:rsidRPr="000B099D" w:rsidRDefault="002E2C2D" w:rsidP="002E2C2D">
      <w:pPr>
        <w:pStyle w:val="Standard"/>
        <w:tabs>
          <w:tab w:val="left" w:pos="381"/>
        </w:tabs>
        <w:jc w:val="center"/>
        <w:rPr>
          <w:rFonts w:ascii="Arial" w:hAnsi="Arial" w:cs="Arial"/>
        </w:rPr>
      </w:pPr>
    </w:p>
    <w:p w:rsidR="002E2C2D" w:rsidRPr="000B099D" w:rsidRDefault="002E2C2D" w:rsidP="002E2C2D">
      <w:pPr>
        <w:pStyle w:val="Standard"/>
        <w:tabs>
          <w:tab w:val="left" w:pos="381"/>
        </w:tabs>
        <w:ind w:left="286"/>
        <w:jc w:val="both"/>
        <w:rPr>
          <w:rFonts w:ascii="Arial" w:hAnsi="Arial" w:cs="Arial"/>
          <w:b/>
          <w:bCs/>
          <w:color w:val="000000"/>
        </w:rPr>
      </w:pPr>
    </w:p>
    <w:p w:rsidR="002E2C2D" w:rsidRPr="000B099D" w:rsidRDefault="002E2C2D" w:rsidP="002E2C2D">
      <w:pPr>
        <w:pStyle w:val="Standard"/>
        <w:numPr>
          <w:ilvl w:val="0"/>
          <w:numId w:val="37"/>
        </w:numPr>
        <w:tabs>
          <w:tab w:val="left" w:pos="-1419"/>
        </w:tabs>
        <w:jc w:val="both"/>
        <w:rPr>
          <w:rFonts w:ascii="Arial" w:hAnsi="Arial" w:cs="Arial"/>
          <w:b/>
          <w:bCs/>
          <w:color w:val="000000"/>
        </w:rPr>
      </w:pPr>
      <w:r w:rsidRPr="000B099D">
        <w:rPr>
          <w:rFonts w:ascii="Arial" w:hAnsi="Arial" w:cs="Arial"/>
          <w:b/>
          <w:bCs/>
          <w:color w:val="000000"/>
        </w:rPr>
        <w:t>Identificação do Projeto</w:t>
      </w:r>
    </w:p>
    <w:p w:rsidR="002E2C2D" w:rsidRPr="000B099D" w:rsidRDefault="002E2C2D" w:rsidP="002E2C2D">
      <w:pPr>
        <w:pStyle w:val="Standard"/>
        <w:tabs>
          <w:tab w:val="left" w:pos="108"/>
        </w:tabs>
        <w:jc w:val="both"/>
        <w:rPr>
          <w:rFonts w:ascii="Arial" w:hAnsi="Arial" w:cs="Arial"/>
        </w:rPr>
      </w:pPr>
      <w:r w:rsidRPr="000B099D">
        <w:rPr>
          <w:rFonts w:ascii="Arial" w:hAnsi="Arial" w:cs="Arial"/>
          <w:bCs/>
          <w:i/>
          <w:iCs/>
          <w:color w:val="0000FF"/>
        </w:rPr>
        <w:t>&lt;identificar e descrever projeto alvo do relatório.</w:t>
      </w:r>
      <w:proofErr w:type="gramStart"/>
      <w:r w:rsidRPr="000B099D">
        <w:rPr>
          <w:rFonts w:ascii="Arial" w:hAnsi="Arial" w:cs="Arial"/>
          <w:bCs/>
          <w:i/>
          <w:iCs/>
          <w:color w:val="0000FF"/>
        </w:rPr>
        <w:t>&gt;</w:t>
      </w:r>
      <w:proofErr w:type="gramEnd"/>
    </w:p>
    <w:p w:rsidR="002E2C2D" w:rsidRPr="000B099D" w:rsidRDefault="002E2C2D" w:rsidP="002E2C2D">
      <w:pPr>
        <w:pStyle w:val="Standard"/>
        <w:tabs>
          <w:tab w:val="left" w:pos="21"/>
        </w:tabs>
        <w:jc w:val="both"/>
        <w:rPr>
          <w:rFonts w:ascii="Arial" w:hAnsi="Arial" w:cs="Arial"/>
          <w:b/>
          <w:bCs/>
          <w:color w:val="000000"/>
        </w:rPr>
      </w:pPr>
    </w:p>
    <w:p w:rsidR="002E2C2D" w:rsidRPr="000B099D" w:rsidRDefault="002E2C2D" w:rsidP="002E2C2D">
      <w:pPr>
        <w:pStyle w:val="Standard"/>
        <w:numPr>
          <w:ilvl w:val="0"/>
          <w:numId w:val="37"/>
        </w:numPr>
        <w:tabs>
          <w:tab w:val="left" w:pos="-1419"/>
        </w:tabs>
        <w:jc w:val="both"/>
        <w:rPr>
          <w:rFonts w:ascii="Arial" w:hAnsi="Arial" w:cs="Arial"/>
          <w:b/>
          <w:bCs/>
          <w:color w:val="000000"/>
        </w:rPr>
      </w:pPr>
      <w:r w:rsidRPr="000B099D">
        <w:rPr>
          <w:rFonts w:ascii="Arial" w:hAnsi="Arial" w:cs="Arial"/>
          <w:b/>
          <w:bCs/>
          <w:color w:val="000000"/>
        </w:rPr>
        <w:t>Estrutura Analítica do Projeto</w:t>
      </w:r>
    </w:p>
    <w:p w:rsidR="002E2C2D" w:rsidRPr="000B099D" w:rsidRDefault="002E2C2D" w:rsidP="002E2C2D">
      <w:pPr>
        <w:pStyle w:val="Standard"/>
        <w:tabs>
          <w:tab w:val="left" w:pos="108"/>
        </w:tabs>
        <w:ind w:left="13"/>
        <w:jc w:val="both"/>
        <w:rPr>
          <w:rFonts w:ascii="Arial" w:hAnsi="Arial" w:cs="Arial"/>
        </w:rPr>
      </w:pPr>
      <w:r w:rsidRPr="000B099D">
        <w:rPr>
          <w:rFonts w:ascii="Arial" w:hAnsi="Arial" w:cs="Arial"/>
          <w:bCs/>
          <w:i/>
          <w:iCs/>
          <w:color w:val="0000FF"/>
        </w:rPr>
        <w:t>&lt;Listar fases, subfases e entregas da estrutura analítica do projeto e seus respectivos status.</w:t>
      </w:r>
      <w:proofErr w:type="gramStart"/>
      <w:r w:rsidRPr="000B099D">
        <w:rPr>
          <w:rFonts w:ascii="Arial" w:hAnsi="Arial" w:cs="Arial"/>
          <w:bCs/>
          <w:i/>
          <w:iCs/>
          <w:color w:val="0000FF"/>
        </w:rPr>
        <w:t>&gt;</w:t>
      </w:r>
      <w:proofErr w:type="gramEnd"/>
    </w:p>
    <w:tbl>
      <w:tblPr>
        <w:tblW w:w="9498" w:type="dxa"/>
        <w:tblInd w:w="55" w:type="dxa"/>
        <w:tblLayout w:type="fixed"/>
        <w:tblCellMar>
          <w:left w:w="10" w:type="dxa"/>
          <w:right w:w="10" w:type="dxa"/>
        </w:tblCellMar>
        <w:tblLook w:val="04A0" w:firstRow="1" w:lastRow="0" w:firstColumn="1" w:lastColumn="0" w:noHBand="0" w:noVBand="1"/>
      </w:tblPr>
      <w:tblGrid>
        <w:gridCol w:w="709"/>
        <w:gridCol w:w="5387"/>
        <w:gridCol w:w="992"/>
        <w:gridCol w:w="992"/>
        <w:gridCol w:w="1418"/>
      </w:tblGrid>
      <w:tr w:rsidR="002E2C2D" w:rsidRPr="000B099D" w:rsidTr="006772D6">
        <w:tc>
          <w:tcPr>
            <w:tcW w:w="709"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ID</w:t>
            </w:r>
          </w:p>
        </w:tc>
        <w:tc>
          <w:tcPr>
            <w:tcW w:w="5387"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 xml:space="preserve">Fase, Subfase, </w:t>
            </w:r>
            <w:proofErr w:type="gramStart"/>
            <w:r w:rsidRPr="000B099D">
              <w:rPr>
                <w:rFonts w:ascii="Arial" w:hAnsi="Arial" w:cs="Arial"/>
                <w:bCs/>
                <w:color w:val="FFFFFF"/>
              </w:rPr>
              <w:t>Entregas</w:t>
            </w:r>
            <w:proofErr w:type="gramEnd"/>
          </w:p>
        </w:tc>
        <w:tc>
          <w:tcPr>
            <w:tcW w:w="99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Início</w:t>
            </w:r>
          </w:p>
        </w:tc>
        <w:tc>
          <w:tcPr>
            <w:tcW w:w="99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Fim</w:t>
            </w:r>
          </w:p>
        </w:tc>
        <w:tc>
          <w:tcPr>
            <w:tcW w:w="1418" w:type="dxa"/>
            <w:tcBorders>
              <w:top w:val="single" w:sz="2" w:space="0" w:color="000000"/>
              <w:left w:val="single" w:sz="2" w:space="0" w:color="000000"/>
              <w:bottom w:val="single" w:sz="2" w:space="0" w:color="000000"/>
              <w:right w:val="single" w:sz="2" w:space="0" w:color="000000"/>
            </w:tcBorders>
            <w:shd w:val="clear" w:color="auto" w:fill="008000"/>
            <w:tcMar>
              <w:top w:w="0" w:type="dxa"/>
              <w:left w:w="10" w:type="dxa"/>
              <w:bottom w:w="0" w:type="dxa"/>
              <w:right w:w="10" w:type="dxa"/>
            </w:tcMa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Status</w:t>
            </w:r>
          </w:p>
        </w:tc>
      </w:tr>
      <w:tr w:rsidR="002E2C2D" w:rsidRPr="000B099D" w:rsidTr="006772D6">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center"/>
              <w:rPr>
                <w:rFonts w:ascii="Arial" w:hAnsi="Arial" w:cs="Arial"/>
              </w:rPr>
            </w:pPr>
          </w:p>
        </w:tc>
        <w:tc>
          <w:tcPr>
            <w:tcW w:w="5387" w:type="dxa"/>
            <w:tcBorders>
              <w:left w:val="single" w:sz="2" w:space="0" w:color="000000"/>
              <w:bottom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center"/>
              <w:rPr>
                <w:rFonts w:ascii="Arial" w:hAnsi="Arial" w:cs="Arial"/>
              </w:rPr>
            </w:pP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center"/>
              <w:rPr>
                <w:rFonts w:ascii="Arial" w:hAnsi="Arial" w:cs="Arial"/>
              </w:rPr>
            </w:pPr>
          </w:p>
        </w:tc>
        <w:tc>
          <w:tcPr>
            <w:tcW w:w="9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both"/>
              <w:rPr>
                <w:rFonts w:ascii="Arial" w:hAnsi="Arial" w:cs="Arial"/>
              </w:rPr>
            </w:pPr>
          </w:p>
        </w:tc>
        <w:tc>
          <w:tcPr>
            <w:tcW w:w="1418"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rsidR="002E2C2D" w:rsidRPr="000B099D" w:rsidRDefault="002E2C2D" w:rsidP="006772D6">
            <w:pPr>
              <w:pStyle w:val="TableContents"/>
              <w:jc w:val="both"/>
              <w:rPr>
                <w:rFonts w:ascii="Arial" w:hAnsi="Arial" w:cs="Arial"/>
              </w:rPr>
            </w:pPr>
          </w:p>
        </w:tc>
      </w:tr>
    </w:tbl>
    <w:p w:rsidR="002E2C2D" w:rsidRPr="000B099D" w:rsidRDefault="002E2C2D" w:rsidP="002E2C2D">
      <w:pPr>
        <w:pStyle w:val="Standard"/>
        <w:tabs>
          <w:tab w:val="left" w:pos="108"/>
        </w:tabs>
        <w:ind w:left="13"/>
        <w:jc w:val="both"/>
        <w:rPr>
          <w:rFonts w:ascii="Arial" w:hAnsi="Arial" w:cs="Arial"/>
        </w:rPr>
      </w:pPr>
    </w:p>
    <w:p w:rsidR="002E2C2D" w:rsidRPr="000B099D" w:rsidRDefault="002E2C2D" w:rsidP="002E2C2D">
      <w:pPr>
        <w:pStyle w:val="Standard"/>
        <w:numPr>
          <w:ilvl w:val="0"/>
          <w:numId w:val="37"/>
        </w:numPr>
        <w:tabs>
          <w:tab w:val="left" w:pos="-1419"/>
        </w:tabs>
        <w:jc w:val="both"/>
        <w:rPr>
          <w:rFonts w:ascii="Arial" w:hAnsi="Arial" w:cs="Arial"/>
          <w:b/>
          <w:bCs/>
          <w:color w:val="000000"/>
        </w:rPr>
      </w:pPr>
      <w:r w:rsidRPr="000B099D">
        <w:rPr>
          <w:rFonts w:ascii="Arial" w:hAnsi="Arial" w:cs="Arial"/>
          <w:b/>
          <w:bCs/>
          <w:color w:val="000000"/>
        </w:rPr>
        <w:t>Atividades Concluídas</w:t>
      </w:r>
    </w:p>
    <w:p w:rsidR="002E2C2D" w:rsidRPr="000B099D" w:rsidRDefault="002E2C2D" w:rsidP="002E2C2D">
      <w:pPr>
        <w:pStyle w:val="Standard"/>
        <w:tabs>
          <w:tab w:val="left" w:pos="108"/>
        </w:tabs>
        <w:ind w:left="13"/>
        <w:jc w:val="both"/>
        <w:rPr>
          <w:rFonts w:ascii="Arial" w:hAnsi="Arial" w:cs="Arial"/>
        </w:rPr>
      </w:pPr>
      <w:r w:rsidRPr="000B099D">
        <w:rPr>
          <w:rFonts w:ascii="Arial" w:hAnsi="Arial" w:cs="Arial"/>
          <w:bCs/>
          <w:i/>
          <w:iCs/>
          <w:color w:val="0000FF"/>
        </w:rPr>
        <w:t>&lt;Listar atividades concluídas.</w:t>
      </w:r>
      <w:proofErr w:type="gramStart"/>
      <w:r w:rsidRPr="000B099D">
        <w:rPr>
          <w:rFonts w:ascii="Arial" w:hAnsi="Arial" w:cs="Arial"/>
          <w:bCs/>
          <w:i/>
          <w:iCs/>
          <w:color w:val="0000FF"/>
        </w:rPr>
        <w:t>&gt;</w:t>
      </w:r>
      <w:proofErr w:type="gramEnd"/>
    </w:p>
    <w:p w:rsidR="002E2C2D" w:rsidRPr="000B099D" w:rsidRDefault="002E2C2D" w:rsidP="002E2C2D">
      <w:pPr>
        <w:pStyle w:val="Standard"/>
        <w:tabs>
          <w:tab w:val="left" w:pos="108"/>
        </w:tabs>
        <w:ind w:left="13"/>
        <w:jc w:val="both"/>
        <w:rPr>
          <w:rFonts w:ascii="Arial" w:hAnsi="Arial" w:cs="Arial"/>
        </w:rPr>
      </w:pPr>
    </w:p>
    <w:p w:rsidR="002E2C2D" w:rsidRPr="000B099D" w:rsidRDefault="002E2C2D" w:rsidP="002E2C2D">
      <w:pPr>
        <w:pStyle w:val="Standard"/>
        <w:numPr>
          <w:ilvl w:val="0"/>
          <w:numId w:val="37"/>
        </w:numPr>
        <w:tabs>
          <w:tab w:val="left" w:pos="-1419"/>
        </w:tabs>
        <w:jc w:val="both"/>
        <w:rPr>
          <w:rFonts w:ascii="Arial" w:hAnsi="Arial" w:cs="Arial"/>
          <w:b/>
          <w:bCs/>
          <w:color w:val="000000"/>
        </w:rPr>
      </w:pPr>
      <w:r w:rsidRPr="000B099D">
        <w:rPr>
          <w:rFonts w:ascii="Arial" w:hAnsi="Arial" w:cs="Arial"/>
          <w:b/>
          <w:bCs/>
          <w:color w:val="000000"/>
        </w:rPr>
        <w:t>Atividades para o Próximo Período</w:t>
      </w:r>
    </w:p>
    <w:p w:rsidR="002E2C2D" w:rsidRPr="000B099D" w:rsidRDefault="002E2C2D" w:rsidP="002E2C2D">
      <w:pPr>
        <w:pStyle w:val="Standard"/>
        <w:tabs>
          <w:tab w:val="left" w:pos="108"/>
        </w:tabs>
        <w:ind w:left="13"/>
        <w:jc w:val="both"/>
        <w:rPr>
          <w:rFonts w:ascii="Arial" w:hAnsi="Arial" w:cs="Arial"/>
        </w:rPr>
      </w:pPr>
      <w:r w:rsidRPr="000B099D">
        <w:rPr>
          <w:rFonts w:ascii="Arial" w:hAnsi="Arial" w:cs="Arial"/>
          <w:bCs/>
          <w:i/>
          <w:iCs/>
          <w:color w:val="0000FF"/>
        </w:rPr>
        <w:t>&lt;Listar atividades para próximo período.</w:t>
      </w:r>
      <w:proofErr w:type="gramStart"/>
      <w:r w:rsidRPr="000B099D">
        <w:rPr>
          <w:rFonts w:ascii="Arial" w:hAnsi="Arial" w:cs="Arial"/>
          <w:bCs/>
          <w:i/>
          <w:iCs/>
          <w:color w:val="0000FF"/>
        </w:rPr>
        <w:t>&gt;</w:t>
      </w:r>
      <w:proofErr w:type="gramEnd"/>
    </w:p>
    <w:p w:rsidR="002E2C2D" w:rsidRPr="000B099D" w:rsidRDefault="002E2C2D" w:rsidP="002E2C2D">
      <w:pPr>
        <w:pStyle w:val="Standard"/>
        <w:tabs>
          <w:tab w:val="left" w:pos="108"/>
        </w:tabs>
        <w:ind w:left="13"/>
        <w:jc w:val="both"/>
        <w:rPr>
          <w:rFonts w:ascii="Arial" w:hAnsi="Arial" w:cs="Arial"/>
        </w:rPr>
      </w:pPr>
    </w:p>
    <w:p w:rsidR="002E2C2D" w:rsidRPr="000B099D" w:rsidRDefault="002E2C2D" w:rsidP="002E2C2D">
      <w:pPr>
        <w:pStyle w:val="Standard"/>
        <w:numPr>
          <w:ilvl w:val="0"/>
          <w:numId w:val="37"/>
        </w:numPr>
        <w:tabs>
          <w:tab w:val="left" w:pos="-1419"/>
        </w:tabs>
        <w:jc w:val="both"/>
        <w:rPr>
          <w:rFonts w:ascii="Arial" w:hAnsi="Arial" w:cs="Arial"/>
          <w:b/>
          <w:bCs/>
          <w:color w:val="000000"/>
        </w:rPr>
      </w:pPr>
      <w:r w:rsidRPr="000B099D">
        <w:rPr>
          <w:rFonts w:ascii="Arial" w:hAnsi="Arial" w:cs="Arial"/>
          <w:b/>
          <w:bCs/>
          <w:color w:val="000000"/>
        </w:rPr>
        <w:t>Informações Adicionais</w:t>
      </w:r>
    </w:p>
    <w:p w:rsidR="002E2C2D" w:rsidRPr="000B099D" w:rsidRDefault="002E2C2D" w:rsidP="002E2C2D">
      <w:pPr>
        <w:pStyle w:val="Standard"/>
        <w:tabs>
          <w:tab w:val="left" w:pos="108"/>
        </w:tabs>
        <w:jc w:val="both"/>
        <w:rPr>
          <w:rFonts w:ascii="Arial" w:hAnsi="Arial" w:cs="Arial"/>
          <w:bCs/>
          <w:i/>
          <w:iCs/>
          <w:color w:val="0000FF"/>
        </w:rPr>
      </w:pPr>
    </w:p>
    <w:p w:rsidR="002E2C2D" w:rsidRPr="000B099D" w:rsidRDefault="002E2C2D" w:rsidP="002E2C2D">
      <w:pPr>
        <w:pStyle w:val="Standard"/>
        <w:tabs>
          <w:tab w:val="left" w:pos="108"/>
        </w:tabs>
        <w:jc w:val="both"/>
        <w:rPr>
          <w:rFonts w:ascii="Arial" w:hAnsi="Arial" w:cs="Arial"/>
        </w:rPr>
      </w:pPr>
      <w:r w:rsidRPr="000B099D">
        <w:rPr>
          <w:rFonts w:ascii="Arial" w:hAnsi="Arial" w:cs="Arial"/>
          <w:bCs/>
          <w:i/>
          <w:iCs/>
          <w:color w:val="0000FF"/>
        </w:rPr>
        <w:t>&lt;Descreva informações que por ventura acharem necessárias&gt;</w:t>
      </w:r>
    </w:p>
    <w:p w:rsidR="002E2C2D" w:rsidRPr="000B099D" w:rsidRDefault="002E2C2D" w:rsidP="002E2C2D">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2E2C2D" w:rsidRPr="000B099D" w:rsidRDefault="002E2C2D" w:rsidP="002E2C2D">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2E2C2D" w:rsidRPr="000B099D" w:rsidRDefault="002E2C2D" w:rsidP="002E2C2D">
      <w:pPr>
        <w:pStyle w:val="Standard"/>
        <w:spacing w:after="120"/>
        <w:ind w:left="3545" w:firstLine="709"/>
        <w:jc w:val="center"/>
        <w:rPr>
          <w:rFonts w:ascii="Arial" w:hAnsi="Arial" w:cs="Arial"/>
          <w:color w:val="0000FF"/>
        </w:rPr>
      </w:pPr>
      <w:r w:rsidRPr="000B099D">
        <w:rPr>
          <w:rFonts w:ascii="Arial" w:hAnsi="Arial" w:cs="Arial"/>
          <w:color w:val="0000FF"/>
        </w:rPr>
        <w:t>&lt;Cargo &gt;</w:t>
      </w:r>
    </w:p>
    <w:p w:rsidR="000B099D" w:rsidRPr="000B099D" w:rsidRDefault="000B099D" w:rsidP="002E2C2D">
      <w:pPr>
        <w:spacing w:after="360"/>
        <w:ind w:left="284"/>
        <w:rPr>
          <w:rFonts w:ascii="Arial" w:hAnsi="Arial" w:cs="Arial"/>
          <w:b/>
          <w:sz w:val="24"/>
          <w:szCs w:val="24"/>
        </w:rPr>
      </w:pPr>
    </w:p>
    <w:p w:rsidR="002E2C2D" w:rsidRPr="000B099D" w:rsidRDefault="002E2C2D" w:rsidP="002E2C2D">
      <w:pPr>
        <w:spacing w:after="360"/>
        <w:ind w:left="284"/>
        <w:rPr>
          <w:rFonts w:ascii="Arial" w:hAnsi="Arial" w:cs="Arial"/>
          <w:b/>
          <w:sz w:val="24"/>
          <w:szCs w:val="24"/>
        </w:rPr>
      </w:pPr>
      <w:r w:rsidRPr="000B099D">
        <w:rPr>
          <w:rFonts w:ascii="Arial" w:hAnsi="Arial" w:cs="Arial"/>
          <w:b/>
          <w:sz w:val="24"/>
          <w:szCs w:val="24"/>
        </w:rPr>
        <w:lastRenderedPageBreak/>
        <w:t>Observações:</w:t>
      </w:r>
    </w:p>
    <w:p w:rsidR="002E2C2D" w:rsidRPr="000B099D" w:rsidRDefault="002E2C2D" w:rsidP="002E2C2D">
      <w:pPr>
        <w:pStyle w:val="Standard"/>
        <w:tabs>
          <w:tab w:val="left" w:pos="381"/>
        </w:tabs>
        <w:spacing w:before="240"/>
        <w:ind w:left="286"/>
        <w:jc w:val="both"/>
        <w:rPr>
          <w:rFonts w:ascii="Arial" w:hAnsi="Arial" w:cs="Arial"/>
        </w:rPr>
      </w:pPr>
      <w:r w:rsidRPr="000B099D">
        <w:rPr>
          <w:rFonts w:ascii="Arial" w:hAnsi="Arial" w:cs="Arial"/>
          <w:bCs/>
          <w:color w:val="000000"/>
        </w:rPr>
        <w:t xml:space="preserve">O objetivo principal </w:t>
      </w:r>
      <w:r w:rsidRPr="000B099D">
        <w:rPr>
          <w:rFonts w:ascii="Arial" w:hAnsi="Arial" w:cs="Arial"/>
        </w:rPr>
        <w:t>é fornecer informações sobre o desempenho do projeto, de forma a manter as partes interessados atualizadas sobre seu andamento. É</w:t>
      </w:r>
      <w:r w:rsidRPr="000B099D">
        <w:rPr>
          <w:rFonts w:ascii="Arial" w:hAnsi="Arial" w:cs="Arial"/>
          <w:bCs/>
          <w:color w:val="000000"/>
        </w:rPr>
        <w:t xml:space="preserve"> o processo de coleta e distribuição de informações sobre o desempenho, inclusive os relatórios de andamento, medições do progresso e previsões.</w:t>
      </w:r>
    </w:p>
    <w:p w:rsidR="002E2C2D" w:rsidRPr="000B099D" w:rsidRDefault="002E2C2D" w:rsidP="002E2C2D">
      <w:pPr>
        <w:pStyle w:val="Standard"/>
        <w:tabs>
          <w:tab w:val="left" w:pos="381"/>
        </w:tabs>
        <w:spacing w:before="240"/>
        <w:ind w:left="286"/>
        <w:jc w:val="both"/>
        <w:rPr>
          <w:rFonts w:ascii="Arial" w:hAnsi="Arial" w:cs="Arial"/>
          <w:bCs/>
          <w:color w:val="000000"/>
        </w:rPr>
      </w:pPr>
      <w:r w:rsidRPr="000B099D">
        <w:rPr>
          <w:rFonts w:ascii="Arial" w:hAnsi="Arial" w:cs="Arial"/>
          <w:bCs/>
          <w:color w:val="000000"/>
        </w:rPr>
        <w:t>Envolve a coleta e análise periódica do andamento real do projeto x sua linha de base.</w:t>
      </w:r>
    </w:p>
    <w:p w:rsidR="002E2C2D" w:rsidRPr="000B099D" w:rsidRDefault="002E2C2D" w:rsidP="002E2C2D">
      <w:pPr>
        <w:pStyle w:val="Standard"/>
        <w:tabs>
          <w:tab w:val="left" w:pos="381"/>
        </w:tabs>
        <w:spacing w:before="240"/>
        <w:ind w:left="286"/>
        <w:jc w:val="both"/>
        <w:rPr>
          <w:rFonts w:ascii="Arial" w:hAnsi="Arial" w:cs="Arial"/>
          <w:bCs/>
          <w:color w:val="000000"/>
        </w:rPr>
      </w:pPr>
      <w:r w:rsidRPr="000B099D">
        <w:rPr>
          <w:rFonts w:ascii="Arial" w:hAnsi="Arial" w:cs="Arial"/>
          <w:bCs/>
          <w:color w:val="000000"/>
        </w:rPr>
        <w:t>Reportar o desempenho é importante para:</w:t>
      </w:r>
    </w:p>
    <w:p w:rsidR="002E2C2D" w:rsidRPr="000B099D" w:rsidRDefault="002E2C2D" w:rsidP="002E2C2D">
      <w:pPr>
        <w:pStyle w:val="Standard"/>
        <w:numPr>
          <w:ilvl w:val="0"/>
          <w:numId w:val="38"/>
        </w:numPr>
        <w:tabs>
          <w:tab w:val="left" w:pos="-3643"/>
        </w:tabs>
        <w:jc w:val="both"/>
        <w:rPr>
          <w:rFonts w:ascii="Arial" w:hAnsi="Arial" w:cs="Arial"/>
          <w:bCs/>
          <w:color w:val="000000"/>
        </w:rPr>
      </w:pPr>
      <w:r w:rsidRPr="000B099D">
        <w:rPr>
          <w:rFonts w:ascii="Arial" w:hAnsi="Arial" w:cs="Arial"/>
          <w:bCs/>
          <w:color w:val="000000"/>
        </w:rPr>
        <w:t>Entender e comunicar o andamento e o desempenho do projeto;</w:t>
      </w:r>
    </w:p>
    <w:p w:rsidR="002E2C2D" w:rsidRPr="000B099D" w:rsidRDefault="002E2C2D" w:rsidP="002E2C2D">
      <w:pPr>
        <w:pStyle w:val="Standard"/>
        <w:numPr>
          <w:ilvl w:val="0"/>
          <w:numId w:val="38"/>
        </w:numPr>
        <w:tabs>
          <w:tab w:val="left" w:pos="-3643"/>
        </w:tabs>
        <w:jc w:val="both"/>
        <w:rPr>
          <w:rFonts w:ascii="Arial" w:hAnsi="Arial" w:cs="Arial"/>
          <w:bCs/>
          <w:color w:val="000000"/>
        </w:rPr>
      </w:pPr>
      <w:r w:rsidRPr="000B099D">
        <w:rPr>
          <w:rFonts w:ascii="Arial" w:hAnsi="Arial" w:cs="Arial"/>
          <w:bCs/>
          <w:color w:val="000000"/>
        </w:rPr>
        <w:t xml:space="preserve">Corrigir os desvios em relação </w:t>
      </w:r>
      <w:proofErr w:type="gramStart"/>
      <w:r w:rsidRPr="000B099D">
        <w:rPr>
          <w:rFonts w:ascii="Arial" w:hAnsi="Arial" w:cs="Arial"/>
          <w:bCs/>
          <w:color w:val="000000"/>
        </w:rPr>
        <w:t>a</w:t>
      </w:r>
      <w:proofErr w:type="gramEnd"/>
      <w:r w:rsidRPr="000B099D">
        <w:rPr>
          <w:rFonts w:ascii="Arial" w:hAnsi="Arial" w:cs="Arial"/>
          <w:bCs/>
          <w:color w:val="000000"/>
        </w:rPr>
        <w:t xml:space="preserve"> linha de base;</w:t>
      </w:r>
    </w:p>
    <w:p w:rsidR="002E2C2D" w:rsidRPr="000B099D" w:rsidRDefault="002E2C2D" w:rsidP="002E2C2D">
      <w:pPr>
        <w:pStyle w:val="Standard"/>
        <w:numPr>
          <w:ilvl w:val="0"/>
          <w:numId w:val="38"/>
        </w:numPr>
        <w:tabs>
          <w:tab w:val="left" w:pos="-3643"/>
        </w:tabs>
        <w:jc w:val="both"/>
        <w:rPr>
          <w:rFonts w:ascii="Arial" w:hAnsi="Arial" w:cs="Arial"/>
          <w:bCs/>
          <w:color w:val="000000"/>
        </w:rPr>
      </w:pPr>
      <w:r w:rsidRPr="000B099D">
        <w:rPr>
          <w:rFonts w:ascii="Arial" w:hAnsi="Arial" w:cs="Arial"/>
          <w:bCs/>
          <w:color w:val="000000"/>
        </w:rPr>
        <w:t>Prever os resultados do projeto;</w:t>
      </w:r>
    </w:p>
    <w:p w:rsidR="002E2C2D" w:rsidRPr="000B099D" w:rsidRDefault="002E2C2D" w:rsidP="002E2C2D">
      <w:pPr>
        <w:pStyle w:val="Standard"/>
        <w:numPr>
          <w:ilvl w:val="0"/>
          <w:numId w:val="38"/>
        </w:numPr>
        <w:tabs>
          <w:tab w:val="left" w:pos="-3643"/>
        </w:tabs>
        <w:jc w:val="both"/>
        <w:rPr>
          <w:rFonts w:ascii="Arial" w:hAnsi="Arial" w:cs="Arial"/>
          <w:bCs/>
          <w:color w:val="000000"/>
        </w:rPr>
      </w:pPr>
      <w:r w:rsidRPr="000B099D">
        <w:rPr>
          <w:rFonts w:ascii="Arial" w:hAnsi="Arial" w:cs="Arial"/>
          <w:bCs/>
          <w:color w:val="000000"/>
        </w:rPr>
        <w:t>Verificar como os recursos estão sendo usados.</w:t>
      </w:r>
    </w:p>
    <w:p w:rsidR="002E2C2D" w:rsidRPr="000B099D" w:rsidRDefault="002E2C2D" w:rsidP="002E2C2D">
      <w:pPr>
        <w:pStyle w:val="Standard"/>
        <w:tabs>
          <w:tab w:val="left" w:pos="381"/>
        </w:tabs>
        <w:spacing w:before="240"/>
        <w:ind w:left="286"/>
        <w:jc w:val="both"/>
        <w:rPr>
          <w:rFonts w:ascii="Arial" w:hAnsi="Arial" w:cs="Arial"/>
          <w:bCs/>
          <w:color w:val="000000"/>
        </w:rPr>
      </w:pPr>
      <w:r w:rsidRPr="000B099D">
        <w:rPr>
          <w:rFonts w:ascii="Arial" w:hAnsi="Arial" w:cs="Arial"/>
          <w:bCs/>
          <w:color w:val="000000"/>
        </w:rPr>
        <w:t>Algumas das melhores práticas:</w:t>
      </w:r>
    </w:p>
    <w:p w:rsidR="002E2C2D" w:rsidRPr="000B099D" w:rsidRDefault="002E2C2D" w:rsidP="002E2C2D">
      <w:pPr>
        <w:pStyle w:val="Standard"/>
        <w:numPr>
          <w:ilvl w:val="0"/>
          <w:numId w:val="39"/>
        </w:numPr>
        <w:tabs>
          <w:tab w:val="left" w:pos="-3643"/>
        </w:tabs>
        <w:jc w:val="both"/>
        <w:rPr>
          <w:rFonts w:ascii="Arial" w:hAnsi="Arial" w:cs="Arial"/>
          <w:bCs/>
          <w:color w:val="000000"/>
        </w:rPr>
      </w:pPr>
      <w:r w:rsidRPr="000B099D">
        <w:rPr>
          <w:rFonts w:ascii="Arial" w:hAnsi="Arial" w:cs="Arial"/>
          <w:bCs/>
          <w:color w:val="000000"/>
        </w:rPr>
        <w:t>Use bom senso e intuição para interpretar dados de desempenho;</w:t>
      </w:r>
    </w:p>
    <w:p w:rsidR="002E2C2D" w:rsidRPr="000B099D" w:rsidRDefault="002E2C2D" w:rsidP="002E2C2D">
      <w:pPr>
        <w:pStyle w:val="Standard"/>
        <w:numPr>
          <w:ilvl w:val="0"/>
          <w:numId w:val="39"/>
        </w:numPr>
        <w:tabs>
          <w:tab w:val="left" w:pos="-3643"/>
        </w:tabs>
        <w:jc w:val="both"/>
        <w:rPr>
          <w:rFonts w:ascii="Arial" w:hAnsi="Arial" w:cs="Arial"/>
          <w:bCs/>
          <w:color w:val="000000"/>
        </w:rPr>
      </w:pPr>
      <w:r w:rsidRPr="000B099D">
        <w:rPr>
          <w:rFonts w:ascii="Arial" w:hAnsi="Arial" w:cs="Arial"/>
          <w:bCs/>
          <w:color w:val="000000"/>
        </w:rPr>
        <w:t>Forneça regularmente realimentação aos que coletam os dados;</w:t>
      </w:r>
    </w:p>
    <w:p w:rsidR="002E2C2D" w:rsidRPr="000B099D" w:rsidRDefault="002E2C2D" w:rsidP="002E2C2D">
      <w:pPr>
        <w:pStyle w:val="Standard"/>
        <w:numPr>
          <w:ilvl w:val="0"/>
          <w:numId w:val="39"/>
        </w:numPr>
        <w:tabs>
          <w:tab w:val="left" w:pos="-3643"/>
        </w:tabs>
        <w:jc w:val="both"/>
        <w:rPr>
          <w:rFonts w:ascii="Arial" w:hAnsi="Arial" w:cs="Arial"/>
          <w:bCs/>
          <w:color w:val="000000"/>
        </w:rPr>
      </w:pPr>
      <w:r w:rsidRPr="000B099D">
        <w:rPr>
          <w:rFonts w:ascii="Arial" w:hAnsi="Arial" w:cs="Arial"/>
          <w:bCs/>
          <w:color w:val="000000"/>
        </w:rPr>
        <w:t>Não pense que usando apenas relatórios de desempenho irá conseguir avaliar indivíduos;</w:t>
      </w:r>
    </w:p>
    <w:p w:rsidR="002E2C2D" w:rsidRPr="000B099D" w:rsidRDefault="002E2C2D" w:rsidP="002E2C2D">
      <w:pPr>
        <w:pStyle w:val="Standard"/>
        <w:numPr>
          <w:ilvl w:val="0"/>
          <w:numId w:val="39"/>
        </w:numPr>
        <w:tabs>
          <w:tab w:val="left" w:pos="-3643"/>
        </w:tabs>
        <w:jc w:val="both"/>
        <w:rPr>
          <w:rFonts w:ascii="Arial" w:hAnsi="Arial" w:cs="Arial"/>
          <w:bCs/>
          <w:color w:val="000000"/>
        </w:rPr>
      </w:pPr>
      <w:r w:rsidRPr="000B099D">
        <w:rPr>
          <w:rFonts w:ascii="Arial" w:hAnsi="Arial" w:cs="Arial"/>
          <w:bCs/>
          <w:color w:val="000000"/>
        </w:rPr>
        <w:t>Trabalhe com as equipes para definir metas claras e métricas que devem ser usadas;</w:t>
      </w:r>
    </w:p>
    <w:p w:rsidR="002E2C2D" w:rsidRPr="000B099D" w:rsidRDefault="002E2C2D" w:rsidP="002E2C2D">
      <w:pPr>
        <w:pStyle w:val="Standard"/>
        <w:numPr>
          <w:ilvl w:val="0"/>
          <w:numId w:val="39"/>
        </w:numPr>
        <w:tabs>
          <w:tab w:val="left" w:pos="-3643"/>
        </w:tabs>
        <w:jc w:val="both"/>
        <w:rPr>
          <w:rFonts w:ascii="Arial" w:hAnsi="Arial" w:cs="Arial"/>
        </w:rPr>
      </w:pPr>
      <w:r w:rsidRPr="000B099D">
        <w:rPr>
          <w:rFonts w:ascii="Arial" w:hAnsi="Arial" w:cs="Arial"/>
          <w:bCs/>
          <w:color w:val="000000"/>
        </w:rPr>
        <w:t>Nunca use dados de desempenho para ameaçar pessoas.</w:t>
      </w:r>
    </w:p>
    <w:p w:rsidR="002E2C2D" w:rsidRPr="000B099D" w:rsidRDefault="002E2C2D" w:rsidP="002E2C2D">
      <w:pPr>
        <w:rPr>
          <w:rFonts w:ascii="Arial" w:eastAsia="SimSun" w:hAnsi="Arial" w:cs="Arial"/>
          <w:sz w:val="24"/>
          <w:szCs w:val="24"/>
        </w:rPr>
      </w:pPr>
    </w:p>
    <w:p w:rsidR="00E0433B" w:rsidRPr="000B099D" w:rsidRDefault="00E0433B" w:rsidP="00E0433B">
      <w:pPr>
        <w:pStyle w:val="Ttulo2"/>
        <w:spacing w:after="120"/>
        <w:ind w:left="709" w:hanging="360"/>
        <w:rPr>
          <w:rFonts w:ascii="Arial" w:hAnsi="Arial" w:cs="Arial"/>
          <w:szCs w:val="24"/>
        </w:rPr>
      </w:pPr>
      <w:r w:rsidRPr="000B099D">
        <w:rPr>
          <w:rFonts w:ascii="Arial" w:eastAsia="SimSun" w:hAnsi="Arial" w:cs="Arial"/>
          <w:szCs w:val="24"/>
        </w:rPr>
        <w:t xml:space="preserve">4.1.14 </w:t>
      </w:r>
      <w:r w:rsidRPr="000B099D">
        <w:rPr>
          <w:rFonts w:ascii="Arial" w:hAnsi="Arial" w:cs="Arial"/>
          <w:szCs w:val="24"/>
        </w:rPr>
        <w:t>Relatório dos Projetos Identificados</w:t>
      </w:r>
    </w:p>
    <w:p w:rsidR="002E2C2D" w:rsidRPr="000B099D" w:rsidRDefault="002E2C2D" w:rsidP="002E2C2D">
      <w:pPr>
        <w:pStyle w:val="Standard"/>
        <w:tabs>
          <w:tab w:val="left" w:pos="381"/>
        </w:tabs>
        <w:jc w:val="center"/>
        <w:rPr>
          <w:rFonts w:ascii="Arial" w:hAnsi="Arial" w:cs="Arial"/>
        </w:rPr>
      </w:pPr>
      <w:r w:rsidRPr="000B099D">
        <w:rPr>
          <w:rFonts w:ascii="Arial" w:hAnsi="Arial" w:cs="Arial"/>
          <w:b/>
          <w:bCs/>
        </w:rPr>
        <w:t>Relatório dos Projetos Identificados</w:t>
      </w:r>
    </w:p>
    <w:p w:rsidR="002E2C2D" w:rsidRPr="000B099D" w:rsidRDefault="002E2C2D" w:rsidP="002E2C2D">
      <w:pPr>
        <w:pStyle w:val="Standard"/>
        <w:tabs>
          <w:tab w:val="left" w:pos="381"/>
        </w:tabs>
        <w:jc w:val="center"/>
        <w:rPr>
          <w:rFonts w:ascii="Arial" w:hAnsi="Arial" w:cs="Arial"/>
        </w:rPr>
      </w:pPr>
      <w:r w:rsidRPr="000B099D">
        <w:rPr>
          <w:rFonts w:ascii="Arial" w:hAnsi="Arial" w:cs="Arial"/>
          <w:b/>
          <w:bCs/>
          <w:color w:val="0000FF"/>
        </w:rPr>
        <w:t>&lt;Data&gt;</w:t>
      </w:r>
    </w:p>
    <w:p w:rsidR="002E2C2D" w:rsidRPr="000B099D" w:rsidRDefault="002E2C2D" w:rsidP="002E2C2D">
      <w:pPr>
        <w:pStyle w:val="Standard"/>
        <w:tabs>
          <w:tab w:val="left" w:pos="381"/>
        </w:tabs>
        <w:jc w:val="center"/>
        <w:rPr>
          <w:rFonts w:ascii="Arial" w:hAnsi="Arial" w:cs="Arial"/>
        </w:rPr>
      </w:pPr>
    </w:p>
    <w:p w:rsidR="002E2C2D" w:rsidRPr="000B099D" w:rsidRDefault="002E2C2D" w:rsidP="002E2C2D">
      <w:pPr>
        <w:pStyle w:val="Standard"/>
        <w:tabs>
          <w:tab w:val="left" w:pos="381"/>
        </w:tabs>
        <w:ind w:left="286"/>
        <w:jc w:val="both"/>
        <w:rPr>
          <w:rFonts w:ascii="Arial" w:hAnsi="Arial" w:cs="Arial"/>
          <w:b/>
          <w:bCs/>
          <w:color w:val="000000"/>
        </w:rPr>
      </w:pPr>
    </w:p>
    <w:p w:rsidR="002E2C2D" w:rsidRPr="000B099D" w:rsidRDefault="002E2C2D" w:rsidP="002E2C2D">
      <w:pPr>
        <w:pStyle w:val="Standard"/>
        <w:numPr>
          <w:ilvl w:val="0"/>
          <w:numId w:val="40"/>
        </w:numPr>
        <w:tabs>
          <w:tab w:val="left" w:pos="-1779"/>
        </w:tabs>
        <w:jc w:val="both"/>
        <w:rPr>
          <w:rFonts w:ascii="Arial" w:hAnsi="Arial" w:cs="Arial"/>
          <w:b/>
          <w:bCs/>
          <w:color w:val="000000"/>
        </w:rPr>
      </w:pPr>
      <w:r w:rsidRPr="000B099D">
        <w:rPr>
          <w:rFonts w:ascii="Arial" w:hAnsi="Arial" w:cs="Arial"/>
          <w:b/>
          <w:bCs/>
          <w:color w:val="000000"/>
        </w:rPr>
        <w:t>Projetos</w:t>
      </w:r>
    </w:p>
    <w:p w:rsidR="002E2C2D" w:rsidRPr="000B099D" w:rsidRDefault="002E2C2D" w:rsidP="002E2C2D">
      <w:pPr>
        <w:pStyle w:val="Standard"/>
        <w:tabs>
          <w:tab w:val="left" w:pos="108"/>
        </w:tabs>
        <w:ind w:left="13"/>
        <w:jc w:val="both"/>
        <w:rPr>
          <w:rFonts w:ascii="Arial" w:hAnsi="Arial" w:cs="Arial"/>
        </w:rPr>
      </w:pPr>
      <w:r w:rsidRPr="000B099D">
        <w:rPr>
          <w:rFonts w:ascii="Arial" w:hAnsi="Arial" w:cs="Arial"/>
          <w:bCs/>
          <w:i/>
          <w:iCs/>
          <w:color w:val="0000FF"/>
        </w:rPr>
        <w:t>&lt;Listar projetos identificados e seus respectivos status.</w:t>
      </w:r>
      <w:proofErr w:type="gramStart"/>
      <w:r w:rsidRPr="000B099D">
        <w:rPr>
          <w:rFonts w:ascii="Arial" w:hAnsi="Arial" w:cs="Arial"/>
          <w:bCs/>
          <w:i/>
          <w:iCs/>
          <w:color w:val="0000FF"/>
        </w:rPr>
        <w:t>&gt;</w:t>
      </w:r>
      <w:proofErr w:type="gramEnd"/>
    </w:p>
    <w:tbl>
      <w:tblPr>
        <w:tblW w:w="9498" w:type="dxa"/>
        <w:tblInd w:w="55" w:type="dxa"/>
        <w:tblLayout w:type="fixed"/>
        <w:tblCellMar>
          <w:left w:w="10" w:type="dxa"/>
          <w:right w:w="10" w:type="dxa"/>
        </w:tblCellMar>
        <w:tblLook w:val="04A0" w:firstRow="1" w:lastRow="0" w:firstColumn="1" w:lastColumn="0" w:noHBand="0" w:noVBand="1"/>
      </w:tblPr>
      <w:tblGrid>
        <w:gridCol w:w="709"/>
        <w:gridCol w:w="5387"/>
        <w:gridCol w:w="992"/>
        <w:gridCol w:w="992"/>
        <w:gridCol w:w="1418"/>
      </w:tblGrid>
      <w:tr w:rsidR="002E2C2D" w:rsidRPr="000B099D" w:rsidTr="006772D6">
        <w:tc>
          <w:tcPr>
            <w:tcW w:w="709"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ID</w:t>
            </w:r>
          </w:p>
        </w:tc>
        <w:tc>
          <w:tcPr>
            <w:tcW w:w="5387"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Projeto</w:t>
            </w:r>
          </w:p>
        </w:tc>
        <w:tc>
          <w:tcPr>
            <w:tcW w:w="99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Início</w:t>
            </w:r>
          </w:p>
        </w:tc>
        <w:tc>
          <w:tcPr>
            <w:tcW w:w="99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Fim</w:t>
            </w:r>
          </w:p>
        </w:tc>
        <w:tc>
          <w:tcPr>
            <w:tcW w:w="1418" w:type="dxa"/>
            <w:tcBorders>
              <w:top w:val="single" w:sz="2" w:space="0" w:color="000000"/>
              <w:left w:val="single" w:sz="2" w:space="0" w:color="000000"/>
              <w:bottom w:val="single" w:sz="2" w:space="0" w:color="000000"/>
              <w:right w:val="single" w:sz="2" w:space="0" w:color="000000"/>
            </w:tcBorders>
            <w:shd w:val="clear" w:color="auto" w:fill="008000"/>
            <w:tcMar>
              <w:top w:w="0" w:type="dxa"/>
              <w:left w:w="10" w:type="dxa"/>
              <w:bottom w:w="0" w:type="dxa"/>
              <w:right w:w="10" w:type="dxa"/>
            </w:tcMa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Status</w:t>
            </w:r>
          </w:p>
        </w:tc>
      </w:tr>
      <w:tr w:rsidR="002E2C2D" w:rsidRPr="000B099D" w:rsidTr="006772D6">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center"/>
              <w:rPr>
                <w:rFonts w:ascii="Arial" w:hAnsi="Arial" w:cs="Arial"/>
              </w:rPr>
            </w:pPr>
          </w:p>
        </w:tc>
        <w:tc>
          <w:tcPr>
            <w:tcW w:w="5387" w:type="dxa"/>
            <w:tcBorders>
              <w:left w:val="single" w:sz="2" w:space="0" w:color="000000"/>
              <w:bottom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center"/>
              <w:rPr>
                <w:rFonts w:ascii="Arial" w:hAnsi="Arial" w:cs="Arial"/>
              </w:rPr>
            </w:pPr>
          </w:p>
        </w:tc>
        <w:tc>
          <w:tcPr>
            <w:tcW w:w="992" w:type="dxa"/>
            <w:tcBorders>
              <w:left w:val="single" w:sz="2" w:space="0" w:color="000000"/>
              <w:bottom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center"/>
              <w:rPr>
                <w:rFonts w:ascii="Arial" w:hAnsi="Arial" w:cs="Arial"/>
              </w:rPr>
            </w:pPr>
          </w:p>
        </w:tc>
        <w:tc>
          <w:tcPr>
            <w:tcW w:w="99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both"/>
              <w:rPr>
                <w:rFonts w:ascii="Arial" w:hAnsi="Arial" w:cs="Arial"/>
              </w:rPr>
            </w:pPr>
          </w:p>
        </w:tc>
        <w:tc>
          <w:tcPr>
            <w:tcW w:w="1418" w:type="dxa"/>
            <w:tcBorders>
              <w:left w:val="single" w:sz="2" w:space="0" w:color="000000"/>
              <w:bottom w:val="single" w:sz="2" w:space="0" w:color="000000"/>
              <w:right w:val="single" w:sz="2" w:space="0" w:color="000000"/>
            </w:tcBorders>
            <w:shd w:val="clear" w:color="auto" w:fill="auto"/>
            <w:tcMar>
              <w:top w:w="0" w:type="dxa"/>
              <w:left w:w="10" w:type="dxa"/>
              <w:bottom w:w="0" w:type="dxa"/>
              <w:right w:w="10" w:type="dxa"/>
            </w:tcMar>
          </w:tcPr>
          <w:p w:rsidR="002E2C2D" w:rsidRPr="000B099D" w:rsidRDefault="002E2C2D" w:rsidP="006772D6">
            <w:pPr>
              <w:pStyle w:val="TableContents"/>
              <w:jc w:val="both"/>
              <w:rPr>
                <w:rFonts w:ascii="Arial" w:hAnsi="Arial" w:cs="Arial"/>
              </w:rPr>
            </w:pPr>
          </w:p>
        </w:tc>
      </w:tr>
    </w:tbl>
    <w:p w:rsidR="002E2C2D" w:rsidRPr="000B099D" w:rsidRDefault="002E2C2D" w:rsidP="002E2C2D">
      <w:pPr>
        <w:pStyle w:val="Standard"/>
        <w:tabs>
          <w:tab w:val="left" w:pos="108"/>
        </w:tabs>
        <w:ind w:left="13"/>
        <w:jc w:val="both"/>
        <w:rPr>
          <w:rFonts w:ascii="Arial" w:hAnsi="Arial" w:cs="Arial"/>
        </w:rPr>
      </w:pPr>
    </w:p>
    <w:p w:rsidR="002E2C2D" w:rsidRPr="000B099D" w:rsidRDefault="002E2C2D" w:rsidP="002E2C2D">
      <w:pPr>
        <w:spacing w:after="360"/>
        <w:ind w:left="284"/>
        <w:jc w:val="right"/>
        <w:rPr>
          <w:rFonts w:ascii="Arial" w:hAnsi="Arial" w:cs="Arial"/>
          <w:sz w:val="24"/>
          <w:szCs w:val="24"/>
        </w:rPr>
      </w:pPr>
    </w:p>
    <w:p w:rsidR="002E2C2D" w:rsidRPr="000B099D" w:rsidRDefault="002E2C2D" w:rsidP="002E2C2D">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2E2C2D" w:rsidRPr="000B099D" w:rsidRDefault="002E2C2D" w:rsidP="002E2C2D">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2E2C2D" w:rsidRPr="000B099D" w:rsidRDefault="002E2C2D" w:rsidP="002E2C2D">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2E2C2D" w:rsidRPr="000B099D" w:rsidRDefault="002E2C2D" w:rsidP="002E2C2D">
      <w:pPr>
        <w:spacing w:after="360"/>
        <w:ind w:left="284"/>
        <w:rPr>
          <w:rFonts w:ascii="Arial" w:hAnsi="Arial" w:cs="Arial"/>
          <w:sz w:val="24"/>
          <w:szCs w:val="24"/>
        </w:rPr>
      </w:pPr>
      <w:r w:rsidRPr="000B099D">
        <w:rPr>
          <w:rFonts w:ascii="Arial" w:hAnsi="Arial" w:cs="Arial"/>
          <w:b/>
          <w:sz w:val="24"/>
          <w:szCs w:val="24"/>
        </w:rPr>
        <w:t xml:space="preserve">Observações: </w:t>
      </w:r>
      <w:r w:rsidRPr="000B099D">
        <w:rPr>
          <w:rFonts w:ascii="Arial" w:hAnsi="Arial" w:cs="Arial"/>
          <w:sz w:val="24"/>
          <w:szCs w:val="24"/>
        </w:rPr>
        <w:t>Todos os projetos da Estatal devem ser listados neste documento.</w:t>
      </w:r>
    </w:p>
    <w:p w:rsidR="002E2C2D" w:rsidRPr="000B099D" w:rsidRDefault="002E2C2D" w:rsidP="002E2C2D">
      <w:pPr>
        <w:rPr>
          <w:rFonts w:ascii="Arial" w:eastAsia="SimSun" w:hAnsi="Arial" w:cs="Arial"/>
          <w:sz w:val="24"/>
          <w:szCs w:val="24"/>
        </w:rPr>
      </w:pPr>
    </w:p>
    <w:p w:rsidR="00E0433B" w:rsidRPr="000B099D" w:rsidRDefault="00E0433B" w:rsidP="00E0433B">
      <w:pPr>
        <w:pStyle w:val="Ttulo2"/>
        <w:spacing w:after="120"/>
        <w:ind w:left="709" w:hanging="360"/>
        <w:rPr>
          <w:rFonts w:ascii="Arial" w:eastAsia="SimSun" w:hAnsi="Arial" w:cs="Arial"/>
          <w:szCs w:val="24"/>
        </w:rPr>
      </w:pPr>
      <w:r w:rsidRPr="000B099D">
        <w:rPr>
          <w:rFonts w:ascii="Arial" w:eastAsia="SimSun" w:hAnsi="Arial" w:cs="Arial"/>
          <w:szCs w:val="24"/>
        </w:rPr>
        <w:lastRenderedPageBreak/>
        <w:t xml:space="preserve">4.1.15 </w:t>
      </w:r>
      <w:r w:rsidRPr="000B099D">
        <w:rPr>
          <w:rFonts w:ascii="Arial" w:hAnsi="Arial" w:cs="Arial"/>
          <w:szCs w:val="24"/>
        </w:rPr>
        <w:t>Relatório dos Projetos Priorizados</w:t>
      </w:r>
    </w:p>
    <w:p w:rsidR="002E2C2D" w:rsidRPr="000B099D" w:rsidRDefault="002E2C2D" w:rsidP="002E2C2D">
      <w:pPr>
        <w:pStyle w:val="Standard"/>
        <w:tabs>
          <w:tab w:val="left" w:pos="381"/>
        </w:tabs>
        <w:jc w:val="center"/>
        <w:rPr>
          <w:rFonts w:ascii="Arial" w:hAnsi="Arial" w:cs="Arial"/>
        </w:rPr>
      </w:pPr>
      <w:r w:rsidRPr="000B099D">
        <w:rPr>
          <w:rFonts w:ascii="Arial" w:hAnsi="Arial" w:cs="Arial"/>
          <w:b/>
          <w:bCs/>
        </w:rPr>
        <w:t>Relatório dos Projetos Priorizados</w:t>
      </w:r>
    </w:p>
    <w:p w:rsidR="000B099D" w:rsidRDefault="000B099D" w:rsidP="002E2C2D">
      <w:pPr>
        <w:pStyle w:val="Standard"/>
        <w:tabs>
          <w:tab w:val="left" w:pos="381"/>
        </w:tabs>
        <w:jc w:val="center"/>
        <w:rPr>
          <w:rFonts w:ascii="Arial" w:hAnsi="Arial" w:cs="Arial"/>
          <w:b/>
          <w:bCs/>
          <w:color w:val="0000FF"/>
        </w:rPr>
      </w:pPr>
    </w:p>
    <w:p w:rsidR="002E2C2D" w:rsidRPr="000B099D" w:rsidRDefault="002E2C2D" w:rsidP="002E2C2D">
      <w:pPr>
        <w:pStyle w:val="Standard"/>
        <w:tabs>
          <w:tab w:val="left" w:pos="381"/>
        </w:tabs>
        <w:jc w:val="center"/>
        <w:rPr>
          <w:rFonts w:ascii="Arial" w:hAnsi="Arial" w:cs="Arial"/>
        </w:rPr>
      </w:pPr>
      <w:r w:rsidRPr="000B099D">
        <w:rPr>
          <w:rFonts w:ascii="Arial" w:hAnsi="Arial" w:cs="Arial"/>
          <w:b/>
          <w:bCs/>
          <w:color w:val="0000FF"/>
        </w:rPr>
        <w:t>&lt;Data&gt;</w:t>
      </w:r>
    </w:p>
    <w:p w:rsidR="002E2C2D" w:rsidRPr="000B099D" w:rsidRDefault="002E2C2D" w:rsidP="002E2C2D">
      <w:pPr>
        <w:pStyle w:val="Standard"/>
        <w:tabs>
          <w:tab w:val="left" w:pos="381"/>
        </w:tabs>
        <w:rPr>
          <w:rFonts w:ascii="Arial" w:hAnsi="Arial" w:cs="Arial"/>
          <w:bCs/>
        </w:rPr>
      </w:pPr>
    </w:p>
    <w:p w:rsidR="002E2C2D" w:rsidRPr="000B099D" w:rsidRDefault="002E2C2D" w:rsidP="002E2C2D">
      <w:pPr>
        <w:pStyle w:val="Standard"/>
        <w:tabs>
          <w:tab w:val="left" w:pos="381"/>
        </w:tabs>
        <w:ind w:left="286"/>
        <w:jc w:val="both"/>
        <w:rPr>
          <w:rFonts w:ascii="Arial" w:hAnsi="Arial" w:cs="Arial"/>
          <w:b/>
          <w:bCs/>
          <w:color w:val="000000"/>
        </w:rPr>
      </w:pPr>
    </w:p>
    <w:p w:rsidR="002E2C2D" w:rsidRPr="000B099D" w:rsidRDefault="002E2C2D" w:rsidP="002E2C2D">
      <w:pPr>
        <w:pStyle w:val="Standard"/>
        <w:numPr>
          <w:ilvl w:val="0"/>
          <w:numId w:val="41"/>
        </w:numPr>
        <w:tabs>
          <w:tab w:val="left" w:pos="-2139"/>
        </w:tabs>
        <w:jc w:val="both"/>
        <w:rPr>
          <w:rFonts w:ascii="Arial" w:hAnsi="Arial" w:cs="Arial"/>
          <w:b/>
          <w:bCs/>
          <w:color w:val="000000"/>
        </w:rPr>
      </w:pPr>
      <w:r w:rsidRPr="000B099D">
        <w:rPr>
          <w:rFonts w:ascii="Arial" w:hAnsi="Arial" w:cs="Arial"/>
          <w:b/>
          <w:bCs/>
          <w:color w:val="000000"/>
        </w:rPr>
        <w:t>Projetos</w:t>
      </w:r>
    </w:p>
    <w:p w:rsidR="002E2C2D" w:rsidRPr="000B099D" w:rsidRDefault="002E2C2D" w:rsidP="002E2C2D">
      <w:pPr>
        <w:pStyle w:val="Standard"/>
        <w:tabs>
          <w:tab w:val="left" w:pos="108"/>
        </w:tabs>
        <w:ind w:left="13"/>
        <w:jc w:val="both"/>
        <w:rPr>
          <w:rFonts w:ascii="Arial" w:hAnsi="Arial" w:cs="Arial"/>
        </w:rPr>
      </w:pPr>
      <w:r w:rsidRPr="000B099D">
        <w:rPr>
          <w:rFonts w:ascii="Arial" w:hAnsi="Arial" w:cs="Arial"/>
          <w:bCs/>
          <w:i/>
          <w:iCs/>
          <w:color w:val="0000FF"/>
        </w:rPr>
        <w:t>&lt;Listar projetos e suas respectivas priorizações.</w:t>
      </w:r>
      <w:proofErr w:type="gramStart"/>
      <w:r w:rsidRPr="000B099D">
        <w:rPr>
          <w:rFonts w:ascii="Arial" w:hAnsi="Arial" w:cs="Arial"/>
          <w:bCs/>
          <w:i/>
          <w:iCs/>
          <w:color w:val="0000FF"/>
        </w:rPr>
        <w:t>&gt;</w:t>
      </w:r>
      <w:proofErr w:type="gramEnd"/>
    </w:p>
    <w:tbl>
      <w:tblPr>
        <w:tblW w:w="9639" w:type="dxa"/>
        <w:tblInd w:w="55" w:type="dxa"/>
        <w:tblLayout w:type="fixed"/>
        <w:tblCellMar>
          <w:left w:w="10" w:type="dxa"/>
          <w:right w:w="10" w:type="dxa"/>
        </w:tblCellMar>
        <w:tblLook w:val="04A0" w:firstRow="1" w:lastRow="0" w:firstColumn="1" w:lastColumn="0" w:noHBand="0" w:noVBand="1"/>
      </w:tblPr>
      <w:tblGrid>
        <w:gridCol w:w="709"/>
        <w:gridCol w:w="5387"/>
        <w:gridCol w:w="3543"/>
      </w:tblGrid>
      <w:tr w:rsidR="002E2C2D" w:rsidRPr="000B099D" w:rsidTr="006772D6">
        <w:tc>
          <w:tcPr>
            <w:tcW w:w="709"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ID</w:t>
            </w:r>
          </w:p>
        </w:tc>
        <w:tc>
          <w:tcPr>
            <w:tcW w:w="5387" w:type="dxa"/>
            <w:tcBorders>
              <w:top w:val="single" w:sz="2" w:space="0" w:color="000000"/>
              <w:left w:val="single" w:sz="2" w:space="0" w:color="000000"/>
              <w:bottom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Projeto</w:t>
            </w:r>
          </w:p>
        </w:tc>
        <w:tc>
          <w:tcPr>
            <w:tcW w:w="3543"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tcPr>
          <w:p w:rsidR="002E2C2D" w:rsidRPr="000B099D" w:rsidRDefault="002E2C2D" w:rsidP="006772D6">
            <w:pPr>
              <w:pStyle w:val="TableContents"/>
              <w:jc w:val="center"/>
              <w:rPr>
                <w:rFonts w:ascii="Arial" w:hAnsi="Arial" w:cs="Arial"/>
                <w:bCs/>
                <w:color w:val="FFFFFF"/>
              </w:rPr>
            </w:pPr>
            <w:r w:rsidRPr="000B099D">
              <w:rPr>
                <w:rFonts w:ascii="Arial" w:hAnsi="Arial" w:cs="Arial"/>
                <w:bCs/>
                <w:color w:val="FFFFFF"/>
              </w:rPr>
              <w:t xml:space="preserve">Priorização </w:t>
            </w:r>
          </w:p>
        </w:tc>
      </w:tr>
      <w:tr w:rsidR="002E2C2D" w:rsidRPr="000B099D" w:rsidTr="006772D6">
        <w:tc>
          <w:tcPr>
            <w:tcW w:w="709" w:type="dxa"/>
            <w:tcBorders>
              <w:left w:val="single" w:sz="2" w:space="0" w:color="000000"/>
              <w:bottom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center"/>
              <w:rPr>
                <w:rFonts w:ascii="Arial" w:hAnsi="Arial" w:cs="Arial"/>
              </w:rPr>
            </w:pPr>
          </w:p>
        </w:tc>
        <w:tc>
          <w:tcPr>
            <w:tcW w:w="5387" w:type="dxa"/>
            <w:tcBorders>
              <w:left w:val="single" w:sz="2" w:space="0" w:color="000000"/>
              <w:bottom w:val="single" w:sz="2"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center"/>
              <w:rPr>
                <w:rFonts w:ascii="Arial" w:hAnsi="Arial" w:cs="Arial"/>
              </w:rPr>
            </w:pPr>
          </w:p>
        </w:tc>
        <w:tc>
          <w:tcPr>
            <w:tcW w:w="3543"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2E2C2D" w:rsidRPr="000B099D" w:rsidRDefault="002E2C2D" w:rsidP="006772D6">
            <w:pPr>
              <w:pStyle w:val="TableContents"/>
              <w:jc w:val="center"/>
              <w:rPr>
                <w:rFonts w:ascii="Arial" w:hAnsi="Arial" w:cs="Arial"/>
              </w:rPr>
            </w:pPr>
          </w:p>
        </w:tc>
      </w:tr>
    </w:tbl>
    <w:p w:rsidR="002E2C2D" w:rsidRPr="000B099D" w:rsidRDefault="002E2C2D" w:rsidP="002E2C2D">
      <w:pPr>
        <w:pStyle w:val="Standard"/>
        <w:tabs>
          <w:tab w:val="left" w:pos="108"/>
        </w:tabs>
        <w:ind w:left="13"/>
        <w:jc w:val="both"/>
        <w:rPr>
          <w:rFonts w:ascii="Arial" w:hAnsi="Arial" w:cs="Arial"/>
        </w:rPr>
      </w:pPr>
    </w:p>
    <w:p w:rsidR="002E2C2D" w:rsidRPr="000B099D" w:rsidRDefault="002E2C2D" w:rsidP="002E2C2D">
      <w:pPr>
        <w:spacing w:after="360"/>
        <w:ind w:left="284"/>
        <w:jc w:val="right"/>
        <w:rPr>
          <w:rFonts w:ascii="Arial" w:hAnsi="Arial" w:cs="Arial"/>
          <w:sz w:val="24"/>
          <w:szCs w:val="24"/>
        </w:rPr>
      </w:pPr>
    </w:p>
    <w:p w:rsidR="002E2C2D" w:rsidRPr="000B099D" w:rsidRDefault="002E2C2D" w:rsidP="002E2C2D">
      <w:pPr>
        <w:spacing w:after="360"/>
        <w:ind w:left="284"/>
        <w:jc w:val="right"/>
        <w:rPr>
          <w:rFonts w:ascii="Arial" w:hAnsi="Arial" w:cs="Arial"/>
          <w:sz w:val="24"/>
          <w:szCs w:val="24"/>
        </w:rPr>
      </w:pPr>
      <w:r w:rsidRPr="000B099D">
        <w:rPr>
          <w:rFonts w:ascii="Arial" w:hAnsi="Arial" w:cs="Arial"/>
          <w:sz w:val="24"/>
          <w:szCs w:val="24"/>
        </w:rPr>
        <w:t xml:space="preserve">Aprovado em ___ de __________ </w:t>
      </w:r>
      <w:proofErr w:type="spellStart"/>
      <w:r w:rsidRPr="000B099D">
        <w:rPr>
          <w:rFonts w:ascii="Arial" w:hAnsi="Arial" w:cs="Arial"/>
          <w:sz w:val="24"/>
          <w:szCs w:val="24"/>
        </w:rPr>
        <w:t>de</w:t>
      </w:r>
      <w:proofErr w:type="spellEnd"/>
      <w:r w:rsidRPr="000B099D">
        <w:rPr>
          <w:rFonts w:ascii="Arial" w:hAnsi="Arial" w:cs="Arial"/>
          <w:sz w:val="24"/>
          <w:szCs w:val="24"/>
        </w:rPr>
        <w:t xml:space="preserve"> _____.</w:t>
      </w:r>
    </w:p>
    <w:p w:rsidR="002E2C2D" w:rsidRPr="000B099D" w:rsidRDefault="002E2C2D" w:rsidP="002E2C2D">
      <w:pPr>
        <w:pStyle w:val="Standard"/>
        <w:ind w:left="4254"/>
        <w:jc w:val="center"/>
        <w:rPr>
          <w:rFonts w:ascii="Arial" w:hAnsi="Arial" w:cs="Arial"/>
        </w:rPr>
      </w:pP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rPr>
        <w:softHyphen/>
      </w:r>
      <w:r w:rsidRPr="000B099D">
        <w:rPr>
          <w:rFonts w:ascii="Arial" w:hAnsi="Arial" w:cs="Arial"/>
          <w:color w:val="0000FF"/>
        </w:rPr>
        <w:t>&lt;nome completo do responsável &gt;</w:t>
      </w:r>
    </w:p>
    <w:p w:rsidR="002E2C2D" w:rsidRPr="000B099D" w:rsidRDefault="002E2C2D" w:rsidP="002E2C2D">
      <w:pPr>
        <w:pStyle w:val="Standard"/>
        <w:spacing w:after="120"/>
        <w:ind w:left="3545" w:firstLine="709"/>
        <w:jc w:val="center"/>
        <w:rPr>
          <w:rFonts w:ascii="Arial" w:hAnsi="Arial" w:cs="Arial"/>
          <w:color w:val="0000FF"/>
        </w:rPr>
      </w:pPr>
      <w:r w:rsidRPr="000B099D">
        <w:rPr>
          <w:rFonts w:ascii="Arial" w:hAnsi="Arial" w:cs="Arial"/>
          <w:color w:val="0000FF"/>
        </w:rPr>
        <w:t>&lt;Cargo&gt;</w:t>
      </w:r>
    </w:p>
    <w:p w:rsidR="000B099D" w:rsidRDefault="000B099D" w:rsidP="002E2C2D">
      <w:pPr>
        <w:spacing w:after="360"/>
        <w:ind w:left="284"/>
        <w:rPr>
          <w:rFonts w:ascii="Arial" w:hAnsi="Arial" w:cs="Arial"/>
          <w:b/>
          <w:sz w:val="24"/>
          <w:szCs w:val="24"/>
        </w:rPr>
      </w:pPr>
    </w:p>
    <w:p w:rsidR="002E2C2D" w:rsidRPr="000B099D" w:rsidRDefault="002E2C2D" w:rsidP="002E2C2D">
      <w:pPr>
        <w:spacing w:after="360"/>
        <w:ind w:left="284"/>
        <w:rPr>
          <w:rFonts w:ascii="Arial" w:hAnsi="Arial" w:cs="Arial"/>
          <w:sz w:val="24"/>
          <w:szCs w:val="24"/>
        </w:rPr>
      </w:pPr>
      <w:r w:rsidRPr="000B099D">
        <w:rPr>
          <w:rFonts w:ascii="Arial" w:hAnsi="Arial" w:cs="Arial"/>
          <w:b/>
          <w:sz w:val="24"/>
          <w:szCs w:val="24"/>
        </w:rPr>
        <w:t xml:space="preserve">Observações: </w:t>
      </w:r>
      <w:r w:rsidRPr="000B099D">
        <w:rPr>
          <w:rFonts w:ascii="Arial" w:hAnsi="Arial" w:cs="Arial"/>
          <w:sz w:val="24"/>
          <w:szCs w:val="24"/>
        </w:rPr>
        <w:t>A estatal deverá definir os seus critérios de priorização de projetos de acordo com suas necessidades e listar neste relatório.</w:t>
      </w:r>
    </w:p>
    <w:p w:rsidR="00B15506" w:rsidRDefault="00B15506" w:rsidP="00B15506">
      <w:pPr>
        <w:pStyle w:val="Ttulo1"/>
        <w:pBdr>
          <w:bottom w:val="single" w:sz="1" w:space="2" w:color="000000"/>
        </w:pBdr>
        <w:rPr>
          <w:rFonts w:ascii="Arial" w:hAnsi="Arial"/>
          <w:szCs w:val="24"/>
          <w:u w:val="none"/>
        </w:rPr>
      </w:pPr>
      <w:bookmarkStart w:id="27" w:name="_Toc508656427"/>
      <w:bookmarkStart w:id="28" w:name="_Toc509794859"/>
      <w:r>
        <w:rPr>
          <w:rFonts w:ascii="Arial" w:hAnsi="Arial"/>
          <w:szCs w:val="24"/>
          <w:u w:val="none"/>
        </w:rPr>
        <w:t>REFERÊNCIA</w:t>
      </w:r>
      <w:r w:rsidR="00856732">
        <w:rPr>
          <w:rFonts w:ascii="Arial" w:hAnsi="Arial"/>
          <w:szCs w:val="24"/>
          <w:u w:val="none"/>
        </w:rPr>
        <w:t>S BIBLIOGRÁFICAS</w:t>
      </w:r>
      <w:bookmarkEnd w:id="27"/>
      <w:bookmarkEnd w:id="28"/>
    </w:p>
    <w:p w:rsidR="00867BBE" w:rsidRDefault="00867BBE" w:rsidP="00867BBE">
      <w:pPr>
        <w:pStyle w:val="Ttulo2"/>
        <w:spacing w:after="120"/>
        <w:ind w:left="709" w:hanging="360"/>
        <w:rPr>
          <w:rFonts w:ascii="Arial" w:eastAsia="SimSun" w:hAnsi="Arial" w:cs="Tahoma"/>
          <w:szCs w:val="24"/>
        </w:rPr>
      </w:pPr>
      <w:bookmarkStart w:id="29" w:name="_Toc508302056"/>
      <w:bookmarkStart w:id="30" w:name="_Toc508648603"/>
      <w:bookmarkStart w:id="31" w:name="_Toc509794860"/>
      <w:r>
        <w:rPr>
          <w:rFonts w:ascii="Arial" w:eastAsia="SimSun" w:hAnsi="Arial" w:cs="Tahoma"/>
          <w:szCs w:val="24"/>
        </w:rPr>
        <w:t>5.1. Documentos</w:t>
      </w:r>
      <w:bookmarkEnd w:id="29"/>
      <w:bookmarkEnd w:id="30"/>
      <w:bookmarkEnd w:id="31"/>
      <w:r>
        <w:rPr>
          <w:rFonts w:ascii="Arial" w:eastAsia="SimSun" w:hAnsi="Arial" w:cs="Tahoma"/>
          <w:szCs w:val="24"/>
        </w:rPr>
        <w:t xml:space="preserve"> </w:t>
      </w:r>
    </w:p>
    <w:p w:rsidR="00867BBE" w:rsidRDefault="00867BBE" w:rsidP="00867BBE">
      <w:pPr>
        <w:spacing w:before="240"/>
        <w:rPr>
          <w:sz w:val="24"/>
          <w:szCs w:val="24"/>
        </w:rPr>
      </w:pPr>
      <w:r>
        <w:rPr>
          <w:sz w:val="24"/>
          <w:szCs w:val="24"/>
        </w:rPr>
        <w:t xml:space="preserve"> </w:t>
      </w:r>
      <w:r>
        <w:rPr>
          <w:sz w:val="24"/>
          <w:szCs w:val="24"/>
        </w:rPr>
        <w:tab/>
      </w:r>
      <w:r>
        <w:rPr>
          <w:sz w:val="24"/>
          <w:szCs w:val="24"/>
        </w:rPr>
        <w:tab/>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Pr>
          <w:rStyle w:val="Forte"/>
          <w:rFonts w:ascii="Arial" w:hAnsi="Arial"/>
          <w:sz w:val="24"/>
          <w:szCs w:val="24"/>
        </w:rPr>
        <w:t>Guia de Comitê de TIC do SISP (versão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Pr>
          <w:rFonts w:ascii="Arial" w:hAnsi="Arial"/>
          <w:b w:val="0"/>
          <w:bCs w:val="0"/>
          <w:sz w:val="24"/>
          <w:szCs w:val="24"/>
        </w:rPr>
        <w:t xml:space="preserve">(Versão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 2012).</w:t>
      </w:r>
    </w:p>
    <w:p w:rsidR="00DC5888" w:rsidRPr="00371405" w:rsidRDefault="00970800"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sidR="00371405">
        <w:rPr>
          <w:rFonts w:ascii="Arial" w:hAnsi="Arial"/>
          <w:b w:val="0"/>
          <w:bCs w:val="0"/>
          <w:sz w:val="24"/>
          <w:szCs w:val="24"/>
        </w:rPr>
        <w:t xml:space="preserve">   </w:t>
      </w:r>
      <w:r w:rsidRPr="00371405">
        <w:rPr>
          <w:rFonts w:ascii="Arial" w:hAnsi="Arial"/>
          <w:b w:val="0"/>
          <w:bCs w:val="0"/>
          <w:sz w:val="24"/>
          <w:szCs w:val="24"/>
        </w:rPr>
        <w:t xml:space="preserve">Guia de Governança de Tecnologia da Informação e Comunicação (GovTIC) do SISP </w:t>
      </w:r>
      <w:r>
        <w:rPr>
          <w:rFonts w:ascii="Arial" w:hAnsi="Arial"/>
          <w:b w:val="0"/>
          <w:bCs w:val="0"/>
          <w:sz w:val="24"/>
          <w:szCs w:val="24"/>
        </w:rPr>
        <w:t xml:space="preserve">(Versão 2.0 </w:t>
      </w:r>
      <w:r w:rsidR="00371405">
        <w:rPr>
          <w:rFonts w:ascii="Arial" w:hAnsi="Arial"/>
          <w:b w:val="0"/>
          <w:bCs w:val="0"/>
          <w:sz w:val="24"/>
          <w:szCs w:val="24"/>
        </w:rPr>
        <w:t xml:space="preserve">- </w:t>
      </w:r>
      <w:r>
        <w:rPr>
          <w:rFonts w:ascii="Arial" w:hAnsi="Arial"/>
          <w:b w:val="0"/>
          <w:bCs w:val="0"/>
          <w:sz w:val="24"/>
          <w:szCs w:val="24"/>
        </w:rPr>
        <w:t>2017).</w:t>
      </w:r>
    </w:p>
    <w:sectPr w:rsidR="00DC5888" w:rsidRPr="00371405" w:rsidSect="00A15F91">
      <w:footerReference w:type="default" r:id="rId18"/>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66A" w:rsidRDefault="00C1266A">
      <w:pPr>
        <w:spacing w:before="0" w:after="0"/>
      </w:pPr>
      <w:r>
        <w:separator/>
      </w:r>
    </w:p>
  </w:endnote>
  <w:endnote w:type="continuationSeparator" w:id="0">
    <w:p w:rsidR="00C1266A" w:rsidRDefault="00C1266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2D6" w:rsidRPr="007714CE" w:rsidRDefault="006772D6">
    <w:pPr>
      <w:pStyle w:val="Rodap"/>
      <w:jc w:val="right"/>
      <w:rPr>
        <w:rFonts w:cs="Arial"/>
      </w:rPr>
    </w:pPr>
    <w:r w:rsidRPr="007714CE">
      <w:rPr>
        <w:rFonts w:cs="Arial"/>
      </w:rPr>
      <w:fldChar w:fldCharType="begin"/>
    </w:r>
    <w:r w:rsidRPr="007714CE">
      <w:rPr>
        <w:rFonts w:cs="Arial"/>
      </w:rPr>
      <w:instrText>PAGE   \* MERGEFORMAT</w:instrText>
    </w:r>
    <w:r w:rsidRPr="007714CE">
      <w:rPr>
        <w:rFonts w:cs="Arial"/>
      </w:rPr>
      <w:fldChar w:fldCharType="separate"/>
    </w:r>
    <w:r w:rsidR="006977C3">
      <w:rPr>
        <w:rFonts w:cs="Arial"/>
        <w:noProof/>
      </w:rPr>
      <w:t>36</w:t>
    </w:r>
    <w:r w:rsidRPr="007714CE">
      <w:rPr>
        <w:rFonts w:cs="Arial"/>
        <w:noProof/>
      </w:rPr>
      <w:fldChar w:fldCharType="end"/>
    </w:r>
  </w:p>
  <w:p w:rsidR="006772D6" w:rsidRPr="001A459B" w:rsidRDefault="006772D6"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66A" w:rsidRDefault="00C1266A">
      <w:pPr>
        <w:spacing w:before="0" w:after="0"/>
      </w:pPr>
      <w:r>
        <w:separator/>
      </w:r>
    </w:p>
  </w:footnote>
  <w:footnote w:type="continuationSeparator" w:id="0">
    <w:p w:rsidR="00C1266A" w:rsidRDefault="00C1266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2D6" w:rsidRDefault="006772D6"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6772D6" w:rsidRPr="00C41A47" w:rsidRDefault="006772D6"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10B259A"/>
    <w:multiLevelType w:val="multilevel"/>
    <w:tmpl w:val="58FE89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1ED1F44"/>
    <w:multiLevelType w:val="multilevel"/>
    <w:tmpl w:val="753014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18F4639"/>
    <w:multiLevelType w:val="multilevel"/>
    <w:tmpl w:val="9A6EEE6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DCC4BD2"/>
    <w:multiLevelType w:val="multilevel"/>
    <w:tmpl w:val="193ECC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EF30074"/>
    <w:multiLevelType w:val="multilevel"/>
    <w:tmpl w:val="10248366"/>
    <w:lvl w:ilvl="0">
      <w:numFmt w:val="bullet"/>
      <w:lvlText w:val=""/>
      <w:lvlJc w:val="left"/>
      <w:pPr>
        <w:ind w:left="1004" w:hanging="360"/>
      </w:pPr>
      <w:rPr>
        <w:rFonts w:ascii="Symbol" w:hAnsi="Symbol"/>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
    <w:nsid w:val="1F147E98"/>
    <w:multiLevelType w:val="multilevel"/>
    <w:tmpl w:val="DEBC61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0613BB6"/>
    <w:multiLevelType w:val="multilevel"/>
    <w:tmpl w:val="02A0130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33836B2D"/>
    <w:multiLevelType w:val="multilevel"/>
    <w:tmpl w:val="BCC679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C1469E"/>
    <w:multiLevelType w:val="multilevel"/>
    <w:tmpl w:val="BA1436D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6D7355"/>
    <w:multiLevelType w:val="multilevel"/>
    <w:tmpl w:val="CCE297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3">
    <w:nsid w:val="49CF6162"/>
    <w:multiLevelType w:val="multilevel"/>
    <w:tmpl w:val="77B280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EF60071"/>
    <w:multiLevelType w:val="multilevel"/>
    <w:tmpl w:val="2B6E9D5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nsid w:val="52943CC7"/>
    <w:multiLevelType w:val="multilevel"/>
    <w:tmpl w:val="B3D8E8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8044FC4"/>
    <w:multiLevelType w:val="multilevel"/>
    <w:tmpl w:val="CDB06C06"/>
    <w:lvl w:ilvl="0">
      <w:numFmt w:val="bullet"/>
      <w:lvlText w:val=""/>
      <w:lvlJc w:val="left"/>
      <w:pPr>
        <w:ind w:left="1006" w:hanging="360"/>
      </w:pPr>
      <w:rPr>
        <w:rFonts w:ascii="Symbol" w:hAnsi="Symbol"/>
      </w:rPr>
    </w:lvl>
    <w:lvl w:ilvl="1">
      <w:numFmt w:val="bullet"/>
      <w:lvlText w:val="o"/>
      <w:lvlJc w:val="left"/>
      <w:pPr>
        <w:ind w:left="1726" w:hanging="360"/>
      </w:pPr>
      <w:rPr>
        <w:rFonts w:ascii="Courier New" w:hAnsi="Courier New" w:cs="Courier New"/>
      </w:rPr>
    </w:lvl>
    <w:lvl w:ilvl="2">
      <w:numFmt w:val="bullet"/>
      <w:lvlText w:val=""/>
      <w:lvlJc w:val="left"/>
      <w:pPr>
        <w:ind w:left="2446" w:hanging="360"/>
      </w:pPr>
      <w:rPr>
        <w:rFonts w:ascii="Wingdings" w:hAnsi="Wingdings"/>
      </w:rPr>
    </w:lvl>
    <w:lvl w:ilvl="3">
      <w:numFmt w:val="bullet"/>
      <w:lvlText w:val=""/>
      <w:lvlJc w:val="left"/>
      <w:pPr>
        <w:ind w:left="3166" w:hanging="360"/>
      </w:pPr>
      <w:rPr>
        <w:rFonts w:ascii="Symbol" w:hAnsi="Symbol"/>
      </w:rPr>
    </w:lvl>
    <w:lvl w:ilvl="4">
      <w:numFmt w:val="bullet"/>
      <w:lvlText w:val="o"/>
      <w:lvlJc w:val="left"/>
      <w:pPr>
        <w:ind w:left="3886" w:hanging="360"/>
      </w:pPr>
      <w:rPr>
        <w:rFonts w:ascii="Courier New" w:hAnsi="Courier New" w:cs="Courier New"/>
      </w:rPr>
    </w:lvl>
    <w:lvl w:ilvl="5">
      <w:numFmt w:val="bullet"/>
      <w:lvlText w:val=""/>
      <w:lvlJc w:val="left"/>
      <w:pPr>
        <w:ind w:left="4606" w:hanging="360"/>
      </w:pPr>
      <w:rPr>
        <w:rFonts w:ascii="Wingdings" w:hAnsi="Wingdings"/>
      </w:rPr>
    </w:lvl>
    <w:lvl w:ilvl="6">
      <w:numFmt w:val="bullet"/>
      <w:lvlText w:val=""/>
      <w:lvlJc w:val="left"/>
      <w:pPr>
        <w:ind w:left="5326" w:hanging="360"/>
      </w:pPr>
      <w:rPr>
        <w:rFonts w:ascii="Symbol" w:hAnsi="Symbol"/>
      </w:rPr>
    </w:lvl>
    <w:lvl w:ilvl="7">
      <w:numFmt w:val="bullet"/>
      <w:lvlText w:val="o"/>
      <w:lvlJc w:val="left"/>
      <w:pPr>
        <w:ind w:left="6046" w:hanging="360"/>
      </w:pPr>
      <w:rPr>
        <w:rFonts w:ascii="Courier New" w:hAnsi="Courier New" w:cs="Courier New"/>
      </w:rPr>
    </w:lvl>
    <w:lvl w:ilvl="8">
      <w:numFmt w:val="bullet"/>
      <w:lvlText w:val=""/>
      <w:lvlJc w:val="left"/>
      <w:pPr>
        <w:ind w:left="6766" w:hanging="360"/>
      </w:pPr>
      <w:rPr>
        <w:rFonts w:ascii="Wingdings" w:hAnsi="Wingdings"/>
      </w:rPr>
    </w:lvl>
  </w:abstractNum>
  <w:abstractNum w:abstractNumId="27">
    <w:nsid w:val="59B52F37"/>
    <w:multiLevelType w:val="multilevel"/>
    <w:tmpl w:val="0C7A1A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ACD41A4"/>
    <w:multiLevelType w:val="multilevel"/>
    <w:tmpl w:val="F48424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E343AEB"/>
    <w:multiLevelType w:val="multilevel"/>
    <w:tmpl w:val="28A842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1357ACF"/>
    <w:multiLevelType w:val="multilevel"/>
    <w:tmpl w:val="469E9D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nsid w:val="6FEA2704"/>
    <w:multiLevelType w:val="multilevel"/>
    <w:tmpl w:val="D89EA4DA"/>
    <w:lvl w:ilvl="0">
      <w:numFmt w:val="bullet"/>
      <w:lvlText w:val=""/>
      <w:lvlJc w:val="left"/>
      <w:pPr>
        <w:ind w:left="1006" w:hanging="360"/>
      </w:pPr>
      <w:rPr>
        <w:rFonts w:ascii="Symbol" w:hAnsi="Symbol"/>
      </w:rPr>
    </w:lvl>
    <w:lvl w:ilvl="1">
      <w:numFmt w:val="bullet"/>
      <w:lvlText w:val="o"/>
      <w:lvlJc w:val="left"/>
      <w:pPr>
        <w:ind w:left="1726" w:hanging="360"/>
      </w:pPr>
      <w:rPr>
        <w:rFonts w:ascii="Courier New" w:hAnsi="Courier New" w:cs="Courier New"/>
      </w:rPr>
    </w:lvl>
    <w:lvl w:ilvl="2">
      <w:numFmt w:val="bullet"/>
      <w:lvlText w:val=""/>
      <w:lvlJc w:val="left"/>
      <w:pPr>
        <w:ind w:left="2446" w:hanging="360"/>
      </w:pPr>
      <w:rPr>
        <w:rFonts w:ascii="Wingdings" w:hAnsi="Wingdings"/>
      </w:rPr>
    </w:lvl>
    <w:lvl w:ilvl="3">
      <w:numFmt w:val="bullet"/>
      <w:lvlText w:val=""/>
      <w:lvlJc w:val="left"/>
      <w:pPr>
        <w:ind w:left="3166" w:hanging="360"/>
      </w:pPr>
      <w:rPr>
        <w:rFonts w:ascii="Symbol" w:hAnsi="Symbol"/>
      </w:rPr>
    </w:lvl>
    <w:lvl w:ilvl="4">
      <w:numFmt w:val="bullet"/>
      <w:lvlText w:val="o"/>
      <w:lvlJc w:val="left"/>
      <w:pPr>
        <w:ind w:left="3886" w:hanging="360"/>
      </w:pPr>
      <w:rPr>
        <w:rFonts w:ascii="Courier New" w:hAnsi="Courier New" w:cs="Courier New"/>
      </w:rPr>
    </w:lvl>
    <w:lvl w:ilvl="5">
      <w:numFmt w:val="bullet"/>
      <w:lvlText w:val=""/>
      <w:lvlJc w:val="left"/>
      <w:pPr>
        <w:ind w:left="4606" w:hanging="360"/>
      </w:pPr>
      <w:rPr>
        <w:rFonts w:ascii="Wingdings" w:hAnsi="Wingdings"/>
      </w:rPr>
    </w:lvl>
    <w:lvl w:ilvl="6">
      <w:numFmt w:val="bullet"/>
      <w:lvlText w:val=""/>
      <w:lvlJc w:val="left"/>
      <w:pPr>
        <w:ind w:left="5326" w:hanging="360"/>
      </w:pPr>
      <w:rPr>
        <w:rFonts w:ascii="Symbol" w:hAnsi="Symbol"/>
      </w:rPr>
    </w:lvl>
    <w:lvl w:ilvl="7">
      <w:numFmt w:val="bullet"/>
      <w:lvlText w:val="o"/>
      <w:lvlJc w:val="left"/>
      <w:pPr>
        <w:ind w:left="6046" w:hanging="360"/>
      </w:pPr>
      <w:rPr>
        <w:rFonts w:ascii="Courier New" w:hAnsi="Courier New" w:cs="Courier New"/>
      </w:rPr>
    </w:lvl>
    <w:lvl w:ilvl="8">
      <w:numFmt w:val="bullet"/>
      <w:lvlText w:val=""/>
      <w:lvlJc w:val="left"/>
      <w:pPr>
        <w:ind w:left="6766" w:hanging="360"/>
      </w:pPr>
      <w:rPr>
        <w:rFonts w:ascii="Wingdings" w:hAnsi="Wingdings"/>
      </w:rPr>
    </w:lvl>
  </w:abstractNum>
  <w:abstractNum w:abstractNumId="32">
    <w:nsid w:val="70D01F55"/>
    <w:multiLevelType w:val="multilevel"/>
    <w:tmpl w:val="4C8C1F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nsid w:val="734D29B1"/>
    <w:multiLevelType w:val="multilevel"/>
    <w:tmpl w:val="3650EF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7607069"/>
    <w:multiLevelType w:val="multilevel"/>
    <w:tmpl w:val="80ACDC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B8457A7"/>
    <w:multiLevelType w:val="multilevel"/>
    <w:tmpl w:val="B6D0E816"/>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36">
    <w:nsid w:val="7C50610F"/>
    <w:multiLevelType w:val="multilevel"/>
    <w:tmpl w:val="A3FEDD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22"/>
  </w:num>
  <w:num w:numId="18">
    <w:abstractNumId w:val="17"/>
  </w:num>
  <w:num w:numId="19">
    <w:abstractNumId w:val="19"/>
  </w:num>
  <w:num w:numId="20">
    <w:abstractNumId w:val="16"/>
  </w:num>
  <w:num w:numId="21">
    <w:abstractNumId w:val="13"/>
  </w:num>
  <w:num w:numId="22">
    <w:abstractNumId w:val="27"/>
  </w:num>
  <w:num w:numId="23">
    <w:abstractNumId w:val="34"/>
  </w:num>
  <w:num w:numId="24">
    <w:abstractNumId w:val="14"/>
  </w:num>
  <w:num w:numId="25">
    <w:abstractNumId w:val="23"/>
  </w:num>
  <w:num w:numId="26">
    <w:abstractNumId w:val="15"/>
  </w:num>
  <w:num w:numId="27">
    <w:abstractNumId w:val="35"/>
  </w:num>
  <w:num w:numId="28">
    <w:abstractNumId w:val="29"/>
  </w:num>
  <w:num w:numId="29">
    <w:abstractNumId w:val="12"/>
  </w:num>
  <w:num w:numId="30">
    <w:abstractNumId w:val="28"/>
  </w:num>
  <w:num w:numId="31">
    <w:abstractNumId w:val="25"/>
  </w:num>
  <w:num w:numId="32">
    <w:abstractNumId w:val="33"/>
  </w:num>
  <w:num w:numId="33">
    <w:abstractNumId w:val="18"/>
  </w:num>
  <w:num w:numId="34">
    <w:abstractNumId w:val="24"/>
  </w:num>
  <w:num w:numId="35">
    <w:abstractNumId w:val="32"/>
  </w:num>
  <w:num w:numId="36">
    <w:abstractNumId w:val="30"/>
  </w:num>
  <w:num w:numId="37">
    <w:abstractNumId w:val="36"/>
  </w:num>
  <w:num w:numId="38">
    <w:abstractNumId w:val="31"/>
  </w:num>
  <w:num w:numId="39">
    <w:abstractNumId w:val="26"/>
  </w:num>
  <w:num w:numId="40">
    <w:abstractNumId w:val="21"/>
  </w:num>
  <w:num w:numId="41">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75"/>
    <w:rsid w:val="00036EB5"/>
    <w:rsid w:val="00042DCF"/>
    <w:rsid w:val="000475C9"/>
    <w:rsid w:val="00047BFC"/>
    <w:rsid w:val="0005094A"/>
    <w:rsid w:val="00061786"/>
    <w:rsid w:val="00063454"/>
    <w:rsid w:val="0007180C"/>
    <w:rsid w:val="000773C3"/>
    <w:rsid w:val="000940D1"/>
    <w:rsid w:val="00097638"/>
    <w:rsid w:val="000B010A"/>
    <w:rsid w:val="000B099D"/>
    <w:rsid w:val="000B51AB"/>
    <w:rsid w:val="000C5F24"/>
    <w:rsid w:val="000C6500"/>
    <w:rsid w:val="000D284F"/>
    <w:rsid w:val="000E2E07"/>
    <w:rsid w:val="000F1707"/>
    <w:rsid w:val="000F19B6"/>
    <w:rsid w:val="000F66A7"/>
    <w:rsid w:val="00104067"/>
    <w:rsid w:val="00106B59"/>
    <w:rsid w:val="0011345D"/>
    <w:rsid w:val="00121699"/>
    <w:rsid w:val="00127CE5"/>
    <w:rsid w:val="001418DE"/>
    <w:rsid w:val="00145F8F"/>
    <w:rsid w:val="00154C33"/>
    <w:rsid w:val="001637DA"/>
    <w:rsid w:val="00167C7A"/>
    <w:rsid w:val="00172FD9"/>
    <w:rsid w:val="00174F49"/>
    <w:rsid w:val="001755CE"/>
    <w:rsid w:val="0017607D"/>
    <w:rsid w:val="00180960"/>
    <w:rsid w:val="001872E6"/>
    <w:rsid w:val="00187E06"/>
    <w:rsid w:val="001942C7"/>
    <w:rsid w:val="001A1017"/>
    <w:rsid w:val="001A4528"/>
    <w:rsid w:val="001A459B"/>
    <w:rsid w:val="001B093C"/>
    <w:rsid w:val="001B1069"/>
    <w:rsid w:val="001C3D62"/>
    <w:rsid w:val="001C4B64"/>
    <w:rsid w:val="001C5314"/>
    <w:rsid w:val="001D0FFB"/>
    <w:rsid w:val="001D13D7"/>
    <w:rsid w:val="001D726D"/>
    <w:rsid w:val="001E6632"/>
    <w:rsid w:val="001F3582"/>
    <w:rsid w:val="001F5F7A"/>
    <w:rsid w:val="002018B5"/>
    <w:rsid w:val="00213718"/>
    <w:rsid w:val="002166E2"/>
    <w:rsid w:val="00217114"/>
    <w:rsid w:val="00220B7E"/>
    <w:rsid w:val="002228BD"/>
    <w:rsid w:val="002231B9"/>
    <w:rsid w:val="002233E1"/>
    <w:rsid w:val="0022683A"/>
    <w:rsid w:val="00226965"/>
    <w:rsid w:val="00231DBE"/>
    <w:rsid w:val="00233B3A"/>
    <w:rsid w:val="0024460F"/>
    <w:rsid w:val="002514E1"/>
    <w:rsid w:val="00254A32"/>
    <w:rsid w:val="00256E6F"/>
    <w:rsid w:val="00262AA0"/>
    <w:rsid w:val="0026506B"/>
    <w:rsid w:val="00265C4E"/>
    <w:rsid w:val="00274D55"/>
    <w:rsid w:val="0029115B"/>
    <w:rsid w:val="00294778"/>
    <w:rsid w:val="0029564A"/>
    <w:rsid w:val="002A63CE"/>
    <w:rsid w:val="002A76A4"/>
    <w:rsid w:val="002A7FB9"/>
    <w:rsid w:val="002B1695"/>
    <w:rsid w:val="002B5B13"/>
    <w:rsid w:val="002C249B"/>
    <w:rsid w:val="002D0181"/>
    <w:rsid w:val="002D0E0C"/>
    <w:rsid w:val="002D211C"/>
    <w:rsid w:val="002D747F"/>
    <w:rsid w:val="002E2C2D"/>
    <w:rsid w:val="002E7B31"/>
    <w:rsid w:val="002F2DC3"/>
    <w:rsid w:val="00300CF4"/>
    <w:rsid w:val="00310031"/>
    <w:rsid w:val="00311A20"/>
    <w:rsid w:val="003124F8"/>
    <w:rsid w:val="00313505"/>
    <w:rsid w:val="003215F0"/>
    <w:rsid w:val="00330366"/>
    <w:rsid w:val="0033367E"/>
    <w:rsid w:val="003351E2"/>
    <w:rsid w:val="00340B7B"/>
    <w:rsid w:val="00345ADD"/>
    <w:rsid w:val="0035144E"/>
    <w:rsid w:val="0035536F"/>
    <w:rsid w:val="00362E36"/>
    <w:rsid w:val="003713A3"/>
    <w:rsid w:val="00371405"/>
    <w:rsid w:val="0037173B"/>
    <w:rsid w:val="00375FE1"/>
    <w:rsid w:val="00380A9C"/>
    <w:rsid w:val="00390C13"/>
    <w:rsid w:val="003948AD"/>
    <w:rsid w:val="00397813"/>
    <w:rsid w:val="003A1AFD"/>
    <w:rsid w:val="003B1767"/>
    <w:rsid w:val="003B5B7D"/>
    <w:rsid w:val="003B6838"/>
    <w:rsid w:val="003C040D"/>
    <w:rsid w:val="003C2AA4"/>
    <w:rsid w:val="003C464B"/>
    <w:rsid w:val="003C75A4"/>
    <w:rsid w:val="003D12BB"/>
    <w:rsid w:val="003D2E45"/>
    <w:rsid w:val="003E01C9"/>
    <w:rsid w:val="003F32BF"/>
    <w:rsid w:val="003F7CBB"/>
    <w:rsid w:val="00401C94"/>
    <w:rsid w:val="00411F4D"/>
    <w:rsid w:val="004316DC"/>
    <w:rsid w:val="004331E9"/>
    <w:rsid w:val="00443222"/>
    <w:rsid w:val="0045271F"/>
    <w:rsid w:val="00457257"/>
    <w:rsid w:val="00457DE8"/>
    <w:rsid w:val="004632D7"/>
    <w:rsid w:val="004637B2"/>
    <w:rsid w:val="00464BFD"/>
    <w:rsid w:val="00464D3F"/>
    <w:rsid w:val="0047278E"/>
    <w:rsid w:val="0047331F"/>
    <w:rsid w:val="004767E6"/>
    <w:rsid w:val="004834C9"/>
    <w:rsid w:val="00492F72"/>
    <w:rsid w:val="0049783A"/>
    <w:rsid w:val="004A63A6"/>
    <w:rsid w:val="004B047A"/>
    <w:rsid w:val="004B48A0"/>
    <w:rsid w:val="004C0B8F"/>
    <w:rsid w:val="004C2009"/>
    <w:rsid w:val="004C42C1"/>
    <w:rsid w:val="004C71BD"/>
    <w:rsid w:val="004C7583"/>
    <w:rsid w:val="004C7984"/>
    <w:rsid w:val="004D15DD"/>
    <w:rsid w:val="004D2ECA"/>
    <w:rsid w:val="004D3A8C"/>
    <w:rsid w:val="004D47D8"/>
    <w:rsid w:val="004E35AC"/>
    <w:rsid w:val="004E4372"/>
    <w:rsid w:val="004F3B7B"/>
    <w:rsid w:val="0050270F"/>
    <w:rsid w:val="005045E1"/>
    <w:rsid w:val="005059C9"/>
    <w:rsid w:val="00526F67"/>
    <w:rsid w:val="00535106"/>
    <w:rsid w:val="0053662E"/>
    <w:rsid w:val="00537572"/>
    <w:rsid w:val="0054271F"/>
    <w:rsid w:val="00545202"/>
    <w:rsid w:val="00555861"/>
    <w:rsid w:val="00557008"/>
    <w:rsid w:val="00557316"/>
    <w:rsid w:val="00572AA7"/>
    <w:rsid w:val="00581CF0"/>
    <w:rsid w:val="005842E1"/>
    <w:rsid w:val="005872D0"/>
    <w:rsid w:val="0059040E"/>
    <w:rsid w:val="00590ED7"/>
    <w:rsid w:val="005935A6"/>
    <w:rsid w:val="00594B27"/>
    <w:rsid w:val="00595A59"/>
    <w:rsid w:val="005A0F4E"/>
    <w:rsid w:val="005A4909"/>
    <w:rsid w:val="005A502F"/>
    <w:rsid w:val="005A6A69"/>
    <w:rsid w:val="005B5F2C"/>
    <w:rsid w:val="005D4208"/>
    <w:rsid w:val="005D4D93"/>
    <w:rsid w:val="005D58D0"/>
    <w:rsid w:val="005E5046"/>
    <w:rsid w:val="005F3914"/>
    <w:rsid w:val="005F5F84"/>
    <w:rsid w:val="0060678C"/>
    <w:rsid w:val="00615CC5"/>
    <w:rsid w:val="00615F1C"/>
    <w:rsid w:val="006171B2"/>
    <w:rsid w:val="0061797E"/>
    <w:rsid w:val="00640A35"/>
    <w:rsid w:val="00642302"/>
    <w:rsid w:val="006443D1"/>
    <w:rsid w:val="006505E2"/>
    <w:rsid w:val="00654DE6"/>
    <w:rsid w:val="00663898"/>
    <w:rsid w:val="00666144"/>
    <w:rsid w:val="00672AF2"/>
    <w:rsid w:val="006772D6"/>
    <w:rsid w:val="006977C3"/>
    <w:rsid w:val="00697E5E"/>
    <w:rsid w:val="006A416F"/>
    <w:rsid w:val="006A4172"/>
    <w:rsid w:val="006C0EB3"/>
    <w:rsid w:val="006C7B34"/>
    <w:rsid w:val="006D00FA"/>
    <w:rsid w:val="006D1723"/>
    <w:rsid w:val="006D3C32"/>
    <w:rsid w:val="006E1A20"/>
    <w:rsid w:val="006F233B"/>
    <w:rsid w:val="007002D8"/>
    <w:rsid w:val="0070625F"/>
    <w:rsid w:val="00710770"/>
    <w:rsid w:val="0071082A"/>
    <w:rsid w:val="00710B5C"/>
    <w:rsid w:val="007238AF"/>
    <w:rsid w:val="007243A5"/>
    <w:rsid w:val="0074136D"/>
    <w:rsid w:val="00741AA8"/>
    <w:rsid w:val="0074322A"/>
    <w:rsid w:val="00750FD8"/>
    <w:rsid w:val="00762359"/>
    <w:rsid w:val="0077059C"/>
    <w:rsid w:val="007714CE"/>
    <w:rsid w:val="00772F7D"/>
    <w:rsid w:val="00775D5D"/>
    <w:rsid w:val="007926D4"/>
    <w:rsid w:val="00794157"/>
    <w:rsid w:val="00794839"/>
    <w:rsid w:val="007C060B"/>
    <w:rsid w:val="007C1026"/>
    <w:rsid w:val="007C1672"/>
    <w:rsid w:val="007C7C50"/>
    <w:rsid w:val="007C7DAB"/>
    <w:rsid w:val="007D0379"/>
    <w:rsid w:val="007E70FE"/>
    <w:rsid w:val="007F51EF"/>
    <w:rsid w:val="00810406"/>
    <w:rsid w:val="00823657"/>
    <w:rsid w:val="00824585"/>
    <w:rsid w:val="00830985"/>
    <w:rsid w:val="00842821"/>
    <w:rsid w:val="00845770"/>
    <w:rsid w:val="00856732"/>
    <w:rsid w:val="00860DF8"/>
    <w:rsid w:val="00867BBE"/>
    <w:rsid w:val="008730EB"/>
    <w:rsid w:val="00896970"/>
    <w:rsid w:val="008A356E"/>
    <w:rsid w:val="008A549C"/>
    <w:rsid w:val="008C5232"/>
    <w:rsid w:val="008C6200"/>
    <w:rsid w:val="008D5FE2"/>
    <w:rsid w:val="008E0C59"/>
    <w:rsid w:val="008E1508"/>
    <w:rsid w:val="008F2185"/>
    <w:rsid w:val="00900BC1"/>
    <w:rsid w:val="00902C7F"/>
    <w:rsid w:val="00905D03"/>
    <w:rsid w:val="0091239A"/>
    <w:rsid w:val="009163E5"/>
    <w:rsid w:val="00916CE5"/>
    <w:rsid w:val="00925F3C"/>
    <w:rsid w:val="0093685E"/>
    <w:rsid w:val="00940623"/>
    <w:rsid w:val="00956AE6"/>
    <w:rsid w:val="009624F0"/>
    <w:rsid w:val="00964E3B"/>
    <w:rsid w:val="00965142"/>
    <w:rsid w:val="00970800"/>
    <w:rsid w:val="00972570"/>
    <w:rsid w:val="0097681E"/>
    <w:rsid w:val="00983ED5"/>
    <w:rsid w:val="00991E75"/>
    <w:rsid w:val="009A75C0"/>
    <w:rsid w:val="009B2CF2"/>
    <w:rsid w:val="009C15F5"/>
    <w:rsid w:val="009D0C8D"/>
    <w:rsid w:val="009D2BAE"/>
    <w:rsid w:val="009E07DE"/>
    <w:rsid w:val="009E3614"/>
    <w:rsid w:val="009E36EE"/>
    <w:rsid w:val="009F31CC"/>
    <w:rsid w:val="009F3C3A"/>
    <w:rsid w:val="00A0029B"/>
    <w:rsid w:val="00A04EE5"/>
    <w:rsid w:val="00A06B8D"/>
    <w:rsid w:val="00A07EE6"/>
    <w:rsid w:val="00A15F91"/>
    <w:rsid w:val="00A17708"/>
    <w:rsid w:val="00A2402F"/>
    <w:rsid w:val="00A255EF"/>
    <w:rsid w:val="00A3091C"/>
    <w:rsid w:val="00A35E67"/>
    <w:rsid w:val="00A371AF"/>
    <w:rsid w:val="00A40AD1"/>
    <w:rsid w:val="00A40D19"/>
    <w:rsid w:val="00A430FE"/>
    <w:rsid w:val="00A44B75"/>
    <w:rsid w:val="00A60037"/>
    <w:rsid w:val="00A63744"/>
    <w:rsid w:val="00A64482"/>
    <w:rsid w:val="00A76AB6"/>
    <w:rsid w:val="00A82B2D"/>
    <w:rsid w:val="00A848D3"/>
    <w:rsid w:val="00A91E9E"/>
    <w:rsid w:val="00A9246C"/>
    <w:rsid w:val="00AA23D1"/>
    <w:rsid w:val="00AA6FE4"/>
    <w:rsid w:val="00AB08C1"/>
    <w:rsid w:val="00AC089B"/>
    <w:rsid w:val="00AC2D79"/>
    <w:rsid w:val="00AC36B2"/>
    <w:rsid w:val="00AD18E3"/>
    <w:rsid w:val="00AD20F4"/>
    <w:rsid w:val="00AD4827"/>
    <w:rsid w:val="00AE5C4A"/>
    <w:rsid w:val="00AF11C3"/>
    <w:rsid w:val="00AF6071"/>
    <w:rsid w:val="00B00653"/>
    <w:rsid w:val="00B00CC7"/>
    <w:rsid w:val="00B06738"/>
    <w:rsid w:val="00B112B3"/>
    <w:rsid w:val="00B15506"/>
    <w:rsid w:val="00B159FA"/>
    <w:rsid w:val="00B22959"/>
    <w:rsid w:val="00B34002"/>
    <w:rsid w:val="00B37257"/>
    <w:rsid w:val="00B374F4"/>
    <w:rsid w:val="00B408DF"/>
    <w:rsid w:val="00B4332E"/>
    <w:rsid w:val="00B463C8"/>
    <w:rsid w:val="00B61629"/>
    <w:rsid w:val="00B63761"/>
    <w:rsid w:val="00B81FF0"/>
    <w:rsid w:val="00B875A9"/>
    <w:rsid w:val="00B912BE"/>
    <w:rsid w:val="00B9292D"/>
    <w:rsid w:val="00BA0CCE"/>
    <w:rsid w:val="00BA222A"/>
    <w:rsid w:val="00BA279F"/>
    <w:rsid w:val="00BB1ADD"/>
    <w:rsid w:val="00BB2E8C"/>
    <w:rsid w:val="00BB6409"/>
    <w:rsid w:val="00BC1C17"/>
    <w:rsid w:val="00BC2692"/>
    <w:rsid w:val="00BC2E49"/>
    <w:rsid w:val="00BC41DB"/>
    <w:rsid w:val="00BD1472"/>
    <w:rsid w:val="00BE006B"/>
    <w:rsid w:val="00BF4905"/>
    <w:rsid w:val="00BF5A32"/>
    <w:rsid w:val="00C00E26"/>
    <w:rsid w:val="00C05D1A"/>
    <w:rsid w:val="00C075D9"/>
    <w:rsid w:val="00C1266A"/>
    <w:rsid w:val="00C21849"/>
    <w:rsid w:val="00C23D4A"/>
    <w:rsid w:val="00C3349A"/>
    <w:rsid w:val="00C41A47"/>
    <w:rsid w:val="00C4750F"/>
    <w:rsid w:val="00C47E8C"/>
    <w:rsid w:val="00C62C35"/>
    <w:rsid w:val="00C6534F"/>
    <w:rsid w:val="00C73956"/>
    <w:rsid w:val="00C805D7"/>
    <w:rsid w:val="00C90BBE"/>
    <w:rsid w:val="00C9474F"/>
    <w:rsid w:val="00C96211"/>
    <w:rsid w:val="00CA1E05"/>
    <w:rsid w:val="00CA57BF"/>
    <w:rsid w:val="00CB1936"/>
    <w:rsid w:val="00CC217A"/>
    <w:rsid w:val="00CD3079"/>
    <w:rsid w:val="00CD6183"/>
    <w:rsid w:val="00CE168A"/>
    <w:rsid w:val="00D02DBA"/>
    <w:rsid w:val="00D23648"/>
    <w:rsid w:val="00D31314"/>
    <w:rsid w:val="00D4014D"/>
    <w:rsid w:val="00D4107F"/>
    <w:rsid w:val="00D51CB1"/>
    <w:rsid w:val="00D63084"/>
    <w:rsid w:val="00D65A61"/>
    <w:rsid w:val="00D67EED"/>
    <w:rsid w:val="00D67FB1"/>
    <w:rsid w:val="00D808DC"/>
    <w:rsid w:val="00D85885"/>
    <w:rsid w:val="00D879AA"/>
    <w:rsid w:val="00D91A16"/>
    <w:rsid w:val="00D96DD0"/>
    <w:rsid w:val="00D97B00"/>
    <w:rsid w:val="00DC5888"/>
    <w:rsid w:val="00DD3F47"/>
    <w:rsid w:val="00DE5AC3"/>
    <w:rsid w:val="00DE7351"/>
    <w:rsid w:val="00DF5854"/>
    <w:rsid w:val="00E0433B"/>
    <w:rsid w:val="00E063D1"/>
    <w:rsid w:val="00E10442"/>
    <w:rsid w:val="00E17502"/>
    <w:rsid w:val="00E3574E"/>
    <w:rsid w:val="00E3700B"/>
    <w:rsid w:val="00E41F3B"/>
    <w:rsid w:val="00E42029"/>
    <w:rsid w:val="00E46424"/>
    <w:rsid w:val="00E47D7E"/>
    <w:rsid w:val="00E609F1"/>
    <w:rsid w:val="00E61AB6"/>
    <w:rsid w:val="00E73F6E"/>
    <w:rsid w:val="00E74995"/>
    <w:rsid w:val="00EA0050"/>
    <w:rsid w:val="00EA3AF9"/>
    <w:rsid w:val="00EA52FF"/>
    <w:rsid w:val="00EB5150"/>
    <w:rsid w:val="00EB5609"/>
    <w:rsid w:val="00EC163F"/>
    <w:rsid w:val="00ED35E4"/>
    <w:rsid w:val="00ED412A"/>
    <w:rsid w:val="00ED4B27"/>
    <w:rsid w:val="00EE0603"/>
    <w:rsid w:val="00EF6591"/>
    <w:rsid w:val="00F02BEB"/>
    <w:rsid w:val="00F14239"/>
    <w:rsid w:val="00F142FA"/>
    <w:rsid w:val="00F21DA3"/>
    <w:rsid w:val="00F31F54"/>
    <w:rsid w:val="00F32B67"/>
    <w:rsid w:val="00F36CC3"/>
    <w:rsid w:val="00F50447"/>
    <w:rsid w:val="00F518D6"/>
    <w:rsid w:val="00F6092A"/>
    <w:rsid w:val="00F63321"/>
    <w:rsid w:val="00F827A2"/>
    <w:rsid w:val="00F85CE6"/>
    <w:rsid w:val="00F86B2F"/>
    <w:rsid w:val="00F9297F"/>
    <w:rsid w:val="00FA04C0"/>
    <w:rsid w:val="00FA313D"/>
    <w:rsid w:val="00FA447E"/>
    <w:rsid w:val="00FB7AA3"/>
    <w:rsid w:val="00FC1494"/>
    <w:rsid w:val="00FC37E3"/>
    <w:rsid w:val="00FC43CD"/>
    <w:rsid w:val="00FC51C3"/>
    <w:rsid w:val="00FD331C"/>
    <w:rsid w:val="00FD35CC"/>
    <w:rsid w:val="00FE5056"/>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3C75A4"/>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3C75A4"/>
    <w:pPr>
      <w:suppressLineNumbers/>
    </w:pPr>
    <w:rPr>
      <w:rFonts w:ascii="Calibri" w:hAnsi="Calibri"/>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before="60" w:after="60"/>
      <w:jc w:val="both"/>
    </w:pPr>
    <w:rPr>
      <w:rFonts w:ascii="Times" w:hAnsi="Times"/>
      <w:sz w:val="22"/>
      <w:lang w:eastAsia="ar-SA"/>
    </w:rPr>
  </w:style>
  <w:style w:type="paragraph" w:styleId="Ttulo1">
    <w:name w:val="heading 1"/>
    <w:basedOn w:val="Normal"/>
    <w:next w:val="Normal"/>
    <w:qFormat/>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pPr>
      <w:keepNext/>
      <w:spacing w:before="240"/>
      <w:outlineLvl w:val="1"/>
    </w:pPr>
    <w:rPr>
      <w:b/>
      <w:sz w:val="24"/>
    </w:rPr>
  </w:style>
  <w:style w:type="paragraph" w:styleId="Ttulo3">
    <w:name w:val="heading 3"/>
    <w:basedOn w:val="Normal"/>
    <w:next w:val="Normal"/>
    <w:qFormat/>
    <w:pPr>
      <w:keepNext/>
      <w:spacing w:before="240"/>
      <w:outlineLvl w:val="2"/>
    </w:pPr>
    <w:rPr>
      <w:rFonts w:ascii="Times New Roman" w:hAnsi="Times New Roman"/>
      <w:b/>
    </w:rPr>
  </w:style>
  <w:style w:type="paragraph" w:styleId="Ttulo4">
    <w:name w:val="heading 4"/>
    <w:basedOn w:val="Normal"/>
    <w:next w:val="Normal"/>
    <w:qFormat/>
    <w:pPr>
      <w:keepNext/>
      <w:spacing w:before="240"/>
      <w:outlineLvl w:val="3"/>
    </w:pPr>
    <w:rPr>
      <w:rFonts w:ascii="Times New Roman" w:hAnsi="Times New Roman"/>
    </w:rPr>
  </w:style>
  <w:style w:type="paragraph" w:styleId="Ttulo5">
    <w:name w:val="heading 5"/>
    <w:basedOn w:val="Normal"/>
    <w:next w:val="Normal"/>
    <w:qFormat/>
    <w:pPr>
      <w:spacing w:before="240"/>
      <w:outlineLvl w:val="4"/>
    </w:pPr>
    <w:rPr>
      <w:rFonts w:ascii="Arial" w:hAnsi="Arial"/>
    </w:rPr>
  </w:style>
  <w:style w:type="paragraph" w:styleId="Ttulo6">
    <w:name w:val="heading 6"/>
    <w:basedOn w:val="Normal"/>
    <w:next w:val="Normal"/>
    <w:qFormat/>
    <w:pPr>
      <w:spacing w:before="240"/>
      <w:outlineLvl w:val="5"/>
    </w:pPr>
    <w:rPr>
      <w:rFonts w:ascii="Arial" w:hAnsi="Arial"/>
    </w:rPr>
  </w:style>
  <w:style w:type="paragraph" w:styleId="Ttulo7">
    <w:name w:val="heading 7"/>
    <w:basedOn w:val="Normal"/>
    <w:next w:val="Normal"/>
    <w:qFormat/>
    <w:pPr>
      <w:spacing w:before="240"/>
      <w:outlineLvl w:val="6"/>
    </w:pPr>
    <w:rPr>
      <w:rFonts w:ascii="Arial" w:hAnsi="Arial"/>
    </w:rPr>
  </w:style>
  <w:style w:type="paragraph" w:styleId="Ttulo8">
    <w:name w:val="heading 8"/>
    <w:basedOn w:val="Normal"/>
    <w:next w:val="Normal"/>
    <w:qFormat/>
    <w:pPr>
      <w:spacing w:before="240"/>
      <w:outlineLvl w:val="7"/>
    </w:pPr>
    <w:rPr>
      <w:rFonts w:ascii="Arial" w:hAnsi="Arial"/>
      <w:sz w:val="20"/>
    </w:rPr>
  </w:style>
  <w:style w:type="paragraph" w:styleId="Ttulo9">
    <w:name w:val="heading 9"/>
    <w:basedOn w:val="Normal"/>
    <w:next w:val="Normal"/>
    <w:qFormat/>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8z0">
    <w:name w:val="WW8Num8z0"/>
    <w:rPr>
      <w:rFonts w:ascii="Symbol" w:hAnsi="Symbol"/>
    </w:rPr>
  </w:style>
  <w:style w:type="character" w:customStyle="1" w:styleId="WW8Num10z0">
    <w:name w:val="WW8Num10z0"/>
    <w:rPr>
      <w:rFonts w:ascii="Wingdings" w:hAnsi="Wingdings"/>
      <w:b w:val="0"/>
      <w:i w:val="0"/>
      <w:sz w:val="18"/>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Absatz-Standardschriftart">
    <w:name w:val="Absatz-Standardschriftart"/>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6z0">
    <w:name w:val="WW8Num6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Wingdings" w:hAnsi="Wingdings"/>
      <w:b w:val="0"/>
      <w:i w:val="0"/>
      <w:sz w:val="18"/>
    </w:rPr>
  </w:style>
  <w:style w:type="character" w:customStyle="1" w:styleId="WW8Num24z0">
    <w:name w:val="WW8Num24z0"/>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Symbol" w:hAnsi="Symbol"/>
      <w:b w:val="0"/>
      <w:i w:val="0"/>
      <w:color w:val="auto"/>
      <w:sz w:val="16"/>
    </w:rPr>
  </w:style>
  <w:style w:type="character" w:customStyle="1" w:styleId="WW8Num29z0">
    <w:name w:val="WW8Num29z0"/>
    <w:rPr>
      <w:rFonts w:ascii="Verdana" w:hAnsi="Verdana"/>
      <w:b/>
      <w:i w:val="0"/>
      <w:sz w:val="24"/>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Fontepargpadro1">
    <w:name w:val="Fonte parág. padrão1"/>
  </w:style>
  <w:style w:type="character" w:styleId="Hyperlink">
    <w:name w:val="Hyperlink"/>
    <w:uiPriority w:val="99"/>
    <w:rPr>
      <w:color w:val="0000FF"/>
      <w:u w:val="single"/>
    </w:rPr>
  </w:style>
  <w:style w:type="character" w:styleId="Nmerodepgina">
    <w:name w:val="page number"/>
    <w:basedOn w:val="Fontepargpadro1"/>
    <w:semiHidden/>
  </w:style>
  <w:style w:type="character" w:styleId="Nmerodelinha">
    <w:name w:val="line number"/>
    <w:basedOn w:val="Fontepargpadro1"/>
    <w:semiHidden/>
  </w:style>
  <w:style w:type="character" w:customStyle="1" w:styleId="Caracteresdenotaderodap">
    <w:name w:val="Caracteres de nota de rodapé"/>
    <w:rPr>
      <w:vertAlign w:val="superscript"/>
    </w:rPr>
  </w:style>
  <w:style w:type="character" w:customStyle="1" w:styleId="Refdecomentrio1">
    <w:name w:val="Ref. de comentário1"/>
    <w:rPr>
      <w:sz w:val="16"/>
      <w:szCs w:val="16"/>
    </w:rPr>
  </w:style>
  <w:style w:type="character" w:customStyle="1" w:styleId="Smbolosdenumerao">
    <w:name w:val="Símbolos de numeração"/>
  </w:style>
  <w:style w:type="character" w:styleId="HiperlinkVisitado">
    <w:name w:val="FollowedHyperlink"/>
    <w:semiHidden/>
    <w:rPr>
      <w:color w:val="800000"/>
      <w:u w:val="single"/>
    </w:rPr>
  </w:style>
  <w:style w:type="character" w:customStyle="1" w:styleId="ListLabel1">
    <w:name w:val="ListLabel 1"/>
    <w:rPr>
      <w:rFonts w:cs="Times New Roman"/>
    </w:rPr>
  </w:style>
  <w:style w:type="character" w:customStyle="1" w:styleId="Marcas">
    <w:name w:val="Marcas"/>
    <w:rPr>
      <w:rFonts w:ascii="OpenSymbol" w:eastAsia="OpenSymbol" w:hAnsi="OpenSymbol" w:cs="OpenSymbol"/>
    </w:rPr>
  </w:style>
  <w:style w:type="character" w:styleId="nfase">
    <w:name w:val="Emphasis"/>
    <w:qFormat/>
    <w:rPr>
      <w:i/>
      <w:iCs/>
    </w:rPr>
  </w:style>
  <w:style w:type="character" w:customStyle="1" w:styleId="CorpodetextoCharChar">
    <w:name w:val="Corpo de texto Char Char"/>
    <w:rPr>
      <w:rFonts w:ascii="Arial" w:hAnsi="Arial"/>
      <w:sz w:val="24"/>
      <w:szCs w:val="24"/>
      <w:lang w:val="pt-BR" w:eastAsia="ar-SA" w:bidi="ar-SA"/>
    </w:rPr>
  </w:style>
  <w:style w:type="character" w:styleId="Forte">
    <w:name w:val="Strong"/>
    <w:qFormat/>
    <w:rPr>
      <w:b/>
      <w:bCs/>
    </w:rPr>
  </w:style>
  <w:style w:type="paragraph" w:customStyle="1" w:styleId="Captulo">
    <w:name w:val="Capítulo"/>
    <w:basedOn w:val="Normal"/>
    <w:next w:val="Corpodetexto"/>
    <w:pPr>
      <w:keepNext/>
      <w:spacing w:before="240" w:after="120"/>
    </w:pPr>
    <w:rPr>
      <w:rFonts w:ascii="Arial" w:eastAsia="SimSun" w:hAnsi="Arial" w:cs="Mangal"/>
      <w:sz w:val="28"/>
      <w:szCs w:val="28"/>
    </w:rPr>
  </w:style>
  <w:style w:type="paragraph" w:styleId="Corpodetexto">
    <w:name w:val="Body Text"/>
    <w:basedOn w:val="Normal"/>
    <w:semiHidden/>
    <w:pPr>
      <w:spacing w:before="0" w:after="0"/>
    </w:pPr>
    <w:rPr>
      <w:b/>
      <w:bCs/>
      <w:sz w:val="18"/>
    </w:rPr>
  </w:style>
  <w:style w:type="paragraph" w:styleId="Ttulo">
    <w:name w:val="Title"/>
    <w:basedOn w:val="Normal"/>
    <w:next w:val="Corpodetexto"/>
    <w:qFormat/>
    <w:pPr>
      <w:keepNext/>
      <w:spacing w:before="240" w:after="120"/>
    </w:pPr>
    <w:rPr>
      <w:rFonts w:ascii="Arial" w:eastAsia="SimSun" w:hAnsi="Arial" w:cs="Tahoma"/>
      <w:sz w:val="28"/>
      <w:szCs w:val="28"/>
    </w:rPr>
  </w:style>
  <w:style w:type="paragraph" w:styleId="Subttulo">
    <w:name w:val="Subtitle"/>
    <w:basedOn w:val="Ttulo"/>
    <w:next w:val="Corpodetexto"/>
    <w:qFormat/>
    <w:pPr>
      <w:jc w:val="center"/>
    </w:pPr>
    <w:rPr>
      <w:i/>
      <w:iCs/>
    </w:rPr>
  </w:style>
  <w:style w:type="paragraph" w:styleId="Lista">
    <w:name w:val="List"/>
    <w:basedOn w:val="Corpodetexto"/>
    <w:semiHidden/>
    <w:rPr>
      <w:rFonts w:cs="Tahoma"/>
    </w:rPr>
  </w:style>
  <w:style w:type="paragraph" w:customStyle="1" w:styleId="Legenda1">
    <w:name w:val="Legenda1"/>
    <w:basedOn w:val="Normal"/>
    <w:next w:val="Normal"/>
    <w:rPr>
      <w:b/>
      <w:bCs/>
    </w:rPr>
  </w:style>
  <w:style w:type="paragraph" w:customStyle="1" w:styleId="ndice">
    <w:name w:val="Índice"/>
    <w:basedOn w:val="Normal"/>
    <w:pPr>
      <w:suppressLineNumbers/>
    </w:pPr>
    <w:rPr>
      <w:rFonts w:cs="Tahoma"/>
    </w:rPr>
  </w:style>
  <w:style w:type="paragraph" w:styleId="Sumrio1">
    <w:name w:val="toc 1"/>
    <w:basedOn w:val="Normal"/>
    <w:next w:val="Normal"/>
    <w:uiPriority w:val="39"/>
    <w:pPr>
      <w:spacing w:before="120" w:after="0"/>
      <w:jc w:val="left"/>
    </w:pPr>
    <w:rPr>
      <w:rFonts w:ascii="Times New Roman" w:hAnsi="Times New Roman"/>
      <w:b/>
      <w:bCs/>
      <w:i/>
      <w:iCs/>
      <w:szCs w:val="28"/>
    </w:rPr>
  </w:style>
  <w:style w:type="paragraph" w:styleId="Sumrio2">
    <w:name w:val="toc 2"/>
    <w:basedOn w:val="Normal"/>
    <w:next w:val="Normal"/>
    <w:uiPriority w:val="39"/>
    <w:pPr>
      <w:spacing w:before="120" w:after="0"/>
      <w:ind w:left="220"/>
      <w:jc w:val="left"/>
    </w:pPr>
    <w:rPr>
      <w:rFonts w:ascii="Times New Roman" w:hAnsi="Times New Roman"/>
      <w:b/>
      <w:bCs/>
      <w:szCs w:val="26"/>
    </w:rPr>
  </w:style>
  <w:style w:type="paragraph" w:styleId="Sumrio3">
    <w:name w:val="toc 3"/>
    <w:basedOn w:val="Normal"/>
    <w:next w:val="Normal"/>
    <w:uiPriority w:val="39"/>
    <w:pPr>
      <w:spacing w:before="0" w:after="0"/>
      <w:ind w:left="440"/>
      <w:jc w:val="left"/>
    </w:pPr>
    <w:rPr>
      <w:rFonts w:ascii="Times New Roman" w:hAnsi="Times New Roman"/>
      <w:szCs w:val="24"/>
    </w:rPr>
  </w:style>
  <w:style w:type="paragraph" w:styleId="Sumrio4">
    <w:name w:val="toc 4"/>
    <w:basedOn w:val="Normal"/>
    <w:next w:val="Normal"/>
    <w:semiHidden/>
    <w:pPr>
      <w:spacing w:before="0" w:after="0"/>
      <w:ind w:left="660"/>
      <w:jc w:val="left"/>
    </w:pPr>
    <w:rPr>
      <w:rFonts w:ascii="Times New Roman" w:hAnsi="Times New Roman"/>
      <w:szCs w:val="24"/>
    </w:rPr>
  </w:style>
  <w:style w:type="paragraph" w:styleId="Sumrio5">
    <w:name w:val="toc 5"/>
    <w:basedOn w:val="Normal"/>
    <w:next w:val="Normal"/>
    <w:semiHidden/>
    <w:pPr>
      <w:spacing w:before="0" w:after="0"/>
      <w:ind w:left="880"/>
      <w:jc w:val="left"/>
    </w:pPr>
    <w:rPr>
      <w:rFonts w:ascii="Times New Roman" w:hAnsi="Times New Roman"/>
      <w:szCs w:val="24"/>
    </w:rPr>
  </w:style>
  <w:style w:type="paragraph" w:styleId="Sumrio6">
    <w:name w:val="toc 6"/>
    <w:basedOn w:val="Normal"/>
    <w:next w:val="Normal"/>
    <w:uiPriority w:val="39"/>
    <w:pPr>
      <w:spacing w:before="0" w:after="0"/>
      <w:ind w:left="1100"/>
      <w:jc w:val="left"/>
    </w:pPr>
    <w:rPr>
      <w:rFonts w:ascii="Times New Roman" w:hAnsi="Times New Roman"/>
      <w:szCs w:val="24"/>
    </w:rPr>
  </w:style>
  <w:style w:type="paragraph" w:styleId="Sumrio7">
    <w:name w:val="toc 7"/>
    <w:basedOn w:val="Normal"/>
    <w:next w:val="Normal"/>
    <w:semiHidden/>
    <w:pPr>
      <w:spacing w:before="0" w:after="0"/>
      <w:ind w:left="1320"/>
      <w:jc w:val="left"/>
    </w:pPr>
    <w:rPr>
      <w:rFonts w:ascii="Times New Roman" w:hAnsi="Times New Roman"/>
      <w:szCs w:val="24"/>
    </w:rPr>
  </w:style>
  <w:style w:type="paragraph" w:styleId="Sumrio8">
    <w:name w:val="toc 8"/>
    <w:basedOn w:val="Normal"/>
    <w:next w:val="Normal"/>
    <w:semiHidden/>
    <w:pPr>
      <w:spacing w:before="0" w:after="0"/>
      <w:ind w:left="1540"/>
      <w:jc w:val="left"/>
    </w:pPr>
    <w:rPr>
      <w:rFonts w:ascii="Times New Roman" w:hAnsi="Times New Roman"/>
      <w:szCs w:val="24"/>
    </w:rPr>
  </w:style>
  <w:style w:type="paragraph" w:styleId="Sumrio9">
    <w:name w:val="toc 9"/>
    <w:basedOn w:val="Normal"/>
    <w:next w:val="Normal"/>
    <w:semiHidden/>
    <w:pPr>
      <w:spacing w:before="0" w:after="0"/>
      <w:ind w:left="1760"/>
      <w:jc w:val="left"/>
    </w:pPr>
    <w:rPr>
      <w:rFonts w:ascii="Times New Roman" w:hAnsi="Times New Roman"/>
      <w:szCs w:val="24"/>
    </w:rPr>
  </w:style>
  <w:style w:type="paragraph" w:styleId="Cabealho">
    <w:name w:val="header"/>
    <w:basedOn w:val="PSC-Cabecalho"/>
    <w:link w:val="CabealhoChar"/>
    <w:uiPriority w:val="99"/>
    <w:pPr>
      <w:tabs>
        <w:tab w:val="center" w:pos="4320"/>
        <w:tab w:val="right" w:pos="8640"/>
      </w:tabs>
    </w:pPr>
  </w:style>
  <w:style w:type="paragraph" w:customStyle="1" w:styleId="PSCComentarioTemplate">
    <w:name w:val="PSC_Comentario_Template"/>
    <w:basedOn w:val="Normal"/>
    <w:rPr>
      <w:i/>
    </w:rPr>
  </w:style>
  <w:style w:type="paragraph" w:customStyle="1" w:styleId="PSCLegenda">
    <w:name w:val="PSC_Legenda"/>
    <w:basedOn w:val="Normal"/>
    <w:pPr>
      <w:jc w:val="center"/>
    </w:pPr>
    <w:rPr>
      <w:rFonts w:ascii="Times New Roman" w:hAnsi="Times New Roman"/>
      <w:b/>
    </w:rPr>
  </w:style>
  <w:style w:type="paragraph" w:customStyle="1" w:styleId="PSCReferencia">
    <w:name w:val="PSC_Referencia"/>
    <w:basedOn w:val="Normal"/>
    <w:pPr>
      <w:numPr>
        <w:numId w:val="5"/>
      </w:numPr>
    </w:pPr>
  </w:style>
  <w:style w:type="paragraph" w:customStyle="1" w:styleId="PSCTabelaCabecalho">
    <w:name w:val="PSC_Tabela_Cabecalho"/>
    <w:basedOn w:val="Normal"/>
    <w:pPr>
      <w:jc w:val="center"/>
    </w:pPr>
    <w:rPr>
      <w:rFonts w:ascii="Verdana" w:hAnsi="Verdana"/>
      <w:b/>
      <w:iCs/>
      <w:sz w:val="20"/>
    </w:rPr>
  </w:style>
  <w:style w:type="paragraph" w:styleId="Rodap">
    <w:name w:val="footer"/>
    <w:basedOn w:val="Normal"/>
    <w:link w:val="RodapChar"/>
    <w:uiPriority w:val="99"/>
    <w:pPr>
      <w:tabs>
        <w:tab w:val="center" w:pos="4153"/>
        <w:tab w:val="right" w:pos="8306"/>
      </w:tabs>
      <w:spacing w:after="0"/>
    </w:pPr>
    <w:rPr>
      <w:rFonts w:ascii="Arial" w:hAnsi="Arial"/>
      <w:sz w:val="16"/>
    </w:rPr>
  </w:style>
  <w:style w:type="paragraph" w:customStyle="1" w:styleId="titulocapa">
    <w:name w:val="titulo_capa"/>
    <w:pPr>
      <w:suppressAutoHyphens/>
      <w:ind w:hanging="547"/>
      <w:jc w:val="center"/>
    </w:pPr>
    <w:rPr>
      <w:rFonts w:ascii="Verdana" w:eastAsia="Arial" w:hAnsi="Verdana"/>
      <w:b/>
      <w:sz w:val="28"/>
      <w:lang w:eastAsia="ar-SA"/>
    </w:rPr>
  </w:style>
  <w:style w:type="paragraph" w:customStyle="1" w:styleId="titulocapaprojeto">
    <w:name w:val="titulo_capa_projeto"/>
    <w:basedOn w:val="Normal"/>
    <w:pPr>
      <w:ind w:hanging="547"/>
      <w:jc w:val="center"/>
    </w:pPr>
    <w:rPr>
      <w:rFonts w:ascii="Verdana" w:hAnsi="Verdana"/>
      <w:color w:val="000000"/>
      <w:sz w:val="24"/>
    </w:rPr>
  </w:style>
  <w:style w:type="paragraph" w:customStyle="1" w:styleId="titulocapa2">
    <w:name w:val="titulo_capa2"/>
    <w:pPr>
      <w:suppressAutoHyphens/>
      <w:ind w:hanging="547"/>
      <w:jc w:val="center"/>
    </w:pPr>
    <w:rPr>
      <w:rFonts w:ascii="Verdana" w:eastAsia="Arial" w:hAnsi="Verdana"/>
      <w:sz w:val="22"/>
      <w:lang w:eastAsia="ar-SA"/>
    </w:rPr>
  </w:style>
  <w:style w:type="paragraph" w:customStyle="1" w:styleId="MapadoDocumento1">
    <w:name w:val="Mapa do Documento1"/>
    <w:basedOn w:val="Normal"/>
    <w:pPr>
      <w:shd w:val="clear" w:color="auto" w:fill="000080"/>
    </w:pPr>
    <w:rPr>
      <w:rFonts w:ascii="Tahoma" w:hAnsi="Tahoma" w:cs="Tahoma"/>
    </w:rPr>
  </w:style>
  <w:style w:type="paragraph" w:customStyle="1" w:styleId="Corpodetexto21">
    <w:name w:val="Corpo de texto 21"/>
    <w:basedOn w:val="Normal"/>
    <w:pPr>
      <w:spacing w:before="0" w:after="0"/>
      <w:jc w:val="center"/>
    </w:pPr>
    <w:rPr>
      <w:rFonts w:ascii="Times New Roman" w:hAnsi="Times New Roman"/>
      <w:sz w:val="20"/>
      <w:szCs w:val="24"/>
    </w:rPr>
  </w:style>
  <w:style w:type="paragraph" w:customStyle="1" w:styleId="Corpodetexto31">
    <w:name w:val="Corpo de texto 31"/>
    <w:basedOn w:val="Normal"/>
    <w:pPr>
      <w:spacing w:before="0" w:after="0"/>
      <w:jc w:val="center"/>
    </w:pPr>
    <w:rPr>
      <w:rFonts w:ascii="Times New Roman" w:hAnsi="Times New Roman"/>
      <w:b/>
      <w:bCs/>
      <w:sz w:val="18"/>
      <w:szCs w:val="24"/>
    </w:rPr>
  </w:style>
  <w:style w:type="paragraph" w:customStyle="1" w:styleId="Anexo">
    <w:name w:val="Anexo"/>
    <w:next w:val="Normal"/>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Pr>
      <w:sz w:val="20"/>
    </w:rPr>
  </w:style>
  <w:style w:type="paragraph" w:customStyle="1" w:styleId="Textodecomentrio1">
    <w:name w:val="Texto de comentário1"/>
    <w:basedOn w:val="Normal"/>
    <w:rPr>
      <w:sz w:val="20"/>
    </w:rPr>
  </w:style>
  <w:style w:type="paragraph" w:customStyle="1" w:styleId="Note1n1">
    <w:name w:val="Note 1.n1"/>
    <w:basedOn w:val="Normal"/>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pPr>
      <w:keepNext w:val="0"/>
      <w:spacing w:before="0"/>
    </w:pPr>
  </w:style>
  <w:style w:type="paragraph" w:customStyle="1" w:styleId="Note2n2">
    <w:name w:val="Note 2.n2"/>
    <w:basedOn w:val="Normal"/>
    <w:next w:val="Normal"/>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pPr>
      <w:keepNext/>
      <w:keepLines/>
      <w:widowControl w:val="0"/>
      <w:spacing w:before="360" w:after="0"/>
      <w:ind w:left="2120"/>
      <w:jc w:val="left"/>
    </w:pPr>
    <w:rPr>
      <w:rFonts w:ascii="Palatino" w:hAnsi="Palatino"/>
    </w:rPr>
  </w:style>
  <w:style w:type="paragraph" w:customStyle="1" w:styleId="Bullet1b1">
    <w:name w:val="Bullet 1.b1"/>
    <w:basedOn w:val="Normal"/>
    <w:next w:val="Normal"/>
    <w:pPr>
      <w:keepLines/>
      <w:widowControl w:val="0"/>
      <w:spacing w:before="240" w:after="120"/>
      <w:ind w:left="2480" w:hanging="403"/>
      <w:jc w:val="left"/>
    </w:pPr>
    <w:rPr>
      <w:rFonts w:ascii="Palatino" w:hAnsi="Palatino"/>
    </w:rPr>
  </w:style>
  <w:style w:type="paragraph" w:customStyle="1" w:styleId="Mainpracticesmp">
    <w:name w:val="Main practices.mp"/>
    <w:basedOn w:val="Normal"/>
    <w:pPr>
      <w:keepLines/>
      <w:widowControl w:val="0"/>
      <w:spacing w:before="400" w:after="0"/>
      <w:ind w:left="2120" w:hanging="2120"/>
      <w:jc w:val="left"/>
    </w:pPr>
    <w:rPr>
      <w:rFonts w:ascii="Palatino" w:hAnsi="Palatino"/>
      <w:b/>
      <w:sz w:val="24"/>
    </w:rPr>
  </w:style>
  <w:style w:type="paragraph" w:styleId="Textodebalo">
    <w:name w:val="Balloon Text"/>
    <w:basedOn w:val="Normal"/>
    <w:rPr>
      <w:rFonts w:ascii="Tahoma" w:hAnsi="Tahoma" w:cs="Tahoma"/>
      <w:sz w:val="16"/>
      <w:szCs w:val="16"/>
    </w:rPr>
  </w:style>
  <w:style w:type="paragraph" w:styleId="Pr-formatao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pPr>
      <w:spacing w:before="120" w:after="0"/>
      <w:jc w:val="right"/>
    </w:pPr>
    <w:rPr>
      <w:rFonts w:ascii="Verdana" w:hAnsi="Verdana"/>
      <w:b/>
      <w:caps/>
      <w:sz w:val="36"/>
      <w:szCs w:val="16"/>
    </w:rPr>
  </w:style>
  <w:style w:type="paragraph" w:customStyle="1" w:styleId="PSC-Versao">
    <w:name w:val="PSC - Versao"/>
    <w:basedOn w:val="Normal"/>
    <w:pPr>
      <w:spacing w:before="120" w:after="0"/>
      <w:jc w:val="right"/>
    </w:pPr>
    <w:rPr>
      <w:rFonts w:ascii="Verdana" w:hAnsi="Verdana"/>
      <w:b/>
      <w:sz w:val="28"/>
      <w:szCs w:val="16"/>
    </w:rPr>
  </w:style>
  <w:style w:type="paragraph" w:customStyle="1" w:styleId="PSC-TituloEsquerda">
    <w:name w:val="PSC - Titulo Esquerda"/>
    <w:basedOn w:val="Normal"/>
    <w:pPr>
      <w:spacing w:before="360" w:after="240"/>
    </w:pPr>
    <w:rPr>
      <w:rFonts w:ascii="Verdana" w:hAnsi="Verdana"/>
      <w:b/>
      <w:sz w:val="28"/>
      <w:szCs w:val="16"/>
    </w:rPr>
  </w:style>
  <w:style w:type="paragraph" w:customStyle="1" w:styleId="PSC-Cliente">
    <w:name w:val="PSC - Cliente"/>
    <w:basedOn w:val="Normal"/>
    <w:pPr>
      <w:spacing w:before="600" w:after="0"/>
      <w:jc w:val="right"/>
    </w:pPr>
    <w:rPr>
      <w:rFonts w:ascii="Verdana" w:hAnsi="Verdana"/>
      <w:b/>
      <w:sz w:val="28"/>
      <w:szCs w:val="16"/>
    </w:rPr>
  </w:style>
  <w:style w:type="paragraph" w:customStyle="1" w:styleId="PSC-Projeto">
    <w:name w:val="PSC - Projeto"/>
    <w:basedOn w:val="Normal"/>
    <w:pPr>
      <w:spacing w:before="4440" w:after="0"/>
      <w:jc w:val="right"/>
    </w:pPr>
    <w:rPr>
      <w:rFonts w:ascii="Verdana" w:hAnsi="Verdana"/>
      <w:b/>
      <w:sz w:val="36"/>
      <w:szCs w:val="16"/>
    </w:rPr>
  </w:style>
  <w:style w:type="paragraph" w:customStyle="1" w:styleId="PSC-Contrato">
    <w:name w:val="PSC - Contrato"/>
    <w:basedOn w:val="Normal"/>
    <w:pPr>
      <w:spacing w:before="120" w:after="600"/>
      <w:jc w:val="right"/>
    </w:pPr>
    <w:rPr>
      <w:rFonts w:ascii="Verdana" w:hAnsi="Verdana"/>
      <w:b/>
      <w:sz w:val="28"/>
      <w:szCs w:val="16"/>
    </w:rPr>
  </w:style>
  <w:style w:type="paragraph" w:customStyle="1" w:styleId="PSC-Responsavel">
    <w:name w:val="PSC - Responsavel"/>
    <w:basedOn w:val="Normal"/>
    <w:pPr>
      <w:spacing w:before="120" w:after="0"/>
      <w:jc w:val="right"/>
    </w:pPr>
    <w:rPr>
      <w:rFonts w:ascii="Verdana" w:hAnsi="Verdana"/>
      <w:sz w:val="24"/>
      <w:szCs w:val="16"/>
    </w:rPr>
  </w:style>
  <w:style w:type="paragraph" w:customStyle="1" w:styleId="PSC-TituloCentral">
    <w:name w:val="PSC - Titulo Central"/>
    <w:basedOn w:val="Normal"/>
    <w:pPr>
      <w:spacing w:before="360" w:after="360"/>
      <w:jc w:val="center"/>
    </w:pPr>
    <w:rPr>
      <w:rFonts w:ascii="Verdana" w:hAnsi="Verdana"/>
      <w:b/>
      <w:caps/>
      <w:sz w:val="24"/>
      <w:szCs w:val="16"/>
    </w:rPr>
  </w:style>
  <w:style w:type="paragraph" w:customStyle="1" w:styleId="PSC-Data">
    <w:name w:val="PSC - Data"/>
    <w:basedOn w:val="Normal"/>
    <w:pPr>
      <w:spacing w:before="240" w:after="0"/>
      <w:jc w:val="right"/>
    </w:pPr>
    <w:rPr>
      <w:rFonts w:ascii="Verdana" w:hAnsi="Verdana"/>
      <w:sz w:val="24"/>
      <w:szCs w:val="16"/>
    </w:rPr>
  </w:style>
  <w:style w:type="paragraph" w:customStyle="1" w:styleId="PSC-Topico1">
    <w:name w:val="PSC - Topico 1"/>
    <w:basedOn w:val="Normal"/>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pPr>
      <w:spacing w:before="120" w:after="0"/>
      <w:jc w:val="left"/>
    </w:pPr>
    <w:rPr>
      <w:rFonts w:ascii="Verdana" w:hAnsi="Verdana"/>
      <w:b/>
      <w:sz w:val="16"/>
      <w:szCs w:val="16"/>
    </w:rPr>
  </w:style>
  <w:style w:type="paragraph" w:customStyle="1" w:styleId="PSC-TabelaItem">
    <w:name w:val="PSC - Tabela Item"/>
    <w:basedOn w:val="Normal"/>
    <w:pPr>
      <w:spacing w:before="20" w:after="20"/>
    </w:pPr>
    <w:rPr>
      <w:rFonts w:ascii="Verdana" w:hAnsi="Verdana"/>
      <w:sz w:val="16"/>
      <w:szCs w:val="16"/>
    </w:rPr>
  </w:style>
  <w:style w:type="paragraph" w:customStyle="1" w:styleId="footerright">
    <w:name w:val="footer right"/>
    <w:basedOn w:val="Normal"/>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pPr>
      <w:spacing w:before="20" w:after="20"/>
    </w:pPr>
    <w:rPr>
      <w:rFonts w:ascii="Verdana" w:hAnsi="Verdana"/>
      <w:sz w:val="16"/>
      <w:szCs w:val="16"/>
    </w:rPr>
  </w:style>
  <w:style w:type="paragraph" w:customStyle="1" w:styleId="PSC-RodapeCentral">
    <w:name w:val="PSC - Rodape Central"/>
    <w:basedOn w:val="Normal"/>
    <w:pPr>
      <w:spacing w:before="20" w:after="20"/>
      <w:jc w:val="center"/>
    </w:pPr>
    <w:rPr>
      <w:rFonts w:ascii="Verdana" w:hAnsi="Verdana"/>
      <w:sz w:val="18"/>
      <w:szCs w:val="16"/>
    </w:rPr>
  </w:style>
  <w:style w:type="paragraph" w:customStyle="1" w:styleId="PSC-RodapeDireita">
    <w:name w:val="PSC - Rodape Direita"/>
    <w:basedOn w:val="Normal"/>
    <w:pPr>
      <w:spacing w:before="20" w:after="20"/>
      <w:jc w:val="right"/>
    </w:pPr>
    <w:rPr>
      <w:rFonts w:ascii="Verdana" w:hAnsi="Verdana"/>
      <w:sz w:val="18"/>
      <w:szCs w:val="16"/>
    </w:rPr>
  </w:style>
  <w:style w:type="paragraph" w:customStyle="1" w:styleId="PSC-TabelaAprovador">
    <w:name w:val="PSC - Tabela Aprovador"/>
    <w:basedOn w:val="Normal"/>
    <w:pPr>
      <w:spacing w:before="120" w:after="180"/>
    </w:pPr>
    <w:rPr>
      <w:rFonts w:ascii="Verdana" w:hAnsi="Verdana"/>
      <w:smallCaps/>
      <w:sz w:val="24"/>
      <w:szCs w:val="16"/>
    </w:rPr>
  </w:style>
  <w:style w:type="paragraph" w:customStyle="1" w:styleId="PSC-Legenda">
    <w:name w:val="PSC - Legenda"/>
    <w:basedOn w:val="Normal"/>
    <w:pPr>
      <w:spacing w:before="20" w:after="20"/>
    </w:pPr>
    <w:rPr>
      <w:rFonts w:ascii="Verdana" w:hAnsi="Verdana"/>
      <w:b/>
      <w:sz w:val="16"/>
      <w:szCs w:val="16"/>
    </w:rPr>
  </w:style>
  <w:style w:type="paragraph" w:customStyle="1" w:styleId="PSC-Topico2">
    <w:name w:val="PSC - Topico 2"/>
    <w:basedOn w:val="Normal"/>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pPr>
      <w:spacing w:before="4440" w:after="0"/>
      <w:jc w:val="right"/>
    </w:pPr>
    <w:rPr>
      <w:rFonts w:ascii="Verdana" w:hAnsi="Verdana"/>
      <w:b/>
      <w:caps/>
      <w:sz w:val="36"/>
      <w:szCs w:val="16"/>
    </w:rPr>
  </w:style>
  <w:style w:type="paragraph" w:customStyle="1" w:styleId="Numerada1">
    <w:name w:val="Numerada1"/>
    <w:basedOn w:val="Normal"/>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pPr>
      <w:numPr>
        <w:numId w:val="11"/>
      </w:numPr>
      <w:spacing w:before="120" w:after="0"/>
    </w:pPr>
    <w:rPr>
      <w:rFonts w:ascii="Verdana" w:hAnsi="Verdana"/>
      <w:sz w:val="16"/>
      <w:szCs w:val="16"/>
    </w:rPr>
  </w:style>
  <w:style w:type="paragraph" w:customStyle="1" w:styleId="PSC-TabelaTopico">
    <w:name w:val="PSC - Tabela Topico"/>
    <w:basedOn w:val="Normal"/>
    <w:pPr>
      <w:numPr>
        <w:numId w:val="9"/>
      </w:numPr>
      <w:spacing w:before="20" w:after="20"/>
    </w:pPr>
    <w:rPr>
      <w:rFonts w:ascii="Verdana" w:hAnsi="Verdana"/>
      <w:sz w:val="16"/>
      <w:szCs w:val="16"/>
    </w:rPr>
  </w:style>
  <w:style w:type="paragraph" w:customStyle="1" w:styleId="PSCRequisito">
    <w:name w:val="PSC_Requisito"/>
    <w:basedOn w:val="Normal"/>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pPr>
      <w:spacing w:before="0" w:after="0" w:line="360" w:lineRule="auto"/>
      <w:ind w:firstLine="360"/>
    </w:pPr>
    <w:rPr>
      <w:rFonts w:ascii="Verdana" w:hAnsi="Verdana"/>
      <w:sz w:val="24"/>
      <w:szCs w:val="16"/>
    </w:rPr>
  </w:style>
  <w:style w:type="paragraph" w:customStyle="1" w:styleId="Commarcadores1">
    <w:name w:val="Com marcadores1"/>
    <w:basedOn w:val="Normal"/>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pPr>
      <w:spacing w:before="120" w:after="0"/>
      <w:jc w:val="center"/>
    </w:pPr>
    <w:rPr>
      <w:rFonts w:ascii="Verdana" w:hAnsi="Verdana"/>
      <w:sz w:val="24"/>
      <w:szCs w:val="16"/>
    </w:rPr>
  </w:style>
  <w:style w:type="paragraph" w:customStyle="1" w:styleId="PSC-Titulo1">
    <w:name w:val="PSC - Titulo 1"/>
    <w:basedOn w:val="Normal"/>
    <w:pPr>
      <w:numPr>
        <w:numId w:val="10"/>
      </w:numPr>
      <w:shd w:val="clear" w:color="auto" w:fill="DFDFDF"/>
      <w:spacing w:before="360" w:after="120"/>
      <w:jc w:val="center"/>
    </w:pPr>
    <w:rPr>
      <w:b/>
      <w:caps/>
      <w:sz w:val="28"/>
      <w14:shadow w14:blurRad="50800" w14:dist="38100" w14:dir="2700000" w14:sx="100000" w14:sy="100000" w14:kx="0" w14:ky="0" w14:algn="tl">
        <w14:srgbClr w14:val="000000">
          <w14:alpha w14:val="60000"/>
        </w14:srgbClr>
      </w14:shadow>
    </w:rPr>
  </w:style>
  <w:style w:type="paragraph" w:customStyle="1" w:styleId="PSC-Titulo2">
    <w:name w:val="PSC - Titulo 2"/>
    <w:basedOn w:val="Normal"/>
    <w:pPr>
      <w:numPr>
        <w:numId w:val="7"/>
      </w:numPr>
      <w:spacing w:before="240"/>
      <w:jc w:val="center"/>
    </w:pPr>
    <w:rPr>
      <w:b/>
      <w:sz w:val="28"/>
    </w:rPr>
  </w:style>
  <w:style w:type="paragraph" w:customStyle="1" w:styleId="PSC-Titulo3">
    <w:name w:val="PSC - Titulo 3"/>
    <w:basedOn w:val="Normal"/>
    <w:pPr>
      <w:numPr>
        <w:numId w:val="2"/>
      </w:numPr>
      <w:spacing w:before="120"/>
      <w:jc w:val="center"/>
    </w:pPr>
    <w:rPr>
      <w:b/>
    </w:rPr>
  </w:style>
  <w:style w:type="paragraph" w:customStyle="1" w:styleId="Tabletext">
    <w:name w:val="Tabletext"/>
    <w:basedOn w:val="Normal"/>
    <w:pPr>
      <w:keepLines/>
      <w:widowControl w:val="0"/>
      <w:spacing w:line="240" w:lineRule="atLeast"/>
      <w:ind w:left="284"/>
      <w:jc w:val="left"/>
    </w:pPr>
    <w:rPr>
      <w:sz w:val="20"/>
      <w:lang w:val="en-US"/>
    </w:rPr>
  </w:style>
  <w:style w:type="paragraph" w:customStyle="1" w:styleId="PSC-Cabecalho">
    <w:name w:val="PSC - Cabecalho"/>
    <w:basedOn w:val="Normal"/>
    <w:pPr>
      <w:spacing w:before="0" w:after="0"/>
      <w:jc w:val="center"/>
    </w:pPr>
    <w:rPr>
      <w:b/>
      <w:caps/>
      <w:sz w:val="18"/>
    </w:rPr>
  </w:style>
  <w:style w:type="paragraph" w:customStyle="1" w:styleId="SigLine">
    <w:name w:val="SigLine"/>
    <w:basedOn w:val="Normal"/>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pPr>
      <w:numPr>
        <w:numId w:val="4"/>
      </w:numPr>
      <w:jc w:val="center"/>
    </w:pPr>
  </w:style>
  <w:style w:type="paragraph" w:customStyle="1" w:styleId="Style2">
    <w:name w:val="Style2"/>
    <w:basedOn w:val="Normal"/>
    <w:pPr>
      <w:numPr>
        <w:numId w:val="3"/>
      </w:numPr>
      <w:jc w:val="center"/>
    </w:pPr>
  </w:style>
  <w:style w:type="paragraph" w:customStyle="1" w:styleId="Commarcadores41">
    <w:name w:val="Com marcadores 41"/>
    <w:basedOn w:val="Normal"/>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pPr>
      <w:tabs>
        <w:tab w:val="right" w:leader="dot" w:pos="9638"/>
      </w:tabs>
      <w:ind w:left="2547"/>
    </w:pPr>
  </w:style>
  <w:style w:type="paragraph" w:customStyle="1" w:styleId="Contedodoquadro">
    <w:name w:val="Conteúdo do quadro"/>
    <w:basedOn w:val="Corpodetexto"/>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inha">
    <w:name w:val="#Linha"/>
    <w:basedOn w:val="Normal"/>
  </w:style>
  <w:style w:type="paragraph" w:styleId="Primeirorecuodecorpodetexto">
    <w:name w:val="Body Text First Indent"/>
    <w:basedOn w:val="Corpodetexto"/>
    <w:semiHidden/>
    <w:pPr>
      <w:ind w:firstLine="283"/>
    </w:pPr>
  </w:style>
  <w:style w:type="paragraph" w:customStyle="1" w:styleId="Ttulo10">
    <w:name w:val="Título 10"/>
    <w:basedOn w:val="Ttulo"/>
    <w:next w:val="Corpodetexto"/>
    <w:pPr>
      <w:tabs>
        <w:tab w:val="num" w:pos="1584"/>
      </w:tabs>
      <w:ind w:left="1584" w:hanging="1584"/>
      <w:outlineLvl w:val="8"/>
    </w:pPr>
    <w:rPr>
      <w:b/>
      <w:bCs/>
      <w:sz w:val="21"/>
      <w:szCs w:val="21"/>
    </w:rPr>
  </w:style>
  <w:style w:type="paragraph" w:customStyle="1" w:styleId="Tabela">
    <w:name w:val="Tabela"/>
    <w:basedOn w:val="Legenda1"/>
  </w:style>
  <w:style w:type="paragraph" w:customStyle="1" w:styleId="Ilustrao">
    <w:name w:val="Ilustração"/>
    <w:basedOn w:val="Legenda1"/>
  </w:style>
  <w:style w:type="paragraph" w:customStyle="1" w:styleId="Ttulodondice">
    <w:name w:val="Título do índice"/>
    <w:basedOn w:val="Ttulo"/>
    <w:pPr>
      <w:suppressLineNumbers/>
    </w:pPr>
    <w:rPr>
      <w:b/>
      <w:bCs/>
      <w:sz w:val="32"/>
      <w:szCs w:val="32"/>
    </w:rPr>
  </w:style>
  <w:style w:type="paragraph" w:customStyle="1" w:styleId="Cabealhoesquerda">
    <w:name w:val="Cabeçalho à esquerda"/>
    <w:basedOn w:val="Normal"/>
    <w:pPr>
      <w:suppressLineNumbers/>
      <w:tabs>
        <w:tab w:val="center" w:pos="4521"/>
        <w:tab w:val="right" w:pos="9043"/>
      </w:tabs>
    </w:pPr>
  </w:style>
  <w:style w:type="paragraph" w:customStyle="1" w:styleId="WW-Padro">
    <w:name w:val="WW-Padrão"/>
    <w:pPr>
      <w:widowControl w:val="0"/>
      <w:suppressAutoHyphens/>
    </w:pPr>
    <w:rPr>
      <w:rFonts w:eastAsia="Arial"/>
      <w:sz w:val="24"/>
      <w:szCs w:val="24"/>
      <w:lang w:eastAsia="ar-SA"/>
    </w:rPr>
  </w:style>
  <w:style w:type="paragraph" w:customStyle="1" w:styleId="Textopr-formatado">
    <w:name w:val="Texto pré-formatado"/>
    <w:basedOn w:val="Normal"/>
    <w:pPr>
      <w:spacing w:after="0"/>
    </w:pPr>
    <w:rPr>
      <w:rFonts w:ascii="Courier New" w:eastAsia="Courier New" w:hAnsi="Courier New" w:cs="Courier New"/>
      <w:sz w:val="20"/>
    </w:rPr>
  </w:style>
  <w:style w:type="paragraph" w:customStyle="1" w:styleId="Linhahorizontal">
    <w:name w:val="Linha horizontal"/>
    <w:basedOn w:val="Normal"/>
    <w:next w:val="Corpodetexto"/>
    <w:pPr>
      <w:suppressLineNumbers/>
      <w:pBdr>
        <w:bottom w:val="double" w:sz="1" w:space="0" w:color="808080"/>
      </w:pBdr>
      <w:spacing w:after="283"/>
    </w:pPr>
    <w:rPr>
      <w:sz w:val="12"/>
      <w:szCs w:val="12"/>
    </w:rPr>
  </w:style>
  <w:style w:type="paragraph" w:customStyle="1" w:styleId="Citaes">
    <w:name w:val="Citações"/>
    <w:basedOn w:val="Normal"/>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qFormat/>
    <w:rsid w:val="00590ED7"/>
    <w:pPr>
      <w:ind w:left="720"/>
      <w:contextualSpacing/>
    </w:pPr>
  </w:style>
  <w:style w:type="paragraph" w:customStyle="1" w:styleId="Standard">
    <w:name w:val="Standard"/>
    <w:rsid w:val="003C75A4"/>
    <w:pPr>
      <w:widowControl w:val="0"/>
      <w:suppressAutoHyphens/>
      <w:autoSpaceDN w:val="0"/>
      <w:textAlignment w:val="baseline"/>
    </w:pPr>
    <w:rPr>
      <w:rFonts w:eastAsia="SimSun" w:cs="Tahoma"/>
      <w:kern w:val="3"/>
      <w:sz w:val="24"/>
      <w:szCs w:val="24"/>
      <w:lang w:eastAsia="zh-CN" w:bidi="hi-IN"/>
    </w:rPr>
  </w:style>
  <w:style w:type="paragraph" w:customStyle="1" w:styleId="TableContents">
    <w:name w:val="Table Contents"/>
    <w:basedOn w:val="Standard"/>
    <w:rsid w:val="003C75A4"/>
    <w:pPr>
      <w:suppressLineNumbers/>
    </w:pPr>
    <w:rPr>
      <w:rFonts w:ascii="Calibri" w:hAnsi="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1872">
      <w:bodyDiv w:val="1"/>
      <w:marLeft w:val="0"/>
      <w:marRight w:val="0"/>
      <w:marTop w:val="0"/>
      <w:marBottom w:val="0"/>
      <w:divBdr>
        <w:top w:val="none" w:sz="0" w:space="0" w:color="auto"/>
        <w:left w:val="none" w:sz="0" w:space="0" w:color="auto"/>
        <w:bottom w:val="none" w:sz="0" w:space="0" w:color="auto"/>
        <w:right w:val="none" w:sz="0" w:space="0" w:color="auto"/>
      </w:divBdr>
    </w:div>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301611606">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 w:id="1898784853">
      <w:bodyDiv w:val="1"/>
      <w:marLeft w:val="0"/>
      <w:marRight w:val="0"/>
      <w:marTop w:val="0"/>
      <w:marBottom w:val="0"/>
      <w:divBdr>
        <w:top w:val="none" w:sz="0" w:space="0" w:color="auto"/>
        <w:left w:val="none" w:sz="0" w:space="0" w:color="auto"/>
        <w:bottom w:val="none" w:sz="0" w:space="0" w:color="auto"/>
        <w:right w:val="none" w:sz="0" w:space="0" w:color="auto"/>
      </w:divBdr>
    </w:div>
    <w:div w:id="208260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17" Type="http://schemas.openxmlformats.org/officeDocument/2006/relationships/hyperlink" Target="http://wpm.wikidot.com/processo:desenvolver-o-plano-de-gerenciamento-do-projeto"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859D9-EE52-47A1-B5F2-9092AE926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36</Pages>
  <Words>8223</Words>
  <Characters>44410</Characters>
  <Application>Microsoft Office Word</Application>
  <DocSecurity>0</DocSecurity>
  <Lines>370</Lines>
  <Paragraphs>105</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52528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19</cp:revision>
  <cp:lastPrinted>2018-03-06T17:58:00Z</cp:lastPrinted>
  <dcterms:created xsi:type="dcterms:W3CDTF">2018-03-26T05:27:00Z</dcterms:created>
  <dcterms:modified xsi:type="dcterms:W3CDTF">2018-06-21T14:50:00Z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