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1AB" w:rsidRDefault="000B51A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color w:val="CCCCCC"/>
          <w:sz w:val="24"/>
          <w:szCs w:val="24"/>
          <w:lang w:eastAsia="pt-BR"/>
        </w:rPr>
        <w:drawing>
          <wp:inline distT="0" distB="0" distL="0" distR="0">
            <wp:extent cx="2054225" cy="1924050"/>
            <wp:effectExtent l="1905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GOVERNANÇA DE TECNOLOGIA DA</w:t>
      </w:r>
      <w:r w:rsidR="000B51AB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INFORMAÇÃO</w:t>
      </w:r>
    </w:p>
    <w:p w:rsidR="000B51AB" w:rsidRDefault="00956AE6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ARTEFATO </w:t>
      </w:r>
      <w:r w:rsidR="00274D55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ab/>
      </w:r>
      <w:r w:rsidR="007C0C99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ACOMPANHAR A EXECUÇÃO DO PORTFÓLIO DE PROJETOS E SERVIÇOS DE TIC</w:t>
      </w: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MINISTÉRIO DO PLANEJAMENTO, DESENVOLVIMENTO E GESTÃO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SECRETARIA DE COORDENAÇÃO E GOVERNANÇA DAS EMPRESAS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DIRETORIA DE ORÇAMENTO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COORDENAÇÃO-GERAL DE GESTÃO DA INFORMAÇÃO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BRASÍLIA - 201</w:t>
      </w:r>
      <w:r w:rsidR="006A4172">
        <w:rPr>
          <w:rFonts w:ascii="Arial" w:eastAsia="Arial Unicode MS" w:hAnsi="Arial" w:cs="Tahoma"/>
          <w:b/>
          <w:bCs/>
          <w:sz w:val="24"/>
          <w:szCs w:val="24"/>
        </w:rPr>
        <w:t>8</w:t>
      </w:r>
    </w:p>
    <w:p w:rsidR="00902C7F" w:rsidRDefault="00902C7F">
      <w:pPr>
        <w:pageBreakBefore/>
        <w:jc w:val="center"/>
        <w:rPr>
          <w:rFonts w:ascii="Arial" w:hAnsi="Arial"/>
          <w:b/>
          <w:bCs/>
          <w:sz w:val="24"/>
          <w:szCs w:val="24"/>
        </w:rPr>
        <w:sectPr w:rsidR="00902C7F" w:rsidSect="00CA1E05">
          <w:headerReference w:type="default" r:id="rId10"/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3"/>
        <w:gridCol w:w="4842"/>
      </w:tblGrid>
      <w:tr w:rsidR="00A44B75" w:rsidRPr="00C14E55" w:rsidTr="00A76AB6">
        <w:tc>
          <w:tcPr>
            <w:tcW w:w="5123" w:type="dxa"/>
          </w:tcPr>
          <w:p w:rsidR="00A44B7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MINISTÉRIO DO PLANEJAMENTO, DESENVOLVIMENTO E GESTÃO</w:t>
            </w:r>
          </w:p>
          <w:p w:rsidR="00A44B75" w:rsidRPr="00C14E5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2C7">
              <w:rPr>
                <w:rFonts w:ascii="Arial" w:hAnsi="Arial" w:cs="Arial"/>
                <w:b/>
                <w:bCs/>
                <w:sz w:val="18"/>
                <w:szCs w:val="18"/>
              </w:rPr>
              <w:t>SECRETARIA DE COORDENAÇÃO E GOVERNANÇA DAS EMPRESAS ESTATAIS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UNIVERSIDADE DE BRASÍLIA</w:t>
            </w:r>
          </w:p>
        </w:tc>
      </w:tr>
      <w:tr w:rsidR="00A44B75" w:rsidRPr="00C14E55" w:rsidTr="00A76AB6">
        <w:tc>
          <w:tcPr>
            <w:tcW w:w="5123" w:type="dxa"/>
          </w:tcPr>
          <w:p w:rsidR="00A44B75" w:rsidRPr="00C14E55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BF">
              <w:rPr>
                <w:rFonts w:ascii="Arial" w:hAnsi="Arial" w:cs="Arial"/>
                <w:b/>
                <w:sz w:val="18"/>
                <w:szCs w:val="18"/>
              </w:rPr>
              <w:t>Fernando Antonio Ribeiro Soares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Márcia Abrahão Moura </w:t>
            </w:r>
          </w:p>
        </w:tc>
      </w:tr>
      <w:tr w:rsidR="00A44B75" w:rsidRPr="00C14E55" w:rsidTr="00A76AB6">
        <w:trPr>
          <w:trHeight w:val="267"/>
        </w:trPr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D3FBF">
              <w:rPr>
                <w:rFonts w:ascii="Arial" w:hAnsi="Arial" w:cs="Arial"/>
                <w:sz w:val="18"/>
                <w:szCs w:val="18"/>
              </w:rPr>
              <w:t>Secretário</w:t>
            </w:r>
          </w:p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Reitor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4B73C9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4B73C9">
              <w:rPr>
                <w:rFonts w:ascii="Arial" w:hAnsi="Arial" w:cs="Arial"/>
                <w:b/>
                <w:bCs/>
                <w:sz w:val="18"/>
                <w:szCs w:val="18"/>
              </w:rPr>
              <w:t>André Nunes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83609">
              <w:rPr>
                <w:rFonts w:ascii="Arial" w:hAnsi="Arial" w:cs="Arial"/>
                <w:bCs/>
                <w:sz w:val="18"/>
                <w:szCs w:val="18"/>
              </w:rPr>
              <w:t xml:space="preserve">Diretor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Departamento de Orç</w:t>
            </w:r>
            <w:r w:rsidRPr="00483609">
              <w:rPr>
                <w:rFonts w:ascii="Arial" w:hAnsi="Arial" w:cs="Arial"/>
                <w:bCs/>
                <w:sz w:val="18"/>
                <w:szCs w:val="18"/>
              </w:rPr>
              <w:t>amento de Estatais</w:t>
            </w: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>Sanderson Cesar Macedo Barbalho</w:t>
            </w:r>
          </w:p>
          <w:p w:rsidR="00A44B7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Diretor do Centro de Apoio ao Desenvolvimento 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Tecnológico – CDT</w:t>
            </w:r>
          </w:p>
        </w:tc>
      </w:tr>
      <w:tr w:rsidR="00A44B75" w:rsidRPr="00C14E55" w:rsidTr="00A76AB6">
        <w:trPr>
          <w:trHeight w:val="750"/>
        </w:trPr>
        <w:tc>
          <w:tcPr>
            <w:tcW w:w="5123" w:type="dxa"/>
          </w:tcPr>
          <w:p w:rsidR="00A44B75" w:rsidRPr="00A52763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52763">
              <w:rPr>
                <w:rFonts w:ascii="Arial" w:hAnsi="Arial" w:cs="Arial"/>
                <w:b/>
                <w:sz w:val="18"/>
                <w:szCs w:val="18"/>
              </w:rPr>
              <w:t>Gerson Batista Pereira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609">
              <w:rPr>
                <w:rFonts w:ascii="Arial" w:hAnsi="Arial" w:cs="Arial"/>
                <w:sz w:val="18"/>
                <w:szCs w:val="18"/>
              </w:rPr>
              <w:t>Coordenador-Geral de Gestão da Informação de Estatais</w:t>
            </w:r>
          </w:p>
          <w:p w:rsidR="00A44B75" w:rsidRDefault="00A44B75" w:rsidP="00F92ED9">
            <w:pPr>
              <w:autoSpaceDE w:val="0"/>
              <w:adjustRightInd w:val="0"/>
              <w:rPr>
                <w:bCs/>
                <w:sz w:val="18"/>
                <w:szCs w:val="18"/>
                <w:highlight w:val="yellow"/>
              </w:rPr>
            </w:pP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Rafael Timóteo de Sousa Júnior</w:t>
            </w:r>
          </w:p>
          <w:p w:rsidR="00A44B7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Coordenador do Laboratório de Tecnologias </w:t>
            </w:r>
          </w:p>
          <w:p w:rsidR="00A44B75" w:rsidRPr="00C14E5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da Tomada de Decisão – LATITUDE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AB6" w:rsidRPr="00C14E55" w:rsidTr="00A76AB6">
        <w:tc>
          <w:tcPr>
            <w:tcW w:w="5123" w:type="dxa"/>
          </w:tcPr>
          <w:p w:rsidR="00A76AB6" w:rsidRDefault="00A76AB6" w:rsidP="00A76A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Natal Henri</w:t>
            </w:r>
            <w:r w:rsidR="007918C4">
              <w:rPr>
                <w:rFonts w:ascii="Arial" w:hAnsi="Arial" w:cs="Arial"/>
                <w:b/>
                <w:sz w:val="18"/>
                <w:szCs w:val="18"/>
              </w:rPr>
              <w:t>q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ue </w:t>
            </w:r>
            <w:r w:rsidR="00745F9B">
              <w:rPr>
                <w:rFonts w:ascii="Arial" w:hAnsi="Arial" w:cs="Arial"/>
                <w:b/>
                <w:sz w:val="18"/>
                <w:szCs w:val="18"/>
              </w:rPr>
              <w:t>Troz Guglilhermi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Otávio </w:t>
            </w:r>
            <w:r w:rsidR="007918C4">
              <w:rPr>
                <w:rFonts w:ascii="Arial" w:hAnsi="Arial" w:cs="Arial"/>
                <w:b/>
                <w:sz w:val="18"/>
                <w:szCs w:val="18"/>
              </w:rPr>
              <w:t xml:space="preserve">Porto </w:t>
            </w:r>
            <w:r>
              <w:rPr>
                <w:rFonts w:ascii="Arial" w:hAnsi="Arial" w:cs="Arial"/>
                <w:b/>
                <w:sz w:val="18"/>
                <w:szCs w:val="18"/>
              </w:rPr>
              <w:t>Barbosa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1E6E">
              <w:rPr>
                <w:rFonts w:ascii="Arial" w:hAnsi="Arial" w:cs="Arial"/>
                <w:b/>
                <w:bCs/>
                <w:sz w:val="18"/>
                <w:szCs w:val="18"/>
              </w:rPr>
              <w:t>Georges Daniel Amvame Nze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Claudia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Jacy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Barrenco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Abbas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Edna Dias Canedo</w:t>
            </w:r>
          </w:p>
          <w:p w:rsidR="00A76AB6" w:rsidRPr="00C14E55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A76AB6" w:rsidRPr="00002A3D" w:rsidTr="00A76AB6">
        <w:tc>
          <w:tcPr>
            <w:tcW w:w="5123" w:type="dxa"/>
          </w:tcPr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6AB6" w:rsidRDefault="00A76AB6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45F9B" w:rsidRDefault="00745F9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45F9B" w:rsidRDefault="00745F9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45F9B" w:rsidRDefault="00745F9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45F9B" w:rsidRDefault="00745F9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45F9B" w:rsidRDefault="00745F9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45F9B" w:rsidRDefault="00745F9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45F9B" w:rsidRDefault="00745F9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45F9B" w:rsidRDefault="00745F9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45F9B" w:rsidRPr="00C14E55" w:rsidRDefault="00E97BD9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t-BR"/>
              </w:rPr>
              <w:drawing>
                <wp:inline distT="0" distB="0" distL="0" distR="0">
                  <wp:extent cx="3115945" cy="1680845"/>
                  <wp:effectExtent l="0" t="0" r="0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a-SEST-KIT3.1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680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Rodrigo de Souza Goncalves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Adyr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Andrade de Menezes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Amanda Aline Figueiredo Carvalho</w:t>
            </w:r>
          </w:p>
          <w:p w:rsidR="00A76AB6" w:rsidRPr="008248D9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Bruno Justino Garcia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Praciano</w:t>
            </w:r>
            <w:proofErr w:type="spellEnd"/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5A9">
              <w:rPr>
                <w:rFonts w:ascii="Arial" w:hAnsi="Arial" w:cs="Arial"/>
                <w:b/>
                <w:bCs/>
                <w:sz w:val="18"/>
                <w:szCs w:val="18"/>
              </w:rPr>
              <w:t>Demétrio Antônio da Silva Filho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Fabricio de Oliveira Taguatinga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Glauber Luiz Lopes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Jean Victor Ribeiro Vieira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João Batista Alves Diniz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Jorge Guilherme Silva dos Santos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José Maria dos Reis Lisboa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Leomar Camargo de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Marcus Vinicius Bomfim Guimaraes Barbalho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Moramay Coutinho Guimarães Coelho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Pedro Thiago Rocha de Alcântara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Priscilla Gonçalves da Silva 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Rafaella Aparecida Rosa Lima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Rosa Cristina Portela Dias Jácome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Ruyther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Parente da Costa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Victor Matheus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Pr="00002A3D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430FE" w:rsidRDefault="00A430FE" w:rsidP="00A430FE">
      <w:pPr>
        <w:widowControl w:val="0"/>
        <w:spacing w:line="360" w:lineRule="auto"/>
        <w:jc w:val="left"/>
        <w:rPr>
          <w:rFonts w:ascii="Arial" w:eastAsia="Arial Unicode MS" w:hAnsi="Arial" w:cs="Tahoma"/>
          <w:b/>
          <w:bCs/>
          <w:sz w:val="24"/>
          <w:szCs w:val="24"/>
        </w:rPr>
        <w:sectPr w:rsidR="00A430FE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2A7FB9" w:rsidRPr="0060678C" w:rsidRDefault="002A7FB9" w:rsidP="0060678C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60678C">
        <w:rPr>
          <w:rFonts w:ascii="Arial" w:hAnsi="Arial" w:cs="Arial"/>
          <w:b/>
          <w:bCs/>
          <w:sz w:val="24"/>
          <w:szCs w:val="24"/>
        </w:rPr>
        <w:lastRenderedPageBreak/>
        <w:t>HISTÓRICO DE VERSÕES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2A6CD1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23</w:t>
      </w:r>
      <w:r w:rsidR="002A7FB9">
        <w:rPr>
          <w:rFonts w:ascii="Arial" w:hAnsi="Arial" w:cs="Arial"/>
          <w:b/>
          <w:bCs/>
          <w:sz w:val="24"/>
          <w:szCs w:val="24"/>
        </w:rPr>
        <w:t>/03/2018 | Versão 1.0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Descrição: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Inclusão dos artefatos, definição do processo, adequação do </w:t>
      </w:r>
      <w:r w:rsidR="0054271F" w:rsidRPr="000116A3">
        <w:rPr>
          <w:rFonts w:ascii="Arial" w:hAnsi="Arial" w:cs="Arial"/>
          <w:b/>
          <w:bCs/>
          <w:sz w:val="24"/>
          <w:szCs w:val="24"/>
        </w:rPr>
        <w:t>passo</w:t>
      </w:r>
      <w:r w:rsidR="0054271F">
        <w:rPr>
          <w:rFonts w:ascii="Arial" w:hAnsi="Arial" w:cs="Arial"/>
          <w:b/>
          <w:bCs/>
          <w:sz w:val="24"/>
          <w:szCs w:val="24"/>
        </w:rPr>
        <w:t>-a-passo, objetivos e capa ao processo.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Autor:</w:t>
      </w:r>
      <w:r w:rsidR="00F42C55">
        <w:rPr>
          <w:rFonts w:ascii="Arial" w:hAnsi="Arial" w:cs="Arial"/>
          <w:b/>
          <w:bCs/>
          <w:sz w:val="24"/>
          <w:szCs w:val="24"/>
        </w:rPr>
        <w:t xml:space="preserve"> Edna Dias Canedo e Priscilla Gonçalves da Silva e Souza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. </w:t>
      </w:r>
    </w:p>
    <w:p w:rsidR="007918C4" w:rsidRDefault="007918C4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Revisor: </w:t>
      </w:r>
      <w:r w:rsidRPr="007918C4">
        <w:rPr>
          <w:rFonts w:ascii="Arial" w:hAnsi="Arial" w:cs="Arial"/>
          <w:b/>
          <w:bCs/>
          <w:sz w:val="24"/>
          <w:szCs w:val="24"/>
        </w:rPr>
        <w:t>Natal Henrique Troz Guglilhermi</w:t>
      </w:r>
      <w:r>
        <w:rPr>
          <w:rFonts w:ascii="Arial" w:hAnsi="Arial" w:cs="Arial"/>
          <w:b/>
          <w:bCs/>
          <w:sz w:val="24"/>
          <w:szCs w:val="24"/>
        </w:rPr>
        <w:t xml:space="preserve"> e Otávio Porto Barbosa.</w:t>
      </w:r>
    </w:p>
    <w:p w:rsidR="002A7FB9" w:rsidRDefault="002A7FB9">
      <w:pPr>
        <w:suppressAutoHyphens w:val="0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FC1494" w:rsidRDefault="00ED35E4" w:rsidP="003B6838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SUMÁRIO</w:t>
      </w:r>
    </w:p>
    <w:sdt>
      <w:sdtPr>
        <w:rPr>
          <w:rFonts w:ascii="Times" w:eastAsia="Times New Roman" w:hAnsi="Times" w:cs="Times New Roman"/>
          <w:color w:val="auto"/>
          <w:sz w:val="22"/>
          <w:szCs w:val="20"/>
          <w:lang w:eastAsia="ar-SA"/>
        </w:rPr>
        <w:id w:val="-185605924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</w:rPr>
      </w:sdtEndPr>
      <w:sdtContent>
        <w:p w:rsidR="00FC1494" w:rsidRPr="00D2182F" w:rsidRDefault="00FC1494">
          <w:pPr>
            <w:pStyle w:val="CabealhodoSumrio"/>
            <w:rPr>
              <w:rFonts w:ascii="Arial" w:hAnsi="Arial" w:cs="Arial"/>
            </w:rPr>
          </w:pPr>
        </w:p>
        <w:p w:rsidR="00D2182F" w:rsidRPr="00D2182F" w:rsidRDefault="00D46BEB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r w:rsidRPr="00D2182F">
            <w:rPr>
              <w:rFonts w:ascii="Arial" w:hAnsi="Arial" w:cs="Arial"/>
            </w:rPr>
            <w:fldChar w:fldCharType="begin"/>
          </w:r>
          <w:r w:rsidR="00FC1494" w:rsidRPr="00D2182F">
            <w:rPr>
              <w:rFonts w:ascii="Arial" w:hAnsi="Arial" w:cs="Arial"/>
            </w:rPr>
            <w:instrText xml:space="preserve"> TOC \o "1-3" \h \z \u </w:instrText>
          </w:r>
          <w:r w:rsidRPr="00D2182F">
            <w:rPr>
              <w:rFonts w:ascii="Arial" w:hAnsi="Arial" w:cs="Arial"/>
            </w:rPr>
            <w:fldChar w:fldCharType="separate"/>
          </w:r>
          <w:hyperlink w:anchor="_Toc509658288" w:history="1">
            <w:r w:rsidR="00D2182F" w:rsidRPr="00D2182F">
              <w:rPr>
                <w:rStyle w:val="Hyperlink"/>
                <w:rFonts w:ascii="Arial" w:hAnsi="Arial" w:cs="Arial"/>
                <w:noProof/>
              </w:rPr>
              <w:t>INTRODUÇÃO</w:t>
            </w:r>
            <w:r w:rsidR="00D2182F" w:rsidRPr="00D2182F">
              <w:rPr>
                <w:rFonts w:ascii="Arial" w:hAnsi="Arial" w:cs="Arial"/>
                <w:noProof/>
                <w:webHidden/>
              </w:rPr>
              <w:tab/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begin"/>
            </w:r>
            <w:r w:rsidR="00D2182F" w:rsidRPr="00D2182F">
              <w:rPr>
                <w:rFonts w:ascii="Arial" w:hAnsi="Arial" w:cs="Arial"/>
                <w:noProof/>
                <w:webHidden/>
              </w:rPr>
              <w:instrText xml:space="preserve"> PAGEREF _Toc509658288 \h </w:instrText>
            </w:r>
            <w:r w:rsidR="00D2182F" w:rsidRPr="00D2182F">
              <w:rPr>
                <w:rFonts w:ascii="Arial" w:hAnsi="Arial" w:cs="Arial"/>
                <w:noProof/>
                <w:webHidden/>
              </w:rPr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96185">
              <w:rPr>
                <w:rFonts w:ascii="Arial" w:hAnsi="Arial" w:cs="Arial"/>
                <w:noProof/>
                <w:webHidden/>
              </w:rPr>
              <w:t>5</w:t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2182F" w:rsidRPr="00D2182F" w:rsidRDefault="00B34FE6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658289" w:history="1">
            <w:r w:rsidR="00D2182F" w:rsidRPr="00D2182F">
              <w:rPr>
                <w:rStyle w:val="Hyperlink"/>
                <w:rFonts w:ascii="Arial" w:hAnsi="Arial" w:cs="Arial"/>
                <w:noProof/>
              </w:rPr>
              <w:t>VISÃO GERAL</w:t>
            </w:r>
            <w:r w:rsidR="00D2182F" w:rsidRPr="00D2182F">
              <w:rPr>
                <w:rFonts w:ascii="Arial" w:hAnsi="Arial" w:cs="Arial"/>
                <w:noProof/>
                <w:webHidden/>
              </w:rPr>
              <w:tab/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begin"/>
            </w:r>
            <w:r w:rsidR="00D2182F" w:rsidRPr="00D2182F">
              <w:rPr>
                <w:rFonts w:ascii="Arial" w:hAnsi="Arial" w:cs="Arial"/>
                <w:noProof/>
                <w:webHidden/>
              </w:rPr>
              <w:instrText xml:space="preserve"> PAGEREF _Toc509658289 \h </w:instrText>
            </w:r>
            <w:r w:rsidR="00D2182F" w:rsidRPr="00D2182F">
              <w:rPr>
                <w:rFonts w:ascii="Arial" w:hAnsi="Arial" w:cs="Arial"/>
                <w:noProof/>
                <w:webHidden/>
              </w:rPr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96185">
              <w:rPr>
                <w:rFonts w:ascii="Arial" w:hAnsi="Arial" w:cs="Arial"/>
                <w:noProof/>
                <w:webHidden/>
              </w:rPr>
              <w:t>5</w:t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2182F" w:rsidRPr="00D2182F" w:rsidRDefault="00B34FE6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8290" w:history="1">
            <w:r w:rsidR="00D2182F" w:rsidRPr="00D2182F">
              <w:rPr>
                <w:rStyle w:val="Hyperlink"/>
                <w:rFonts w:ascii="Arial" w:eastAsia="SimSun" w:hAnsi="Arial" w:cs="Arial"/>
                <w:noProof/>
              </w:rPr>
              <w:t>2.1. Objetivo</w:t>
            </w:r>
            <w:r w:rsidR="00D2182F" w:rsidRPr="00D2182F">
              <w:rPr>
                <w:rFonts w:ascii="Arial" w:hAnsi="Arial" w:cs="Arial"/>
                <w:noProof/>
                <w:webHidden/>
              </w:rPr>
              <w:tab/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begin"/>
            </w:r>
            <w:r w:rsidR="00D2182F" w:rsidRPr="00D2182F">
              <w:rPr>
                <w:rFonts w:ascii="Arial" w:hAnsi="Arial" w:cs="Arial"/>
                <w:noProof/>
                <w:webHidden/>
              </w:rPr>
              <w:instrText xml:space="preserve"> PAGEREF _Toc509658290 \h </w:instrText>
            </w:r>
            <w:r w:rsidR="00D2182F" w:rsidRPr="00D2182F">
              <w:rPr>
                <w:rFonts w:ascii="Arial" w:hAnsi="Arial" w:cs="Arial"/>
                <w:noProof/>
                <w:webHidden/>
              </w:rPr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96185">
              <w:rPr>
                <w:rFonts w:ascii="Arial" w:hAnsi="Arial" w:cs="Arial"/>
                <w:noProof/>
                <w:webHidden/>
              </w:rPr>
              <w:t>5</w:t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2182F" w:rsidRPr="00D2182F" w:rsidRDefault="00B34FE6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8291" w:history="1">
            <w:r w:rsidR="00D2182F" w:rsidRPr="00D2182F">
              <w:rPr>
                <w:rStyle w:val="Hyperlink"/>
                <w:rFonts w:ascii="Arial" w:eastAsia="SimSun" w:hAnsi="Arial" w:cs="Arial"/>
                <w:noProof/>
              </w:rPr>
              <w:t>2.2. Justificativa</w:t>
            </w:r>
            <w:r w:rsidR="00D2182F" w:rsidRPr="00D2182F">
              <w:rPr>
                <w:rFonts w:ascii="Arial" w:hAnsi="Arial" w:cs="Arial"/>
                <w:noProof/>
                <w:webHidden/>
              </w:rPr>
              <w:tab/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begin"/>
            </w:r>
            <w:r w:rsidR="00D2182F" w:rsidRPr="00D2182F">
              <w:rPr>
                <w:rFonts w:ascii="Arial" w:hAnsi="Arial" w:cs="Arial"/>
                <w:noProof/>
                <w:webHidden/>
              </w:rPr>
              <w:instrText xml:space="preserve"> PAGEREF _Toc509658291 \h </w:instrText>
            </w:r>
            <w:r w:rsidR="00D2182F" w:rsidRPr="00D2182F">
              <w:rPr>
                <w:rFonts w:ascii="Arial" w:hAnsi="Arial" w:cs="Arial"/>
                <w:noProof/>
                <w:webHidden/>
              </w:rPr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96185">
              <w:rPr>
                <w:rFonts w:ascii="Arial" w:hAnsi="Arial" w:cs="Arial"/>
                <w:noProof/>
                <w:webHidden/>
              </w:rPr>
              <w:t>5</w:t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2182F" w:rsidRPr="00D2182F" w:rsidRDefault="00B34FE6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658292" w:history="1">
            <w:r w:rsidR="00D2182F" w:rsidRPr="00D2182F">
              <w:rPr>
                <w:rStyle w:val="Hyperlink"/>
                <w:rFonts w:ascii="Arial" w:hAnsi="Arial" w:cs="Arial"/>
                <w:noProof/>
              </w:rPr>
              <w:t>ACOMPANHAR A EXECUÇÃO DO PORTFÓLIO DE PROJETOS E SERVIÇOS DE TIC</w:t>
            </w:r>
            <w:r w:rsidR="00D2182F" w:rsidRPr="00D2182F">
              <w:rPr>
                <w:rFonts w:ascii="Arial" w:hAnsi="Arial" w:cs="Arial"/>
                <w:noProof/>
                <w:webHidden/>
              </w:rPr>
              <w:tab/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begin"/>
            </w:r>
            <w:r w:rsidR="00D2182F" w:rsidRPr="00D2182F">
              <w:rPr>
                <w:rFonts w:ascii="Arial" w:hAnsi="Arial" w:cs="Arial"/>
                <w:noProof/>
                <w:webHidden/>
              </w:rPr>
              <w:instrText xml:space="preserve"> PAGEREF _Toc509658292 \h </w:instrText>
            </w:r>
            <w:r w:rsidR="00D2182F" w:rsidRPr="00D2182F">
              <w:rPr>
                <w:rFonts w:ascii="Arial" w:hAnsi="Arial" w:cs="Arial"/>
                <w:noProof/>
                <w:webHidden/>
              </w:rPr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96185">
              <w:rPr>
                <w:rFonts w:ascii="Arial" w:hAnsi="Arial" w:cs="Arial"/>
                <w:noProof/>
                <w:webHidden/>
              </w:rPr>
              <w:t>6</w:t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2182F" w:rsidRPr="00D2182F" w:rsidRDefault="00B34FE6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8293" w:history="1">
            <w:r w:rsidR="00D2182F" w:rsidRPr="00D2182F">
              <w:rPr>
                <w:rStyle w:val="Hyperlink"/>
                <w:rFonts w:ascii="Arial" w:eastAsia="SimSun" w:hAnsi="Arial" w:cs="Arial"/>
                <w:noProof/>
              </w:rPr>
              <w:t>3.1. Definição</w:t>
            </w:r>
            <w:r w:rsidR="00D2182F" w:rsidRPr="00D2182F">
              <w:rPr>
                <w:rFonts w:ascii="Arial" w:hAnsi="Arial" w:cs="Arial"/>
                <w:noProof/>
                <w:webHidden/>
              </w:rPr>
              <w:tab/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begin"/>
            </w:r>
            <w:r w:rsidR="00D2182F" w:rsidRPr="00D2182F">
              <w:rPr>
                <w:rFonts w:ascii="Arial" w:hAnsi="Arial" w:cs="Arial"/>
                <w:noProof/>
                <w:webHidden/>
              </w:rPr>
              <w:instrText xml:space="preserve"> PAGEREF _Toc509658293 \h </w:instrText>
            </w:r>
            <w:r w:rsidR="00D2182F" w:rsidRPr="00D2182F">
              <w:rPr>
                <w:rFonts w:ascii="Arial" w:hAnsi="Arial" w:cs="Arial"/>
                <w:noProof/>
                <w:webHidden/>
              </w:rPr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96185">
              <w:rPr>
                <w:rFonts w:ascii="Arial" w:hAnsi="Arial" w:cs="Arial"/>
                <w:noProof/>
                <w:webHidden/>
              </w:rPr>
              <w:t>6</w:t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2182F" w:rsidRPr="00D2182F" w:rsidRDefault="00B34FE6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8294" w:history="1">
            <w:r w:rsidR="00D2182F" w:rsidRPr="00D2182F">
              <w:rPr>
                <w:rStyle w:val="Hyperlink"/>
                <w:rFonts w:ascii="Arial" w:eastAsia="SimSun" w:hAnsi="Arial" w:cs="Arial"/>
                <w:noProof/>
              </w:rPr>
              <w:t>3.2. Passo a passo</w:t>
            </w:r>
            <w:r w:rsidR="00D2182F" w:rsidRPr="00D2182F">
              <w:rPr>
                <w:rFonts w:ascii="Arial" w:hAnsi="Arial" w:cs="Arial"/>
                <w:noProof/>
                <w:webHidden/>
              </w:rPr>
              <w:tab/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begin"/>
            </w:r>
            <w:r w:rsidR="00D2182F" w:rsidRPr="00D2182F">
              <w:rPr>
                <w:rFonts w:ascii="Arial" w:hAnsi="Arial" w:cs="Arial"/>
                <w:noProof/>
                <w:webHidden/>
              </w:rPr>
              <w:instrText xml:space="preserve"> PAGEREF _Toc509658294 \h </w:instrText>
            </w:r>
            <w:r w:rsidR="00D2182F" w:rsidRPr="00D2182F">
              <w:rPr>
                <w:rFonts w:ascii="Arial" w:hAnsi="Arial" w:cs="Arial"/>
                <w:noProof/>
                <w:webHidden/>
              </w:rPr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96185">
              <w:rPr>
                <w:rFonts w:ascii="Arial" w:hAnsi="Arial" w:cs="Arial"/>
                <w:noProof/>
                <w:webHidden/>
              </w:rPr>
              <w:t>6</w:t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2182F" w:rsidRPr="00D2182F" w:rsidRDefault="00B34FE6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658295" w:history="1">
            <w:r w:rsidR="00D2182F" w:rsidRPr="00D2182F">
              <w:rPr>
                <w:rStyle w:val="Hyperlink"/>
                <w:rFonts w:ascii="Arial" w:hAnsi="Arial" w:cs="Arial"/>
                <w:noProof/>
              </w:rPr>
              <w:t>ARTEFATOS</w:t>
            </w:r>
            <w:r w:rsidR="00D2182F" w:rsidRPr="00D2182F">
              <w:rPr>
                <w:rFonts w:ascii="Arial" w:hAnsi="Arial" w:cs="Arial"/>
                <w:noProof/>
                <w:webHidden/>
              </w:rPr>
              <w:tab/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begin"/>
            </w:r>
            <w:r w:rsidR="00D2182F" w:rsidRPr="00D2182F">
              <w:rPr>
                <w:rFonts w:ascii="Arial" w:hAnsi="Arial" w:cs="Arial"/>
                <w:noProof/>
                <w:webHidden/>
              </w:rPr>
              <w:instrText xml:space="preserve"> PAGEREF _Toc509658295 \h </w:instrText>
            </w:r>
            <w:r w:rsidR="00D2182F" w:rsidRPr="00D2182F">
              <w:rPr>
                <w:rFonts w:ascii="Arial" w:hAnsi="Arial" w:cs="Arial"/>
                <w:noProof/>
                <w:webHidden/>
              </w:rPr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96185">
              <w:rPr>
                <w:rFonts w:ascii="Arial" w:hAnsi="Arial" w:cs="Arial"/>
                <w:noProof/>
                <w:webHidden/>
              </w:rPr>
              <w:t>7</w:t>
            </w:r>
            <w:r w:rsidR="00D2182F" w:rsidRPr="00D2182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024B2" w:rsidRPr="00D2182F" w:rsidRDefault="00B34FE6" w:rsidP="007024B2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8296" w:history="1">
            <w:r w:rsidR="007024B2" w:rsidRPr="00D2182F">
              <w:rPr>
                <w:rStyle w:val="Hyperlink"/>
                <w:rFonts w:ascii="Arial" w:eastAsia="SimSun" w:hAnsi="Arial" w:cs="Arial"/>
                <w:noProof/>
              </w:rPr>
              <w:t>4.1. Documentos</w:t>
            </w:r>
            <w:r w:rsidR="007024B2" w:rsidRPr="00D2182F">
              <w:rPr>
                <w:rFonts w:ascii="Arial" w:hAnsi="Arial" w:cs="Arial"/>
                <w:noProof/>
                <w:webHidden/>
              </w:rPr>
              <w:tab/>
            </w:r>
            <w:r w:rsidR="007024B2" w:rsidRPr="00D2182F">
              <w:rPr>
                <w:rFonts w:ascii="Arial" w:hAnsi="Arial" w:cs="Arial"/>
                <w:noProof/>
                <w:webHidden/>
              </w:rPr>
              <w:fldChar w:fldCharType="begin"/>
            </w:r>
            <w:r w:rsidR="007024B2" w:rsidRPr="00D2182F">
              <w:rPr>
                <w:rFonts w:ascii="Arial" w:hAnsi="Arial" w:cs="Arial"/>
                <w:noProof/>
                <w:webHidden/>
              </w:rPr>
              <w:instrText xml:space="preserve"> PAGEREF _Toc509658296 \h </w:instrText>
            </w:r>
            <w:r w:rsidR="007024B2" w:rsidRPr="00D2182F">
              <w:rPr>
                <w:rFonts w:ascii="Arial" w:hAnsi="Arial" w:cs="Arial"/>
                <w:noProof/>
                <w:webHidden/>
              </w:rPr>
            </w:r>
            <w:r w:rsidR="007024B2" w:rsidRPr="00D2182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024B2">
              <w:rPr>
                <w:rFonts w:ascii="Arial" w:hAnsi="Arial" w:cs="Arial"/>
                <w:noProof/>
                <w:webHidden/>
              </w:rPr>
              <w:t>7</w:t>
            </w:r>
            <w:r w:rsidR="007024B2" w:rsidRPr="00D2182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024B2" w:rsidRPr="00D2182F" w:rsidRDefault="00B34FE6" w:rsidP="007024B2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8296" w:history="1">
            <w:r w:rsidR="007024B2" w:rsidRPr="00D2182F">
              <w:rPr>
                <w:rStyle w:val="Hyperlink"/>
                <w:rFonts w:ascii="Arial" w:eastAsia="SimSun" w:hAnsi="Arial" w:cs="Arial"/>
                <w:noProof/>
              </w:rPr>
              <w:t>4.1.</w:t>
            </w:r>
            <w:r w:rsidR="007024B2">
              <w:rPr>
                <w:rStyle w:val="Hyperlink"/>
                <w:rFonts w:ascii="Arial" w:eastAsia="SimSun" w:hAnsi="Arial" w:cs="Arial"/>
                <w:noProof/>
              </w:rPr>
              <w:t>1</w:t>
            </w:r>
            <w:r w:rsidR="007024B2" w:rsidRPr="00D2182F">
              <w:rPr>
                <w:rStyle w:val="Hyperlink"/>
                <w:rFonts w:ascii="Arial" w:eastAsia="SimSun" w:hAnsi="Arial" w:cs="Arial"/>
                <w:noProof/>
              </w:rPr>
              <w:t xml:space="preserve"> </w:t>
            </w:r>
            <w:r w:rsidR="007024B2">
              <w:rPr>
                <w:rFonts w:ascii="Arial" w:hAnsi="Arial"/>
                <w:sz w:val="24"/>
                <w:szCs w:val="24"/>
              </w:rPr>
              <w:t>Relatório de Desempenho do Portfólio de Projetos e Serviços de TIC</w:t>
            </w:r>
            <w:r w:rsidR="007024B2" w:rsidRPr="00D2182F">
              <w:rPr>
                <w:rFonts w:ascii="Arial" w:hAnsi="Arial" w:cs="Arial"/>
                <w:noProof/>
                <w:webHidden/>
              </w:rPr>
              <w:tab/>
            </w:r>
            <w:r w:rsidR="007024B2" w:rsidRPr="00D2182F">
              <w:rPr>
                <w:rFonts w:ascii="Arial" w:hAnsi="Arial" w:cs="Arial"/>
                <w:noProof/>
                <w:webHidden/>
              </w:rPr>
              <w:fldChar w:fldCharType="begin"/>
            </w:r>
            <w:r w:rsidR="007024B2" w:rsidRPr="00D2182F">
              <w:rPr>
                <w:rFonts w:ascii="Arial" w:hAnsi="Arial" w:cs="Arial"/>
                <w:noProof/>
                <w:webHidden/>
              </w:rPr>
              <w:instrText xml:space="preserve"> PAGEREF _Toc509658296 \h </w:instrText>
            </w:r>
            <w:r w:rsidR="007024B2" w:rsidRPr="00D2182F">
              <w:rPr>
                <w:rFonts w:ascii="Arial" w:hAnsi="Arial" w:cs="Arial"/>
                <w:noProof/>
                <w:webHidden/>
              </w:rPr>
            </w:r>
            <w:r w:rsidR="007024B2" w:rsidRPr="00D2182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024B2">
              <w:rPr>
                <w:rFonts w:ascii="Arial" w:hAnsi="Arial" w:cs="Arial"/>
                <w:noProof/>
                <w:webHidden/>
              </w:rPr>
              <w:t>7</w:t>
            </w:r>
            <w:r w:rsidR="007024B2" w:rsidRPr="00D2182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2182F" w:rsidRPr="00D2182F" w:rsidRDefault="00B34FE6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658297" w:history="1">
            <w:r w:rsidR="00D2182F" w:rsidRPr="00D2182F">
              <w:rPr>
                <w:rStyle w:val="Hyperlink"/>
                <w:rFonts w:ascii="Arial" w:hAnsi="Arial" w:cs="Arial"/>
                <w:noProof/>
              </w:rPr>
              <w:t>REFERÊNCIAS BIBLIOGRÁFICAS</w:t>
            </w:r>
            <w:r w:rsidR="00D2182F" w:rsidRPr="00D2182F">
              <w:rPr>
                <w:rFonts w:ascii="Arial" w:hAnsi="Arial" w:cs="Arial"/>
                <w:noProof/>
                <w:webHidden/>
              </w:rPr>
              <w:tab/>
            </w:r>
            <w:r w:rsidR="006A7B3C">
              <w:rPr>
                <w:rFonts w:ascii="Arial" w:hAnsi="Arial" w:cs="Arial"/>
                <w:noProof/>
                <w:webHidden/>
              </w:rPr>
              <w:t>8</w:t>
            </w:r>
          </w:hyperlink>
        </w:p>
        <w:p w:rsidR="00D2182F" w:rsidRPr="00D2182F" w:rsidRDefault="00B34FE6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8298" w:history="1">
            <w:r w:rsidR="00D2182F" w:rsidRPr="00D2182F">
              <w:rPr>
                <w:rStyle w:val="Hyperlink"/>
                <w:rFonts w:ascii="Arial" w:eastAsia="SimSun" w:hAnsi="Arial" w:cs="Arial"/>
                <w:noProof/>
              </w:rPr>
              <w:t>5.1. Documentos</w:t>
            </w:r>
            <w:r w:rsidR="00D2182F" w:rsidRPr="00D2182F">
              <w:rPr>
                <w:rFonts w:ascii="Arial" w:hAnsi="Arial" w:cs="Arial"/>
                <w:noProof/>
                <w:webHidden/>
              </w:rPr>
              <w:tab/>
            </w:r>
            <w:r w:rsidR="006A7B3C">
              <w:rPr>
                <w:rFonts w:ascii="Arial" w:hAnsi="Arial" w:cs="Arial"/>
                <w:noProof/>
                <w:webHidden/>
              </w:rPr>
              <w:t>8</w:t>
            </w:r>
          </w:hyperlink>
        </w:p>
        <w:p w:rsidR="00FC1494" w:rsidRPr="007714CE" w:rsidRDefault="00D46BEB" w:rsidP="00FC1494">
          <w:pPr>
            <w:rPr>
              <w:rFonts w:ascii="Arial" w:hAnsi="Arial" w:cs="Arial"/>
            </w:rPr>
            <w:sectPr w:rsidR="00FC1494" w:rsidRPr="007714CE" w:rsidSect="00CA1E05">
              <w:footnotePr>
                <w:pos w:val="beneathText"/>
              </w:footnotePr>
              <w:pgSz w:w="11905" w:h="16837"/>
              <w:pgMar w:top="1935" w:right="1151" w:bottom="927" w:left="1005" w:header="870" w:footer="683" w:gutter="0"/>
              <w:cols w:space="720"/>
              <w:docGrid w:linePitch="360"/>
            </w:sectPr>
          </w:pPr>
          <w:r w:rsidRPr="00D2182F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1A1017" w:rsidRDefault="001A1017">
      <w:pPr>
        <w:pStyle w:val="Ttulo1"/>
        <w:pageBreakBefore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" w:name="_Toc462247065"/>
      <w:bookmarkStart w:id="2" w:name="_Toc508656418"/>
      <w:bookmarkStart w:id="3" w:name="_Toc509658288"/>
      <w:r>
        <w:rPr>
          <w:rFonts w:ascii="Arial" w:hAnsi="Arial"/>
          <w:szCs w:val="24"/>
          <w:u w:val="none"/>
        </w:rPr>
        <w:lastRenderedPageBreak/>
        <w:t>INTRODUÇÃO</w:t>
      </w:r>
      <w:bookmarkEnd w:id="1"/>
      <w:bookmarkEnd w:id="2"/>
      <w:bookmarkEnd w:id="3"/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1A1017" w:rsidRDefault="001A1017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 xml:space="preserve">Em observância às </w:t>
      </w:r>
      <w:r w:rsidRPr="002A76A4">
        <w:rPr>
          <w:rFonts w:ascii="Arial" w:hAnsi="Arial"/>
          <w:b w:val="0"/>
          <w:bCs w:val="0"/>
          <w:sz w:val="24"/>
          <w:szCs w:val="24"/>
        </w:rPr>
        <w:t>normas e diretrizes de Tecnologia da Informação (TI</w:t>
      </w:r>
      <w:r w:rsidR="00F42C55">
        <w:rPr>
          <w:rFonts w:ascii="Arial" w:hAnsi="Arial"/>
          <w:b w:val="0"/>
          <w:bCs w:val="0"/>
          <w:sz w:val="24"/>
          <w:szCs w:val="24"/>
        </w:rPr>
        <w:t>C</w:t>
      </w:r>
      <w:r w:rsidRPr="002A76A4">
        <w:rPr>
          <w:rFonts w:ascii="Arial" w:hAnsi="Arial"/>
          <w:b w:val="0"/>
          <w:bCs w:val="0"/>
          <w:sz w:val="24"/>
          <w:szCs w:val="24"/>
        </w:rPr>
        <w:t xml:space="preserve">) 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 xml:space="preserve">Poder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Executivo Federal, disseminadas pela </w:t>
      </w:r>
      <w:r w:rsidR="002A76A4" w:rsidRPr="002A76A4">
        <w:rPr>
          <w:rFonts w:ascii="Arial" w:hAnsi="Arial"/>
          <w:b w:val="0"/>
          <w:bCs w:val="0"/>
          <w:sz w:val="24"/>
          <w:szCs w:val="24"/>
        </w:rPr>
        <w:t xml:space="preserve">Secretaria de Tecnologia da Informação e Comunicação </w:t>
      </w:r>
      <w:r>
        <w:rPr>
          <w:rFonts w:ascii="Arial" w:hAnsi="Arial"/>
          <w:b w:val="0"/>
          <w:bCs w:val="0"/>
          <w:sz w:val="24"/>
          <w:szCs w:val="24"/>
        </w:rPr>
        <w:t>do Ministério do Planejamento, Desenvolvimento e Gestão (S</w:t>
      </w:r>
      <w:r w:rsidR="002A76A4">
        <w:rPr>
          <w:rFonts w:ascii="Arial" w:hAnsi="Arial"/>
          <w:b w:val="0"/>
          <w:bCs w:val="0"/>
          <w:sz w:val="24"/>
          <w:szCs w:val="24"/>
        </w:rPr>
        <w:t>ETIC</w:t>
      </w:r>
      <w:r>
        <w:rPr>
          <w:rFonts w:ascii="Arial" w:hAnsi="Arial"/>
          <w:b w:val="0"/>
          <w:bCs w:val="0"/>
          <w:sz w:val="24"/>
          <w:szCs w:val="24"/>
        </w:rPr>
        <w:t xml:space="preserve">/MP), na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condição de Órgão Central do Sistema de Administração dos Recursos de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Tecnologia da Informação (SISP) e, conforme preconiza o Decreto Presidencial nº </w:t>
      </w:r>
      <w:r>
        <w:rPr>
          <w:rFonts w:ascii="Arial" w:hAnsi="Arial"/>
          <w:b w:val="0"/>
          <w:bCs w:val="0"/>
          <w:sz w:val="24"/>
          <w:szCs w:val="24"/>
        </w:rPr>
        <w:tab/>
        <w:t>7.579, de 11 de outubro de 2011, o Ministério do Planejamento, Desenvolvimento e Gestão (MP), como Órgão Setorial integrante do SISP, vincula-se aos preceitos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definidos pelo Sistema relativamente à governança e gestão de tecnologia da informação.</w:t>
      </w:r>
    </w:p>
    <w:p w:rsid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710770">
        <w:rPr>
          <w:rFonts w:ascii="Arial" w:hAnsi="Arial"/>
          <w:b w:val="0"/>
          <w:bCs w:val="0"/>
          <w:sz w:val="24"/>
          <w:szCs w:val="24"/>
        </w:rPr>
        <w:t>Diante do tema</w:t>
      </w:r>
      <w:r w:rsidR="00956AE6">
        <w:rPr>
          <w:rFonts w:ascii="Arial" w:hAnsi="Arial"/>
          <w:b w:val="0"/>
          <w:bCs w:val="0"/>
          <w:sz w:val="24"/>
          <w:szCs w:val="24"/>
        </w:rPr>
        <w:t xml:space="preserve"> e também em decorrência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de orientação do TCU,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conforme </w:t>
      </w:r>
      <w:r w:rsidR="0047278E">
        <w:rPr>
          <w:rFonts w:ascii="Arial" w:hAnsi="Arial"/>
          <w:b w:val="0"/>
          <w:bCs w:val="0"/>
          <w:sz w:val="24"/>
          <w:szCs w:val="24"/>
        </w:rPr>
        <w:t>A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córdão </w:t>
      </w:r>
      <w:r w:rsidR="0047278E">
        <w:rPr>
          <w:rFonts w:ascii="Arial" w:hAnsi="Arial"/>
          <w:b w:val="0"/>
          <w:bCs w:val="0"/>
          <w:sz w:val="24"/>
          <w:szCs w:val="24"/>
        </w:rPr>
        <w:t xml:space="preserve">3051/2014 </w:t>
      </w:r>
      <w:r w:rsidR="008A549C">
        <w:rPr>
          <w:rFonts w:ascii="Arial" w:hAnsi="Arial"/>
          <w:b w:val="0"/>
          <w:bCs w:val="0"/>
          <w:sz w:val="24"/>
          <w:szCs w:val="24"/>
        </w:rPr>
        <w:t>a SES</w:t>
      </w:r>
      <w:r w:rsidR="009D0C8D">
        <w:rPr>
          <w:rFonts w:ascii="Arial" w:hAnsi="Arial"/>
          <w:b w:val="0"/>
          <w:bCs w:val="0"/>
          <w:sz w:val="24"/>
          <w:szCs w:val="24"/>
        </w:rPr>
        <w:t>T deve atuar no desenvolvimento de ações que promovam a disseminação da cultura de Governança de TI</w:t>
      </w:r>
      <w:r w:rsidR="00F42C55">
        <w:rPr>
          <w:rFonts w:ascii="Arial" w:hAnsi="Arial"/>
          <w:b w:val="0"/>
          <w:bCs w:val="0"/>
          <w:sz w:val="24"/>
          <w:szCs w:val="24"/>
        </w:rPr>
        <w:t>C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nas Empresas Estatais, para facilitar </w:t>
      </w:r>
      <w:r w:rsidR="008A549C" w:rsidRPr="00FE5056">
        <w:rPr>
          <w:rFonts w:ascii="Arial" w:hAnsi="Arial"/>
          <w:b w:val="0"/>
          <w:bCs w:val="0"/>
          <w:sz w:val="24"/>
          <w:szCs w:val="24"/>
        </w:rPr>
        <w:t xml:space="preserve">o </w:t>
      </w:r>
      <w:r w:rsidR="00B81FF0" w:rsidRPr="00FE5056">
        <w:rPr>
          <w:rFonts w:ascii="Arial" w:hAnsi="Arial"/>
          <w:b w:val="0"/>
          <w:bCs w:val="0"/>
          <w:sz w:val="24"/>
          <w:szCs w:val="24"/>
        </w:rPr>
        <w:t>cumprimento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8A549C">
        <w:rPr>
          <w:rFonts w:ascii="Arial" w:hAnsi="Arial"/>
          <w:b w:val="0"/>
          <w:bCs w:val="0"/>
          <w:sz w:val="24"/>
          <w:szCs w:val="24"/>
        </w:rPr>
        <w:t xml:space="preserve">dos </w:t>
      </w:r>
      <w:r w:rsidR="00AF6071">
        <w:rPr>
          <w:rFonts w:ascii="Arial" w:hAnsi="Arial"/>
          <w:b w:val="0"/>
          <w:bCs w:val="0"/>
          <w:sz w:val="24"/>
          <w:szCs w:val="24"/>
        </w:rPr>
        <w:t>objetivos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definidos 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e exigidos no </w:t>
      </w:r>
      <w:r w:rsidR="00B81FF0">
        <w:rPr>
          <w:rFonts w:ascii="Arial" w:hAnsi="Arial"/>
          <w:b w:val="0"/>
          <w:bCs w:val="0"/>
          <w:sz w:val="24"/>
          <w:szCs w:val="24"/>
        </w:rPr>
        <w:t>planejamento e</w:t>
      </w:r>
      <w:r w:rsidR="001F5F7A">
        <w:rPr>
          <w:rFonts w:ascii="Arial" w:hAnsi="Arial"/>
          <w:b w:val="0"/>
          <w:bCs w:val="0"/>
          <w:sz w:val="24"/>
          <w:szCs w:val="24"/>
        </w:rPr>
        <w:t>stratégico</w:t>
      </w:r>
      <w:r w:rsidR="009D0C8D">
        <w:rPr>
          <w:rFonts w:ascii="Arial" w:hAnsi="Arial"/>
          <w:b w:val="0"/>
          <w:bCs w:val="0"/>
          <w:sz w:val="24"/>
          <w:szCs w:val="24"/>
        </w:rPr>
        <w:t>, como também na racionalização de recursos e retorno financeiro/operacional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. 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1A1017" w:rsidRP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EA0050" w:rsidRPr="00EA0050" w:rsidRDefault="00EA0050" w:rsidP="00EA0050"/>
    <w:p w:rsidR="001A1017" w:rsidRDefault="001A1017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4" w:name="_Toc462247067"/>
      <w:bookmarkStart w:id="5" w:name="_Toc508656419"/>
      <w:bookmarkStart w:id="6" w:name="_Toc509658289"/>
      <w:r>
        <w:rPr>
          <w:rFonts w:ascii="Arial" w:hAnsi="Arial"/>
          <w:szCs w:val="24"/>
          <w:u w:val="none"/>
        </w:rPr>
        <w:t>VISÃO GERAL</w:t>
      </w:r>
      <w:bookmarkEnd w:id="4"/>
      <w:bookmarkEnd w:id="5"/>
      <w:bookmarkEnd w:id="6"/>
    </w:p>
    <w:p w:rsidR="001A1017" w:rsidRDefault="001A1017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7" w:name="_Toc462247068"/>
      <w:bookmarkStart w:id="8" w:name="_Toc508656420"/>
      <w:bookmarkStart w:id="9" w:name="_Toc509658290"/>
      <w:r>
        <w:rPr>
          <w:rFonts w:ascii="Arial" w:eastAsia="SimSun" w:hAnsi="Arial" w:cs="Tahoma"/>
          <w:szCs w:val="24"/>
        </w:rPr>
        <w:t>2.1. Objetivo</w:t>
      </w:r>
      <w:bookmarkEnd w:id="7"/>
      <w:bookmarkEnd w:id="8"/>
      <w:bookmarkEnd w:id="9"/>
    </w:p>
    <w:p w:rsidR="00174F49" w:rsidRPr="00464BFD" w:rsidRDefault="001A1017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eastAsia="SimSun" w:hAnsi="Arial" w:cs="Tahoma"/>
          <w:b w:val="0"/>
          <w:szCs w:val="24"/>
        </w:rPr>
        <w:t xml:space="preserve"> </w:t>
      </w:r>
      <w:r>
        <w:rPr>
          <w:rFonts w:ascii="Arial" w:eastAsia="SimSun" w:hAnsi="Arial" w:cs="Tahoma"/>
          <w:b w:val="0"/>
          <w:szCs w:val="24"/>
        </w:rPr>
        <w:tab/>
      </w:r>
      <w:bookmarkStart w:id="10" w:name="_Toc462247069"/>
      <w:r w:rsidR="005B5F2C">
        <w:rPr>
          <w:rFonts w:ascii="Arial" w:eastAsia="SimSun" w:hAnsi="Arial" w:cs="Tahoma"/>
          <w:b w:val="0"/>
          <w:szCs w:val="24"/>
        </w:rPr>
        <w:tab/>
      </w:r>
      <w:bookmarkEnd w:id="10"/>
      <w:r w:rsidR="00231DBE" w:rsidRPr="00464BFD">
        <w:rPr>
          <w:rFonts w:ascii="Arial" w:hAnsi="Arial"/>
          <w:b w:val="0"/>
          <w:bCs w:val="0"/>
          <w:sz w:val="24"/>
          <w:szCs w:val="24"/>
        </w:rPr>
        <w:t xml:space="preserve">Identificar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>e apontar os passos necessários,</w:t>
      </w:r>
      <w:r w:rsidR="00294778" w:rsidRPr="00464BFD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de acordo com práticas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>listadas em literatu</w:t>
      </w:r>
      <w:r w:rsidR="007C0C99">
        <w:rPr>
          <w:rFonts w:ascii="Arial" w:hAnsi="Arial"/>
          <w:b w:val="0"/>
          <w:bCs w:val="0"/>
          <w:sz w:val="24"/>
          <w:szCs w:val="24"/>
        </w:rPr>
        <w:t>ra e conhecimento prático, para Acompanhar a Execução do Portfólio de Projetos e Serviços de TIC.</w:t>
      </w:r>
    </w:p>
    <w:p w:rsidR="00B463C8" w:rsidRPr="00464BFD" w:rsidRDefault="00B463C8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bookmarkStart w:id="11" w:name="_Toc462247071"/>
    </w:p>
    <w:p w:rsidR="001A1017" w:rsidRDefault="001A1017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12" w:name="_Toc508656421"/>
      <w:bookmarkStart w:id="13" w:name="_Toc509658291"/>
      <w:r>
        <w:rPr>
          <w:rFonts w:ascii="Arial" w:eastAsia="SimSun" w:hAnsi="Arial" w:cs="Tahoma"/>
          <w:szCs w:val="24"/>
        </w:rPr>
        <w:t>2.2. Justificativa</w:t>
      </w:r>
      <w:bookmarkEnd w:id="11"/>
      <w:bookmarkEnd w:id="12"/>
      <w:bookmarkEnd w:id="13"/>
    </w:p>
    <w:p w:rsidR="00174F49" w:rsidRPr="00464BFD" w:rsidRDefault="00B463C8" w:rsidP="00464BFD">
      <w:pPr>
        <w:ind w:left="709" w:firstLine="716"/>
        <w:rPr>
          <w:rFonts w:ascii="Arial" w:hAnsi="Arial"/>
          <w:sz w:val="24"/>
          <w:szCs w:val="24"/>
        </w:rPr>
      </w:pPr>
      <w:bookmarkStart w:id="14" w:name="_Toc462247072"/>
      <w:r w:rsidRPr="00464BFD">
        <w:rPr>
          <w:rFonts w:ascii="Arial" w:hAnsi="Arial"/>
          <w:sz w:val="24"/>
          <w:szCs w:val="24"/>
        </w:rPr>
        <w:t>A</w:t>
      </w:r>
      <w:r w:rsidR="006E1A20" w:rsidRPr="00464BFD">
        <w:rPr>
          <w:rFonts w:ascii="Arial" w:hAnsi="Arial"/>
          <w:sz w:val="24"/>
          <w:szCs w:val="24"/>
        </w:rPr>
        <w:t xml:space="preserve"> SEST</w:t>
      </w:r>
      <w:r w:rsidR="003124F8" w:rsidRPr="00464BFD">
        <w:rPr>
          <w:rFonts w:ascii="Arial" w:hAnsi="Arial"/>
          <w:sz w:val="24"/>
          <w:szCs w:val="24"/>
        </w:rPr>
        <w:t>, institucionalmente, como órgão</w:t>
      </w:r>
      <w:r w:rsidR="006E1A20" w:rsidRPr="00464BFD">
        <w:rPr>
          <w:rFonts w:ascii="Arial" w:hAnsi="Arial"/>
          <w:sz w:val="24"/>
          <w:szCs w:val="24"/>
        </w:rPr>
        <w:t xml:space="preserve"> </w:t>
      </w:r>
      <w:r w:rsidR="00B06738" w:rsidRPr="00464BFD">
        <w:rPr>
          <w:rFonts w:ascii="Arial" w:hAnsi="Arial"/>
          <w:sz w:val="24"/>
          <w:szCs w:val="24"/>
        </w:rPr>
        <w:t>de Coordenação</w:t>
      </w:r>
      <w:r w:rsidR="008F2185" w:rsidRPr="00464BFD">
        <w:rPr>
          <w:rFonts w:ascii="Arial" w:hAnsi="Arial"/>
          <w:sz w:val="24"/>
          <w:szCs w:val="24"/>
        </w:rPr>
        <w:t xml:space="preserve"> </w:t>
      </w:r>
      <w:r w:rsidR="001A4528" w:rsidRPr="00464BFD">
        <w:rPr>
          <w:rFonts w:ascii="Arial" w:hAnsi="Arial"/>
          <w:sz w:val="24"/>
          <w:szCs w:val="24"/>
        </w:rPr>
        <w:t xml:space="preserve">e Governança </w:t>
      </w:r>
      <w:r w:rsidR="003124F8" w:rsidRPr="00464BFD">
        <w:rPr>
          <w:rFonts w:ascii="Arial" w:hAnsi="Arial"/>
          <w:sz w:val="24"/>
          <w:szCs w:val="24"/>
        </w:rPr>
        <w:t>das Empresas Estatais, deve promover e orientar a Governança de TI</w:t>
      </w:r>
      <w:r w:rsidR="00545202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dessas entidades.</w:t>
      </w:r>
      <w:r w:rsidRPr="00464BFD">
        <w:rPr>
          <w:rFonts w:ascii="Arial" w:hAnsi="Arial"/>
          <w:sz w:val="24"/>
          <w:szCs w:val="24"/>
        </w:rPr>
        <w:t xml:space="preserve"> As iniciativas nesse sentido devem ser planejadas e priorizadas </w:t>
      </w:r>
      <w:r w:rsidR="00174F49" w:rsidRPr="00464BFD">
        <w:rPr>
          <w:rFonts w:ascii="Arial" w:hAnsi="Arial"/>
          <w:sz w:val="24"/>
          <w:szCs w:val="24"/>
        </w:rPr>
        <w:t>a partir do</w:t>
      </w:r>
      <w:r w:rsidR="003124F8" w:rsidRPr="00464BFD">
        <w:rPr>
          <w:rFonts w:ascii="Arial" w:hAnsi="Arial"/>
          <w:sz w:val="24"/>
          <w:szCs w:val="24"/>
        </w:rPr>
        <w:t xml:space="preserve"> alinhamento dos investimentos de TI</w:t>
      </w:r>
      <w:r w:rsidR="0070625F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</w:t>
      </w:r>
      <w:r w:rsidRPr="00464BFD">
        <w:rPr>
          <w:rFonts w:ascii="Arial" w:hAnsi="Arial"/>
          <w:sz w:val="24"/>
          <w:szCs w:val="24"/>
        </w:rPr>
        <w:t>a</w:t>
      </w:r>
      <w:r w:rsidR="003124F8" w:rsidRPr="00464BFD">
        <w:rPr>
          <w:rFonts w:ascii="Arial" w:hAnsi="Arial"/>
          <w:sz w:val="24"/>
          <w:szCs w:val="24"/>
        </w:rPr>
        <w:t>os objetivos estratégicos</w:t>
      </w:r>
      <w:r w:rsidR="00174F49" w:rsidRPr="00464BFD">
        <w:rPr>
          <w:rFonts w:ascii="Arial" w:hAnsi="Arial"/>
          <w:sz w:val="24"/>
          <w:szCs w:val="24"/>
        </w:rPr>
        <w:t xml:space="preserve"> das organizações.</w:t>
      </w:r>
    </w:p>
    <w:bookmarkEnd w:id="14"/>
    <w:p w:rsidR="003713A3" w:rsidRDefault="003713A3" w:rsidP="000C5F24">
      <w:pPr>
        <w:rPr>
          <w:rFonts w:ascii="Arial" w:hAnsi="Arial"/>
          <w:sz w:val="24"/>
          <w:szCs w:val="24"/>
        </w:rPr>
      </w:pPr>
    </w:p>
    <w:p w:rsidR="00A15F91" w:rsidRDefault="00A15F91" w:rsidP="000C5F24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B463C8" w:rsidRPr="00A15F91" w:rsidRDefault="00B463C8" w:rsidP="00A15F91">
      <w:pPr>
        <w:jc w:val="right"/>
        <w:rPr>
          <w:rFonts w:ascii="Arial" w:hAnsi="Arial"/>
          <w:sz w:val="24"/>
          <w:szCs w:val="24"/>
        </w:rPr>
      </w:pPr>
    </w:p>
    <w:p w:rsidR="00F14239" w:rsidRDefault="007C0C99" w:rsidP="00F14239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5" w:name="_Toc509658292"/>
      <w:bookmarkStart w:id="16" w:name="_Toc462247079"/>
      <w:r>
        <w:rPr>
          <w:rFonts w:ascii="Arial" w:hAnsi="Arial"/>
          <w:szCs w:val="24"/>
          <w:u w:val="none"/>
        </w:rPr>
        <w:t>ACOMPANHAR A EXECUÇÃO DO PORTFÓLIO DE PROJETOS E SERVIÇOS DE TIC</w:t>
      </w:r>
      <w:bookmarkEnd w:id="15"/>
    </w:p>
    <w:p w:rsidR="00F14239" w:rsidRDefault="00F14239" w:rsidP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17" w:name="_Toc508656423"/>
      <w:bookmarkStart w:id="18" w:name="_Toc509658293"/>
      <w:r>
        <w:rPr>
          <w:rFonts w:ascii="Arial" w:eastAsia="SimSun" w:hAnsi="Arial" w:cs="Tahoma"/>
          <w:szCs w:val="24"/>
        </w:rPr>
        <w:t>3.1. Definição</w:t>
      </w:r>
      <w:bookmarkEnd w:id="17"/>
      <w:bookmarkEnd w:id="18"/>
    </w:p>
    <w:p w:rsidR="0074322A" w:rsidRPr="0079088B" w:rsidRDefault="004962E0" w:rsidP="00464BFD">
      <w:pPr>
        <w:spacing w:before="170" w:after="0"/>
        <w:ind w:left="709" w:firstLine="720"/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>A</w:t>
      </w:r>
      <w:r w:rsidR="007C0C99">
        <w:rPr>
          <w:rFonts w:ascii="Arial" w:hAnsi="Arial"/>
          <w:sz w:val="24"/>
          <w:szCs w:val="24"/>
        </w:rPr>
        <w:t>companhar a Execução do Portfólio de Projetos e Serviços de TIC</w:t>
      </w:r>
      <w:r>
        <w:rPr>
          <w:rFonts w:ascii="Arial" w:hAnsi="Arial"/>
          <w:sz w:val="24"/>
          <w:szCs w:val="24"/>
        </w:rPr>
        <w:t xml:space="preserve"> </w:t>
      </w:r>
      <w:r w:rsidR="003A1AFD">
        <w:rPr>
          <w:rFonts w:ascii="Arial" w:hAnsi="Arial"/>
          <w:sz w:val="24"/>
          <w:szCs w:val="24"/>
        </w:rPr>
        <w:t>v</w:t>
      </w:r>
      <w:r w:rsidR="003A1AFD" w:rsidRPr="003A1AFD">
        <w:rPr>
          <w:rFonts w:ascii="Arial" w:hAnsi="Arial"/>
          <w:sz w:val="24"/>
          <w:szCs w:val="24"/>
        </w:rPr>
        <w:t>isa</w:t>
      </w:r>
      <w:r w:rsidR="003A1AFD" w:rsidRPr="007C0C99">
        <w:rPr>
          <w:rFonts w:ascii="Arial" w:hAnsi="Arial"/>
          <w:sz w:val="24"/>
          <w:szCs w:val="24"/>
        </w:rPr>
        <w:t xml:space="preserve"> </w:t>
      </w:r>
      <w:r w:rsidR="007C0C99" w:rsidRPr="007C0C99">
        <w:rPr>
          <w:rFonts w:ascii="Arial" w:hAnsi="Arial" w:cs="Arial"/>
          <w:sz w:val="24"/>
          <w:szCs w:val="24"/>
        </w:rPr>
        <w:t xml:space="preserve">avaliar, priorizar e manter o equilíbrio no portfólio de projetos e serviços de TIC, gerenciando as demandas e considerando as restrições de recursos e fontes de financiamento. </w:t>
      </w:r>
    </w:p>
    <w:p w:rsidR="00F500F1" w:rsidRDefault="00B37257" w:rsidP="00F500F1">
      <w:pPr>
        <w:spacing w:before="170"/>
        <w:ind w:left="709" w:firstLine="7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Nesse sentido,</w:t>
      </w:r>
      <w:r w:rsidR="0017607D">
        <w:rPr>
          <w:rFonts w:ascii="Arial" w:hAnsi="Arial"/>
          <w:sz w:val="24"/>
          <w:szCs w:val="24"/>
        </w:rPr>
        <w:t xml:space="preserve"> </w:t>
      </w:r>
      <w:r w:rsidR="003446E3">
        <w:rPr>
          <w:rFonts w:ascii="Arial" w:hAnsi="Arial"/>
          <w:sz w:val="24"/>
          <w:szCs w:val="24"/>
        </w:rPr>
        <w:t>este processo</w:t>
      </w:r>
      <w:r w:rsidR="003446E3" w:rsidRPr="005A4909">
        <w:rPr>
          <w:rFonts w:ascii="Arial" w:hAnsi="Arial"/>
          <w:sz w:val="24"/>
          <w:szCs w:val="24"/>
        </w:rPr>
        <w:t xml:space="preserve"> define </w:t>
      </w:r>
      <w:r w:rsidR="003446E3">
        <w:rPr>
          <w:rFonts w:ascii="Arial" w:hAnsi="Arial"/>
          <w:sz w:val="24"/>
          <w:szCs w:val="24"/>
        </w:rPr>
        <w:t xml:space="preserve">práticas para </w:t>
      </w:r>
      <w:r w:rsidR="007C0C99">
        <w:rPr>
          <w:rFonts w:ascii="Arial" w:hAnsi="Arial"/>
          <w:sz w:val="24"/>
          <w:szCs w:val="24"/>
        </w:rPr>
        <w:t xml:space="preserve">realizar o </w:t>
      </w:r>
      <w:r w:rsidR="007C0C99" w:rsidRPr="007C0C99">
        <w:rPr>
          <w:rFonts w:ascii="Arial" w:hAnsi="Arial" w:cs="Arial"/>
          <w:sz w:val="24"/>
          <w:szCs w:val="24"/>
        </w:rPr>
        <w:t xml:space="preserve">gerenciamento de portfólios de projetos e serviços de TIC, </w:t>
      </w:r>
      <w:r w:rsidR="007C0C99">
        <w:rPr>
          <w:rFonts w:ascii="Arial" w:hAnsi="Arial" w:cs="Arial"/>
          <w:sz w:val="24"/>
          <w:szCs w:val="24"/>
        </w:rPr>
        <w:t>incluindo</w:t>
      </w:r>
      <w:r w:rsidR="007C0C99" w:rsidRPr="007C0C99">
        <w:rPr>
          <w:rFonts w:ascii="Arial" w:hAnsi="Arial" w:cs="Arial"/>
          <w:sz w:val="24"/>
          <w:szCs w:val="24"/>
        </w:rPr>
        <w:t xml:space="preserve"> identificação, priorização, autorização, monitoramento e controle de projetos e serviços de TIC.</w:t>
      </w:r>
    </w:p>
    <w:p w:rsidR="00FC1494" w:rsidRPr="00464BFD" w:rsidRDefault="00FC1494" w:rsidP="00464BFD">
      <w:pPr>
        <w:spacing w:before="170"/>
        <w:ind w:left="709" w:firstLine="720"/>
        <w:rPr>
          <w:rFonts w:ascii="Arial" w:hAnsi="Arial"/>
          <w:sz w:val="24"/>
          <w:szCs w:val="24"/>
        </w:rPr>
      </w:pPr>
    </w:p>
    <w:p w:rsidR="001A1017" w:rsidRPr="00172FD9" w:rsidRDefault="00F14239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  <w:bookmarkStart w:id="19" w:name="_Toc508656424"/>
      <w:bookmarkStart w:id="20" w:name="_Toc509658294"/>
      <w:r>
        <w:rPr>
          <w:rFonts w:ascii="Arial" w:eastAsia="SimSun" w:hAnsi="Arial" w:cs="Tahoma"/>
          <w:szCs w:val="24"/>
        </w:rPr>
        <w:t>3.2</w:t>
      </w:r>
      <w:r w:rsidR="001A1017">
        <w:rPr>
          <w:rFonts w:ascii="Arial" w:eastAsia="SimSun" w:hAnsi="Arial" w:cs="Tahoma"/>
          <w:szCs w:val="24"/>
        </w:rPr>
        <w:t xml:space="preserve">. </w:t>
      </w:r>
      <w:r w:rsidR="001A1017" w:rsidRPr="00172FD9">
        <w:rPr>
          <w:rFonts w:ascii="Arial" w:eastAsia="SimSun" w:hAnsi="Arial" w:cs="Tahoma"/>
          <w:szCs w:val="24"/>
        </w:rPr>
        <w:t>P</w:t>
      </w:r>
      <w:r w:rsidRPr="00172FD9">
        <w:rPr>
          <w:rFonts w:ascii="Arial" w:eastAsia="SimSun" w:hAnsi="Arial" w:cs="Tahoma"/>
          <w:szCs w:val="24"/>
        </w:rPr>
        <w:t>asso a passo</w:t>
      </w:r>
      <w:bookmarkEnd w:id="16"/>
      <w:bookmarkEnd w:id="19"/>
      <w:bookmarkEnd w:id="20"/>
      <w:r w:rsidR="001A1017" w:rsidRPr="00172FD9">
        <w:rPr>
          <w:rFonts w:ascii="Arial" w:eastAsia="SimSun" w:hAnsi="Arial" w:cs="Tahoma"/>
          <w:b w:val="0"/>
          <w:szCs w:val="24"/>
        </w:rPr>
        <w:t xml:space="preserve"> </w:t>
      </w:r>
    </w:p>
    <w:p w:rsidR="00FC1494" w:rsidRPr="00274D55" w:rsidRDefault="00172FD9" w:rsidP="00274D55">
      <w:pPr>
        <w:pStyle w:val="Textbody"/>
        <w:tabs>
          <w:tab w:val="left" w:pos="8111"/>
        </w:tabs>
        <w:spacing w:before="240"/>
        <w:ind w:left="709" w:firstLine="709"/>
        <w:jc w:val="both"/>
        <w:rPr>
          <w:rFonts w:ascii="Arial" w:hAnsi="Arial" w:cs="Arial"/>
        </w:rPr>
      </w:pPr>
      <w:bookmarkStart w:id="21" w:name="_Toc462247080"/>
      <w:r w:rsidRPr="00274D55">
        <w:rPr>
          <w:rFonts w:ascii="Arial" w:hAnsi="Arial" w:cs="Arial"/>
        </w:rPr>
        <w:t xml:space="preserve">Para </w:t>
      </w:r>
      <w:r w:rsidR="00274D55" w:rsidRPr="00274D55">
        <w:rPr>
          <w:rFonts w:ascii="Arial" w:hAnsi="Arial" w:cs="Arial"/>
        </w:rPr>
        <w:t>implantação</w:t>
      </w:r>
      <w:r w:rsidR="007C0C99">
        <w:rPr>
          <w:rFonts w:ascii="Arial" w:hAnsi="Arial" w:cs="Arial"/>
        </w:rPr>
        <w:t xml:space="preserve"> do processo de</w:t>
      </w:r>
      <w:r w:rsidR="00274D55" w:rsidRPr="00274D55">
        <w:rPr>
          <w:rFonts w:ascii="Arial" w:hAnsi="Arial" w:cs="Arial"/>
        </w:rPr>
        <w:t xml:space="preserve"> </w:t>
      </w:r>
      <w:r w:rsidR="007C0C99">
        <w:rPr>
          <w:rFonts w:ascii="Arial" w:hAnsi="Arial"/>
        </w:rPr>
        <w:t xml:space="preserve">Acompanhar a Execução do Portfólio de Projetos e Serviços de TIC </w:t>
      </w:r>
      <w:r w:rsidR="00274D55" w:rsidRPr="00274D55">
        <w:rPr>
          <w:rFonts w:ascii="Arial" w:hAnsi="Arial" w:cs="Arial"/>
        </w:rPr>
        <w:t>é preciso executar as seguintes atividades:</w:t>
      </w:r>
    </w:p>
    <w:p w:rsidR="00590ED7" w:rsidRDefault="00590ED7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D4107F" w:rsidRDefault="00180960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1</w:t>
      </w:r>
      <w:r w:rsidR="0017607D">
        <w:rPr>
          <w:rFonts w:ascii="Arial" w:eastAsia="SimSun" w:hAnsi="Arial" w:cs="Tahoma"/>
          <w:sz w:val="24"/>
          <w:szCs w:val="24"/>
        </w:rPr>
        <w:t xml:space="preserve"> -</w:t>
      </w:r>
      <w:r w:rsidR="0017607D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7C0C99">
        <w:rPr>
          <w:rFonts w:ascii="Arial" w:eastAsia="SimSun" w:hAnsi="Arial" w:cs="Tahoma"/>
          <w:sz w:val="24"/>
          <w:szCs w:val="24"/>
        </w:rPr>
        <w:t xml:space="preserve">As pessoas envolvidas </w:t>
      </w:r>
      <w:r w:rsidR="006A3581">
        <w:rPr>
          <w:rFonts w:ascii="Arial" w:eastAsia="SimSun" w:hAnsi="Arial" w:cs="Tahoma"/>
          <w:sz w:val="24"/>
          <w:szCs w:val="24"/>
        </w:rPr>
        <w:t>na Gestão de Portfólio de Projetos e Serviços de TIC</w:t>
      </w:r>
      <w:r w:rsidR="007C0C99">
        <w:rPr>
          <w:rFonts w:ascii="Arial" w:eastAsia="SimSun" w:hAnsi="Arial" w:cs="Tahoma"/>
          <w:sz w:val="24"/>
          <w:szCs w:val="24"/>
        </w:rPr>
        <w:t xml:space="preserve"> devem possuir conhecimento </w:t>
      </w:r>
      <w:r w:rsidR="006A3581">
        <w:rPr>
          <w:rFonts w:ascii="Arial" w:eastAsia="SimSun" w:hAnsi="Arial" w:cs="Tahoma"/>
          <w:sz w:val="24"/>
          <w:szCs w:val="24"/>
        </w:rPr>
        <w:t>em Gestão de Portfólio</w:t>
      </w:r>
      <w:r w:rsidR="00496185">
        <w:rPr>
          <w:rFonts w:ascii="Arial" w:eastAsia="SimSun" w:hAnsi="Arial" w:cs="Tahoma"/>
          <w:sz w:val="24"/>
          <w:szCs w:val="24"/>
        </w:rPr>
        <w:t>, tanto na</w:t>
      </w:r>
      <w:r w:rsidR="007C0C99">
        <w:rPr>
          <w:rFonts w:ascii="Arial" w:eastAsia="SimSun" w:hAnsi="Arial" w:cs="Tahoma"/>
          <w:sz w:val="24"/>
          <w:szCs w:val="24"/>
        </w:rPr>
        <w:t xml:space="preserve"> teoria </w:t>
      </w:r>
      <w:r w:rsidR="00496185">
        <w:rPr>
          <w:rFonts w:ascii="Arial" w:eastAsia="SimSun" w:hAnsi="Arial" w:cs="Tahoma"/>
          <w:sz w:val="24"/>
          <w:szCs w:val="24"/>
        </w:rPr>
        <w:t xml:space="preserve">como na </w:t>
      </w:r>
      <w:r w:rsidR="007C0C99">
        <w:rPr>
          <w:rFonts w:ascii="Arial" w:eastAsia="SimSun" w:hAnsi="Arial" w:cs="Tahoma"/>
          <w:sz w:val="24"/>
          <w:szCs w:val="24"/>
        </w:rPr>
        <w:t>prática.</w:t>
      </w:r>
    </w:p>
    <w:p w:rsidR="00D4107F" w:rsidRDefault="00D4107F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7607D" w:rsidRDefault="00D4107F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 xml:space="preserve">2 </w:t>
      </w:r>
      <w:r w:rsidR="007C0C99">
        <w:rPr>
          <w:rFonts w:ascii="Arial" w:eastAsia="SimSun" w:hAnsi="Arial" w:cs="Tahoma"/>
          <w:sz w:val="24"/>
          <w:szCs w:val="24"/>
        </w:rPr>
        <w:t>-</w:t>
      </w:r>
      <w:r>
        <w:rPr>
          <w:rFonts w:ascii="Arial" w:eastAsia="SimSun" w:hAnsi="Arial" w:cs="Tahoma"/>
          <w:sz w:val="24"/>
          <w:szCs w:val="24"/>
        </w:rPr>
        <w:t xml:space="preserve"> </w:t>
      </w:r>
      <w:r w:rsidR="007C0C99">
        <w:rPr>
          <w:rFonts w:ascii="Arial" w:eastAsia="SimSun" w:hAnsi="Arial" w:cs="Tahoma"/>
          <w:sz w:val="24"/>
          <w:szCs w:val="24"/>
        </w:rPr>
        <w:t xml:space="preserve">Estabelecer </w:t>
      </w:r>
      <w:r w:rsidR="006A3581">
        <w:rPr>
          <w:rFonts w:ascii="Arial" w:eastAsia="SimSun" w:hAnsi="Arial" w:cs="Tahoma"/>
          <w:sz w:val="24"/>
          <w:szCs w:val="24"/>
        </w:rPr>
        <w:t>a combina</w:t>
      </w:r>
      <w:r w:rsidR="007C0C99">
        <w:rPr>
          <w:rFonts w:ascii="Arial" w:eastAsia="SimSun" w:hAnsi="Arial" w:cs="Tahoma"/>
          <w:sz w:val="24"/>
          <w:szCs w:val="24"/>
        </w:rPr>
        <w:t>ção de investimentos desejada</w:t>
      </w:r>
      <w:r w:rsidR="00496185">
        <w:rPr>
          <w:rFonts w:ascii="Arial" w:eastAsia="SimSun" w:hAnsi="Arial" w:cs="Tahoma"/>
          <w:sz w:val="24"/>
          <w:szCs w:val="24"/>
        </w:rPr>
        <w:t xml:space="preserve"> pela Estatal</w:t>
      </w:r>
      <w:r w:rsidR="007C0C99">
        <w:rPr>
          <w:rFonts w:ascii="Arial" w:eastAsia="SimSun" w:hAnsi="Arial" w:cs="Tahoma"/>
          <w:sz w:val="24"/>
          <w:szCs w:val="24"/>
        </w:rPr>
        <w:t>.</w:t>
      </w:r>
    </w:p>
    <w:p w:rsidR="0017607D" w:rsidRDefault="0017607D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80960" w:rsidRDefault="00D4107F" w:rsidP="00EB5609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3</w:t>
      </w:r>
      <w:r w:rsidR="00180960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393FA8">
        <w:rPr>
          <w:rFonts w:ascii="Arial" w:eastAsia="SimSun" w:hAnsi="Arial" w:cs="Tahoma"/>
          <w:sz w:val="24"/>
          <w:szCs w:val="24"/>
        </w:rPr>
        <w:t>-</w:t>
      </w:r>
      <w:r w:rsidR="00180960">
        <w:rPr>
          <w:rFonts w:ascii="Arial" w:eastAsia="SimSun" w:hAnsi="Arial" w:cs="Tahoma"/>
          <w:sz w:val="24"/>
          <w:szCs w:val="24"/>
        </w:rPr>
        <w:t xml:space="preserve"> </w:t>
      </w:r>
      <w:r w:rsidR="00393FA8">
        <w:rPr>
          <w:rFonts w:ascii="Arial" w:eastAsia="SimSun" w:hAnsi="Arial" w:cs="Tahoma"/>
          <w:sz w:val="24"/>
          <w:szCs w:val="24"/>
        </w:rPr>
        <w:t>Determinar a disponibilidade e as f</w:t>
      </w:r>
      <w:r w:rsidR="00D41535">
        <w:rPr>
          <w:rFonts w:ascii="Arial" w:eastAsia="SimSun" w:hAnsi="Arial" w:cs="Tahoma"/>
          <w:sz w:val="24"/>
          <w:szCs w:val="24"/>
        </w:rPr>
        <w:t>ontes de investimentos para os Projetos e S</w:t>
      </w:r>
      <w:r w:rsidR="00393FA8">
        <w:rPr>
          <w:rFonts w:ascii="Arial" w:eastAsia="SimSun" w:hAnsi="Arial" w:cs="Tahoma"/>
          <w:sz w:val="24"/>
          <w:szCs w:val="24"/>
        </w:rPr>
        <w:t>erviços de TIC</w:t>
      </w:r>
      <w:r w:rsidR="00496185">
        <w:rPr>
          <w:rFonts w:ascii="Arial" w:eastAsia="SimSun" w:hAnsi="Arial" w:cs="Tahoma"/>
          <w:sz w:val="24"/>
          <w:szCs w:val="24"/>
        </w:rPr>
        <w:t xml:space="preserve"> da Estatal</w:t>
      </w:r>
      <w:r w:rsidR="00393FA8">
        <w:rPr>
          <w:rFonts w:ascii="Arial" w:eastAsia="SimSun" w:hAnsi="Arial" w:cs="Tahoma"/>
          <w:sz w:val="24"/>
          <w:szCs w:val="24"/>
        </w:rPr>
        <w:t xml:space="preserve">. </w:t>
      </w:r>
    </w:p>
    <w:p w:rsidR="00896970" w:rsidRDefault="00896970" w:rsidP="00EB5609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72FD9" w:rsidRDefault="00D4107F" w:rsidP="00347763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4</w:t>
      </w:r>
      <w:r w:rsidR="00C46C45">
        <w:rPr>
          <w:rFonts w:ascii="Arial" w:eastAsia="SimSun" w:hAnsi="Arial" w:cs="Tahoma"/>
          <w:sz w:val="24"/>
          <w:szCs w:val="24"/>
        </w:rPr>
        <w:t xml:space="preserve"> </w:t>
      </w:r>
      <w:r w:rsidR="00393FA8">
        <w:rPr>
          <w:rFonts w:ascii="Arial" w:eastAsia="SimSun" w:hAnsi="Arial" w:cs="Tahoma"/>
          <w:sz w:val="24"/>
          <w:szCs w:val="24"/>
        </w:rPr>
        <w:t>-</w:t>
      </w:r>
      <w:r w:rsidR="00C46C45">
        <w:rPr>
          <w:rFonts w:ascii="Arial" w:eastAsia="SimSun" w:hAnsi="Arial" w:cs="Tahoma"/>
          <w:sz w:val="24"/>
          <w:szCs w:val="24"/>
        </w:rPr>
        <w:t xml:space="preserve"> </w:t>
      </w:r>
      <w:r w:rsidR="00393FA8">
        <w:rPr>
          <w:rFonts w:ascii="Arial" w:eastAsia="SimSun" w:hAnsi="Arial" w:cs="Tahoma"/>
          <w:sz w:val="24"/>
          <w:szCs w:val="24"/>
        </w:rPr>
        <w:t xml:space="preserve">Determinar </w:t>
      </w:r>
      <w:r w:rsidR="006A3581">
        <w:rPr>
          <w:rFonts w:ascii="Arial" w:eastAsia="SimSun" w:hAnsi="Arial" w:cs="Tahoma"/>
          <w:sz w:val="24"/>
          <w:szCs w:val="24"/>
        </w:rPr>
        <w:t>os critérios de priorização (Política de Priorização)</w:t>
      </w:r>
      <w:r w:rsidR="00393FA8">
        <w:rPr>
          <w:rFonts w:ascii="Arial" w:eastAsia="SimSun" w:hAnsi="Arial" w:cs="Tahoma"/>
          <w:sz w:val="24"/>
          <w:szCs w:val="24"/>
        </w:rPr>
        <w:t xml:space="preserve"> </w:t>
      </w:r>
      <w:r w:rsidR="00D41535">
        <w:rPr>
          <w:rFonts w:ascii="Arial" w:eastAsia="SimSun" w:hAnsi="Arial" w:cs="Tahoma"/>
          <w:sz w:val="24"/>
          <w:szCs w:val="24"/>
        </w:rPr>
        <w:t>de Projetos e S</w:t>
      </w:r>
      <w:r w:rsidR="00393FA8">
        <w:rPr>
          <w:rFonts w:ascii="Arial" w:eastAsia="SimSun" w:hAnsi="Arial" w:cs="Tahoma"/>
          <w:sz w:val="24"/>
          <w:szCs w:val="24"/>
        </w:rPr>
        <w:t>erviços de TIC</w:t>
      </w:r>
      <w:r w:rsidR="00496185">
        <w:rPr>
          <w:rFonts w:ascii="Arial" w:eastAsia="SimSun" w:hAnsi="Arial" w:cs="Tahoma"/>
          <w:sz w:val="24"/>
          <w:szCs w:val="24"/>
        </w:rPr>
        <w:t xml:space="preserve"> da Estatal</w:t>
      </w:r>
      <w:r w:rsidR="00393FA8">
        <w:rPr>
          <w:rFonts w:ascii="Arial" w:eastAsia="SimSun" w:hAnsi="Arial" w:cs="Tahoma"/>
          <w:sz w:val="24"/>
          <w:szCs w:val="24"/>
        </w:rPr>
        <w:t>.</w:t>
      </w:r>
    </w:p>
    <w:p w:rsidR="00393FA8" w:rsidRDefault="00393FA8" w:rsidP="00347763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393FA8" w:rsidRDefault="00393FA8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5 -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6A3581">
        <w:rPr>
          <w:rFonts w:ascii="Arial" w:eastAsia="SimSun" w:hAnsi="Arial" w:cs="Tahoma"/>
          <w:sz w:val="24"/>
          <w:szCs w:val="24"/>
        </w:rPr>
        <w:t>Aplicar a Política de P</w:t>
      </w:r>
      <w:r>
        <w:rPr>
          <w:rFonts w:ascii="Arial" w:eastAsia="SimSun" w:hAnsi="Arial" w:cs="Tahoma"/>
          <w:sz w:val="24"/>
          <w:szCs w:val="24"/>
        </w:rPr>
        <w:t>rioriza</w:t>
      </w:r>
      <w:r w:rsidR="00D41535">
        <w:rPr>
          <w:rFonts w:ascii="Arial" w:eastAsia="SimSun" w:hAnsi="Arial" w:cs="Tahoma"/>
          <w:sz w:val="24"/>
          <w:szCs w:val="24"/>
        </w:rPr>
        <w:t>ção e selecionar os Projetos e S</w:t>
      </w:r>
      <w:r>
        <w:rPr>
          <w:rFonts w:ascii="Arial" w:eastAsia="SimSun" w:hAnsi="Arial" w:cs="Tahoma"/>
          <w:sz w:val="24"/>
          <w:szCs w:val="24"/>
        </w:rPr>
        <w:t>erviços de TIC</w:t>
      </w:r>
      <w:r w:rsidR="00496185">
        <w:rPr>
          <w:rFonts w:ascii="Arial" w:eastAsia="SimSun" w:hAnsi="Arial" w:cs="Tahoma"/>
          <w:sz w:val="24"/>
          <w:szCs w:val="24"/>
        </w:rPr>
        <w:t xml:space="preserve"> da Estatal</w:t>
      </w:r>
      <w:r>
        <w:rPr>
          <w:rFonts w:ascii="Arial" w:eastAsia="SimSun" w:hAnsi="Arial" w:cs="Tahoma"/>
          <w:sz w:val="24"/>
          <w:szCs w:val="24"/>
        </w:rPr>
        <w:t xml:space="preserve"> para investir.</w:t>
      </w:r>
    </w:p>
    <w:p w:rsidR="00393FA8" w:rsidRDefault="00393FA8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393FA8" w:rsidRDefault="00393FA8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6 - Gerenciar e mensurar</w:t>
      </w:r>
      <w:r w:rsidR="006A3581">
        <w:rPr>
          <w:rFonts w:ascii="Arial" w:eastAsia="SimSun" w:hAnsi="Arial" w:cs="Tahoma"/>
          <w:sz w:val="24"/>
          <w:szCs w:val="24"/>
        </w:rPr>
        <w:t>, em termos de</w:t>
      </w:r>
      <w:r>
        <w:rPr>
          <w:rFonts w:ascii="Arial" w:eastAsia="SimSun" w:hAnsi="Arial" w:cs="Tahoma"/>
          <w:sz w:val="24"/>
          <w:szCs w:val="24"/>
        </w:rPr>
        <w:t xml:space="preserve"> efetividade</w:t>
      </w:r>
      <w:r w:rsidR="006A3581">
        <w:rPr>
          <w:rFonts w:ascii="Arial" w:eastAsia="SimSun" w:hAnsi="Arial" w:cs="Tahoma"/>
          <w:sz w:val="24"/>
          <w:szCs w:val="24"/>
        </w:rPr>
        <w:t>, os benefícios</w:t>
      </w:r>
      <w:r>
        <w:rPr>
          <w:rFonts w:ascii="Arial" w:eastAsia="SimSun" w:hAnsi="Arial" w:cs="Tahoma"/>
          <w:sz w:val="24"/>
          <w:szCs w:val="24"/>
        </w:rPr>
        <w:t xml:space="preserve"> dos investim</w:t>
      </w:r>
      <w:r w:rsidR="006A3581">
        <w:rPr>
          <w:rFonts w:ascii="Arial" w:eastAsia="SimSun" w:hAnsi="Arial" w:cs="Tahoma"/>
          <w:sz w:val="24"/>
          <w:szCs w:val="24"/>
        </w:rPr>
        <w:t>entos</w:t>
      </w:r>
      <w:r w:rsidR="00496185">
        <w:rPr>
          <w:rFonts w:ascii="Arial" w:eastAsia="SimSun" w:hAnsi="Arial" w:cs="Tahoma"/>
          <w:sz w:val="24"/>
          <w:szCs w:val="24"/>
        </w:rPr>
        <w:t xml:space="preserve"> realizados pela Estatal</w:t>
      </w:r>
      <w:r w:rsidR="006A3581">
        <w:rPr>
          <w:rFonts w:ascii="Arial" w:eastAsia="SimSun" w:hAnsi="Arial" w:cs="Tahoma"/>
          <w:sz w:val="24"/>
          <w:szCs w:val="24"/>
        </w:rPr>
        <w:t>.</w:t>
      </w:r>
    </w:p>
    <w:p w:rsidR="00393FA8" w:rsidRDefault="00393FA8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393FA8" w:rsidRDefault="00393FA8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7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- Monitorar, otimizar e reportar o desem</w:t>
      </w:r>
      <w:r w:rsidR="00D41535">
        <w:rPr>
          <w:rFonts w:ascii="Arial" w:eastAsia="SimSun" w:hAnsi="Arial" w:cs="Tahoma"/>
          <w:sz w:val="24"/>
          <w:szCs w:val="24"/>
        </w:rPr>
        <w:t>penho do p</w:t>
      </w:r>
      <w:r>
        <w:rPr>
          <w:rFonts w:ascii="Arial" w:eastAsia="SimSun" w:hAnsi="Arial" w:cs="Tahoma"/>
          <w:sz w:val="24"/>
          <w:szCs w:val="24"/>
        </w:rPr>
        <w:t>ortfólio de investimentos</w:t>
      </w:r>
      <w:r w:rsidR="00496185">
        <w:rPr>
          <w:rFonts w:ascii="Arial" w:eastAsia="SimSun" w:hAnsi="Arial" w:cs="Tahoma"/>
          <w:sz w:val="24"/>
          <w:szCs w:val="24"/>
        </w:rPr>
        <w:t xml:space="preserve"> da Estatal a todos os interessados</w:t>
      </w:r>
      <w:r>
        <w:rPr>
          <w:rFonts w:ascii="Arial" w:eastAsia="SimSun" w:hAnsi="Arial" w:cs="Tahoma"/>
          <w:sz w:val="24"/>
          <w:szCs w:val="24"/>
        </w:rPr>
        <w:t xml:space="preserve">. </w:t>
      </w:r>
    </w:p>
    <w:p w:rsidR="00393FA8" w:rsidRDefault="00393FA8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393FA8" w:rsidRDefault="006A3581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8 - Manter os Portfólios de Projetos e S</w:t>
      </w:r>
      <w:r w:rsidR="00393FA8">
        <w:rPr>
          <w:rFonts w:ascii="Arial" w:eastAsia="SimSun" w:hAnsi="Arial" w:cs="Tahoma"/>
          <w:sz w:val="24"/>
          <w:szCs w:val="24"/>
        </w:rPr>
        <w:t>erviços de TIC</w:t>
      </w:r>
      <w:r w:rsidR="00496185">
        <w:rPr>
          <w:rFonts w:ascii="Arial" w:eastAsia="SimSun" w:hAnsi="Arial" w:cs="Tahoma"/>
          <w:sz w:val="24"/>
          <w:szCs w:val="24"/>
        </w:rPr>
        <w:t xml:space="preserve"> da Estatal atualizados</w:t>
      </w:r>
      <w:r w:rsidR="00393FA8">
        <w:rPr>
          <w:rFonts w:ascii="Arial" w:eastAsia="SimSun" w:hAnsi="Arial" w:cs="Tahoma"/>
          <w:sz w:val="24"/>
          <w:szCs w:val="24"/>
        </w:rPr>
        <w:t>.</w:t>
      </w:r>
    </w:p>
    <w:p w:rsidR="006A3581" w:rsidRDefault="006A3581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6A3581" w:rsidRDefault="006A3581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9 - Elaborar os relatórios de desempenho do Portfólio de Projetos e Serviços de TIC</w:t>
      </w:r>
      <w:r w:rsidR="00496185">
        <w:rPr>
          <w:rFonts w:ascii="Arial" w:eastAsia="SimSun" w:hAnsi="Arial" w:cs="Tahoma"/>
          <w:sz w:val="24"/>
          <w:szCs w:val="24"/>
        </w:rPr>
        <w:t xml:space="preserve"> da Estatal</w:t>
      </w:r>
      <w:r>
        <w:rPr>
          <w:rFonts w:ascii="Arial" w:eastAsia="SimSun" w:hAnsi="Arial" w:cs="Tahoma"/>
          <w:sz w:val="24"/>
          <w:szCs w:val="24"/>
        </w:rPr>
        <w:t>.</w:t>
      </w:r>
    </w:p>
    <w:p w:rsidR="00393FA8" w:rsidRDefault="00393FA8" w:rsidP="00347763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72FD9" w:rsidRPr="00FC1494" w:rsidRDefault="00172FD9" w:rsidP="003A1AFD">
      <w:pPr>
        <w:rPr>
          <w:rFonts w:ascii="Arial" w:eastAsia="SimSun" w:hAnsi="Arial" w:cs="Tahoma"/>
          <w:b/>
          <w:sz w:val="24"/>
          <w:szCs w:val="24"/>
        </w:rPr>
      </w:pPr>
    </w:p>
    <w:p w:rsidR="00D51CB1" w:rsidRDefault="00375FE1" w:rsidP="00D51CB1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2" w:name="_Toc508656425"/>
      <w:bookmarkStart w:id="23" w:name="_Toc509658295"/>
      <w:bookmarkEnd w:id="21"/>
      <w:r>
        <w:rPr>
          <w:rFonts w:ascii="Arial" w:hAnsi="Arial"/>
          <w:szCs w:val="24"/>
          <w:u w:val="none"/>
        </w:rPr>
        <w:t>ARTEFATOS</w:t>
      </w:r>
      <w:bookmarkEnd w:id="22"/>
      <w:bookmarkEnd w:id="23"/>
    </w:p>
    <w:p w:rsidR="00FC1494" w:rsidRPr="00FC1494" w:rsidRDefault="004F3B7B" w:rsidP="00FC1494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4" w:name="_Toc508656426"/>
      <w:bookmarkStart w:id="25" w:name="_Toc509658296"/>
      <w:r>
        <w:rPr>
          <w:rFonts w:ascii="Arial" w:eastAsia="SimSun" w:hAnsi="Arial" w:cs="Tahoma"/>
          <w:szCs w:val="24"/>
        </w:rPr>
        <w:t>4.1</w:t>
      </w:r>
      <w:r w:rsidR="00313505">
        <w:rPr>
          <w:rFonts w:ascii="Arial" w:eastAsia="SimSun" w:hAnsi="Arial" w:cs="Tahoma"/>
          <w:szCs w:val="24"/>
        </w:rPr>
        <w:t>.</w:t>
      </w:r>
      <w:r w:rsidR="00375FE1">
        <w:rPr>
          <w:rFonts w:ascii="Arial" w:eastAsia="SimSun" w:hAnsi="Arial" w:cs="Tahoma"/>
          <w:szCs w:val="24"/>
        </w:rPr>
        <w:t xml:space="preserve"> </w:t>
      </w:r>
      <w:r w:rsidR="00CD3079">
        <w:rPr>
          <w:rFonts w:ascii="Arial" w:eastAsia="SimSun" w:hAnsi="Arial" w:cs="Tahoma"/>
          <w:szCs w:val="24"/>
        </w:rPr>
        <w:t>Documentos</w:t>
      </w:r>
      <w:bookmarkEnd w:id="24"/>
      <w:bookmarkEnd w:id="25"/>
      <w:r w:rsidR="00CD3079">
        <w:rPr>
          <w:rFonts w:ascii="Arial" w:eastAsia="SimSun" w:hAnsi="Arial" w:cs="Tahoma"/>
          <w:szCs w:val="24"/>
        </w:rPr>
        <w:t xml:space="preserve"> </w:t>
      </w:r>
    </w:p>
    <w:p w:rsidR="00FC1494" w:rsidRDefault="00393FA8" w:rsidP="00FC1494">
      <w:pPr>
        <w:ind w:left="709" w:firstLine="709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Os modelos dos documentos para o processo</w:t>
      </w:r>
      <w:r w:rsidR="00347763"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ascii="Arial" w:hAnsi="Arial"/>
          <w:sz w:val="24"/>
          <w:szCs w:val="24"/>
        </w:rPr>
        <w:t>Acompanhar a Execução do Portfólio de Projetos e Serviços de TIC</w:t>
      </w:r>
      <w:r w:rsidR="00C46C45">
        <w:rPr>
          <w:rFonts w:ascii="Arial" w:hAnsi="Arial" w:cs="Arial"/>
          <w:sz w:val="24"/>
          <w:szCs w:val="24"/>
          <w:lang w:eastAsia="pt-BR"/>
        </w:rPr>
        <w:t xml:space="preserve"> est</w:t>
      </w:r>
      <w:r w:rsidR="00FC1494" w:rsidRPr="00FF624B">
        <w:rPr>
          <w:rFonts w:ascii="Arial" w:hAnsi="Arial" w:cs="Arial"/>
          <w:sz w:val="24"/>
          <w:szCs w:val="24"/>
          <w:lang w:eastAsia="pt-BR"/>
        </w:rPr>
        <w:t xml:space="preserve">ão disponíveis para download no endereço eletrônico </w:t>
      </w:r>
      <w:hyperlink r:id="rId12" w:history="1">
        <w:r w:rsidR="00FC1494" w:rsidRPr="007A453C">
          <w:rPr>
            <w:rStyle w:val="Hyperlink"/>
            <w:rFonts w:ascii="Arial" w:hAnsi="Arial" w:cs="Arial"/>
            <w:sz w:val="24"/>
            <w:szCs w:val="24"/>
            <w:lang w:eastAsia="pt-BR"/>
          </w:rPr>
          <w:t>http://www.planejamento.gov.br/acesso-a-informacao/institucional/unidades/sest</w:t>
        </w:r>
      </w:hyperlink>
      <w:r w:rsidR="00FC1494">
        <w:rPr>
          <w:rFonts w:ascii="Arial" w:hAnsi="Arial" w:cs="Arial"/>
          <w:sz w:val="24"/>
          <w:szCs w:val="24"/>
          <w:lang w:eastAsia="pt-BR"/>
        </w:rPr>
        <w:t xml:space="preserve">, </w:t>
      </w:r>
      <w:r w:rsidR="00FC1494" w:rsidRPr="00FF624B">
        <w:rPr>
          <w:rFonts w:ascii="Arial" w:hAnsi="Arial" w:cs="Arial"/>
          <w:sz w:val="24"/>
          <w:szCs w:val="24"/>
          <w:lang w:eastAsia="pt-BR"/>
        </w:rPr>
        <w:t>conforme lista a seguir</w:t>
      </w:r>
      <w:r w:rsidR="00FC1494">
        <w:rPr>
          <w:rFonts w:ascii="Arial" w:hAnsi="Arial" w:cs="Arial"/>
          <w:sz w:val="24"/>
          <w:szCs w:val="24"/>
          <w:lang w:eastAsia="pt-BR"/>
        </w:rPr>
        <w:t>:</w:t>
      </w:r>
    </w:p>
    <w:p w:rsidR="00FC1494" w:rsidRDefault="00FC1494" w:rsidP="003B6838">
      <w:pPr>
        <w:rPr>
          <w:sz w:val="24"/>
          <w:szCs w:val="24"/>
        </w:rPr>
      </w:pP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1418"/>
        <w:gridCol w:w="7617"/>
      </w:tblGrid>
      <w:tr w:rsidR="00213718" w:rsidRPr="00306D36" w:rsidTr="00FC1494">
        <w:tc>
          <w:tcPr>
            <w:tcW w:w="9035" w:type="dxa"/>
            <w:gridSpan w:val="2"/>
            <w:vAlign w:val="center"/>
          </w:tcPr>
          <w:p w:rsidR="00213718" w:rsidRPr="00306D36" w:rsidRDefault="00D6569D" w:rsidP="00854023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Definir Métricas de Avaliação de Desempenho</w:t>
            </w:r>
            <w:r w:rsidR="0085402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</w:p>
        </w:tc>
      </w:tr>
      <w:tr w:rsidR="00213718" w:rsidRPr="00306D36" w:rsidTr="00FC1494">
        <w:tc>
          <w:tcPr>
            <w:tcW w:w="1418" w:type="dxa"/>
            <w:vMerge w:val="restart"/>
            <w:vAlign w:val="center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393FA8" w:rsidP="00D6569D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Relatório de Desempenho do Portfólio de Projetos e Serviços de TIC</w:t>
            </w: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393FA8" w:rsidP="00D6569D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Relatório de Desempenho do Portfólio de Projetos e Serviços de TIC</w:t>
            </w:r>
          </w:p>
        </w:tc>
      </w:tr>
      <w:tr w:rsidR="00213718" w:rsidRPr="00306D36" w:rsidTr="00FC1494">
        <w:tc>
          <w:tcPr>
            <w:tcW w:w="1418" w:type="dxa"/>
            <w:vMerge/>
            <w:vAlign w:val="center"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393FA8" w:rsidP="007C61E7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Fornecer informações que permitam o acompanhamento da execução dos projetos e serviços de TIC da Estatal</w:t>
            </w:r>
            <w:r w:rsidR="005651CF">
              <w:rPr>
                <w:rFonts w:ascii="Arial" w:eastAsia="Times New Roman" w:hAnsi="Arial"/>
                <w:sz w:val="24"/>
                <w:szCs w:val="24"/>
              </w:rPr>
              <w:t>, p</w:t>
            </w:r>
            <w:r w:rsidR="007C61E7">
              <w:rPr>
                <w:rFonts w:ascii="Arial" w:eastAsia="Times New Roman" w:hAnsi="Arial"/>
                <w:sz w:val="24"/>
                <w:szCs w:val="24"/>
              </w:rPr>
              <w:t>ossibilita</w:t>
            </w:r>
            <w:r w:rsidR="005651CF">
              <w:rPr>
                <w:rFonts w:ascii="Arial" w:eastAsia="Times New Roman" w:hAnsi="Arial"/>
                <w:sz w:val="24"/>
                <w:szCs w:val="24"/>
              </w:rPr>
              <w:t>ndo avaliar</w:t>
            </w:r>
            <w:r w:rsidR="00496185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7C61E7">
              <w:rPr>
                <w:rFonts w:ascii="Arial" w:eastAsia="Times New Roman" w:hAnsi="Arial"/>
                <w:sz w:val="24"/>
                <w:szCs w:val="24"/>
              </w:rPr>
              <w:t>se</w:t>
            </w:r>
            <w:r w:rsidR="005651CF">
              <w:rPr>
                <w:rFonts w:ascii="Arial" w:eastAsia="Times New Roman" w:hAnsi="Arial"/>
                <w:sz w:val="24"/>
                <w:szCs w:val="24"/>
              </w:rPr>
              <w:t xml:space="preserve"> as metas estratégicas estão sendo atingidas, qual o estado financeiro e como os riscos estão sendo gerenciados.</w:t>
            </w:r>
          </w:p>
        </w:tc>
      </w:tr>
    </w:tbl>
    <w:p w:rsidR="00EA0050" w:rsidRDefault="00EA0050" w:rsidP="00EA0050"/>
    <w:p w:rsidR="001F02A3" w:rsidRDefault="001F02A3" w:rsidP="00EA0050"/>
    <w:p w:rsidR="001F02A3" w:rsidRDefault="001F02A3" w:rsidP="001F02A3">
      <w:pPr>
        <w:pStyle w:val="Ttulo2"/>
        <w:spacing w:after="120"/>
        <w:ind w:left="709" w:hanging="360"/>
        <w:rPr>
          <w:rFonts w:ascii="Arial" w:hAnsi="Arial"/>
          <w:szCs w:val="24"/>
        </w:rPr>
      </w:pPr>
      <w:r>
        <w:rPr>
          <w:rFonts w:ascii="Arial" w:eastAsia="SimSun" w:hAnsi="Arial" w:cs="Tahoma"/>
          <w:szCs w:val="24"/>
        </w:rPr>
        <w:t xml:space="preserve">4.1.1 </w:t>
      </w:r>
      <w:r>
        <w:rPr>
          <w:rFonts w:ascii="Arial" w:hAnsi="Arial"/>
          <w:szCs w:val="24"/>
        </w:rPr>
        <w:t>Relatório de Desempenho do Portfólio de Projetos e Serviços de TIC</w:t>
      </w:r>
    </w:p>
    <w:p w:rsidR="001F02A3" w:rsidRDefault="001F02A3" w:rsidP="001F02A3">
      <w:pPr>
        <w:rPr>
          <w:rFonts w:eastAsia="SimSun"/>
        </w:rPr>
      </w:pPr>
    </w:p>
    <w:p w:rsidR="001F02A3" w:rsidRDefault="001F02A3" w:rsidP="001F02A3">
      <w:pPr>
        <w:pStyle w:val="Standard"/>
        <w:tabs>
          <w:tab w:val="left" w:pos="381"/>
        </w:tabs>
        <w:jc w:val="center"/>
      </w:pPr>
      <w:r>
        <w:rPr>
          <w:rFonts w:ascii="Tahoma" w:hAnsi="Tahoma"/>
          <w:b/>
          <w:bCs/>
        </w:rPr>
        <w:t>Relatório de Desempenho do Portfólio de Projetos e Serviços de TIC</w:t>
      </w:r>
    </w:p>
    <w:p w:rsidR="001F02A3" w:rsidRDefault="001F02A3" w:rsidP="001F02A3">
      <w:pPr>
        <w:pStyle w:val="Standard"/>
        <w:tabs>
          <w:tab w:val="left" w:pos="381"/>
        </w:tabs>
        <w:jc w:val="center"/>
      </w:pPr>
    </w:p>
    <w:p w:rsidR="001F02A3" w:rsidRDefault="001F02A3" w:rsidP="001F02A3">
      <w:pPr>
        <w:pStyle w:val="Standard"/>
        <w:tabs>
          <w:tab w:val="left" w:pos="381"/>
        </w:tabs>
        <w:jc w:val="center"/>
      </w:pPr>
      <w:r>
        <w:rPr>
          <w:b/>
          <w:bCs/>
          <w:color w:val="0000FF"/>
        </w:rPr>
        <w:t>&lt;Data de Referência do Relatório&gt;</w:t>
      </w:r>
    </w:p>
    <w:p w:rsidR="001F02A3" w:rsidRDefault="001F02A3" w:rsidP="001F02A3">
      <w:pPr>
        <w:pStyle w:val="Standard"/>
        <w:tabs>
          <w:tab w:val="left" w:pos="381"/>
        </w:tabs>
        <w:jc w:val="center"/>
      </w:pPr>
    </w:p>
    <w:p w:rsidR="001F02A3" w:rsidRDefault="001F02A3" w:rsidP="001F02A3">
      <w:pPr>
        <w:pStyle w:val="Standard"/>
        <w:numPr>
          <w:ilvl w:val="0"/>
          <w:numId w:val="18"/>
        </w:numPr>
        <w:tabs>
          <w:tab w:val="left" w:pos="-1419"/>
        </w:tabs>
        <w:jc w:val="both"/>
      </w:pPr>
      <w:r>
        <w:rPr>
          <w:rFonts w:ascii="Tahoma" w:hAnsi="Tahoma"/>
          <w:b/>
          <w:bCs/>
        </w:rPr>
        <w:t>Portfólio de Projetos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&lt;Listar projetos da estatal tratados no presente relatório.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Escopo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&lt;Descrever o estado atual do escopo dos projetos, quantificando mudanças.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Objetivo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&lt;Descrever o estado atual dos objetivos dos projetos, quantificando mudanças.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Produtos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&lt;Descrever o estado atual dos produtos dos projetos, quantificando entregas e necessidades de adequação.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Metas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&lt;Descrever o estado atual das metas dos projetos, quantificando mudanças.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Interessados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&lt;Descrever o estado atual da gestão de interessados dos projetos. &gt;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lastRenderedPageBreak/>
        <w:t>Riscos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 Descrever o estado atual da gestão de riscos dos projetos.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0"/>
          <w:numId w:val="18"/>
        </w:numPr>
        <w:tabs>
          <w:tab w:val="left" w:pos="-1419"/>
        </w:tabs>
        <w:jc w:val="both"/>
      </w:pPr>
      <w:r>
        <w:rPr>
          <w:rFonts w:ascii="Tahoma" w:hAnsi="Tahoma"/>
          <w:b/>
          <w:bCs/>
        </w:rPr>
        <w:t>Serviços</w:t>
      </w:r>
    </w:p>
    <w:p w:rsidR="001F02A3" w:rsidRDefault="001F02A3" w:rsidP="001F02A3">
      <w:pPr>
        <w:pStyle w:val="Standard"/>
        <w:tabs>
          <w:tab w:val="left" w:pos="108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 Listar projetos da estatal tratados no presente relatório.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Escopo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&lt;Descrever o estado atual do escopo dos serviços, quantificando mudanças.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Objetivo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&lt;Descrever o estado atual dos objetivos dos serviços, quantificando mudanças.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Produtos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&lt;Descrever o estado atual 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do  produtos</w:t>
      </w:r>
      <w:proofErr w:type="gramEnd"/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 dos serviços, quantificando entregas e necessidades de adequação.&gt;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Metas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&lt;Descrever o estado atual das metas dos serviços, quantificando mudanças.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Interessados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&lt;Descrever o estado atual da gestão de interessados dos serviços. &gt;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</w:p>
    <w:p w:rsidR="001F02A3" w:rsidRDefault="001F02A3" w:rsidP="001F02A3">
      <w:pPr>
        <w:pStyle w:val="Standard"/>
        <w:numPr>
          <w:ilvl w:val="1"/>
          <w:numId w:val="18"/>
        </w:numPr>
        <w:tabs>
          <w:tab w:val="left" w:pos="-339"/>
        </w:tabs>
        <w:ind w:left="0" w:firstLine="0"/>
        <w:jc w:val="both"/>
      </w:pPr>
      <w:r>
        <w:rPr>
          <w:rFonts w:ascii="Tahoma" w:hAnsi="Tahoma"/>
          <w:b/>
          <w:bCs/>
        </w:rPr>
        <w:t>Riscos</w:t>
      </w:r>
    </w:p>
    <w:p w:rsidR="001F02A3" w:rsidRDefault="001F02A3" w:rsidP="001F02A3">
      <w:pPr>
        <w:pStyle w:val="Standard"/>
        <w:tabs>
          <w:tab w:val="left" w:pos="-339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 Descrever o estado atual da gestão de riscos dos serviços.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1F02A3" w:rsidRDefault="001F02A3" w:rsidP="001F02A3">
      <w:pPr>
        <w:pStyle w:val="Standard"/>
        <w:tabs>
          <w:tab w:val="left" w:pos="381"/>
        </w:tabs>
        <w:ind w:left="286"/>
        <w:jc w:val="both"/>
        <w:rPr>
          <w:rFonts w:ascii="Tahoma" w:hAnsi="Tahoma"/>
          <w:b/>
          <w:bCs/>
          <w:color w:val="000000"/>
        </w:rPr>
      </w:pPr>
    </w:p>
    <w:p w:rsidR="001F02A3" w:rsidRDefault="001F02A3" w:rsidP="001F02A3">
      <w:pPr>
        <w:pStyle w:val="Standard"/>
        <w:tabs>
          <w:tab w:val="left" w:pos="108"/>
        </w:tabs>
        <w:jc w:val="both"/>
      </w:pPr>
    </w:p>
    <w:p w:rsidR="001F02A3" w:rsidRDefault="001F02A3" w:rsidP="001F02A3">
      <w:pPr>
        <w:pStyle w:val="Standard"/>
        <w:jc w:val="right"/>
        <w:rPr>
          <w:color w:val="0000FF"/>
        </w:rPr>
      </w:pPr>
      <w:r>
        <w:rPr>
          <w:color w:val="0000FF"/>
        </w:rPr>
        <w:t>&lt;nome completo do responsável &gt;</w:t>
      </w:r>
    </w:p>
    <w:p w:rsidR="001F02A3" w:rsidRDefault="001F02A3" w:rsidP="001F02A3">
      <w:pPr>
        <w:pStyle w:val="Standard"/>
        <w:spacing w:after="120"/>
        <w:jc w:val="right"/>
        <w:rPr>
          <w:color w:val="0000FF"/>
        </w:rPr>
      </w:pPr>
      <w:r>
        <w:rPr>
          <w:color w:val="0000FF"/>
        </w:rPr>
        <w:t>&lt;cargo&gt;</w:t>
      </w:r>
    </w:p>
    <w:p w:rsidR="001F02A3" w:rsidRDefault="001F02A3" w:rsidP="001F02A3">
      <w:pPr>
        <w:spacing w:after="360"/>
        <w:ind w:left="284"/>
        <w:rPr>
          <w:b/>
        </w:rPr>
      </w:pPr>
      <w:r>
        <w:rPr>
          <w:b/>
        </w:rPr>
        <w:t>Observações:</w:t>
      </w:r>
    </w:p>
    <w:p w:rsidR="001F02A3" w:rsidRDefault="001F02A3" w:rsidP="001F02A3">
      <w:pPr>
        <w:spacing w:after="360"/>
        <w:ind w:left="284" w:firstLine="425"/>
      </w:pPr>
      <w:r>
        <w:t xml:space="preserve">Os relatórios de portfólio de projetos e serviços </w:t>
      </w:r>
      <w:proofErr w:type="gramStart"/>
      <w:r>
        <w:t>deve estar</w:t>
      </w:r>
      <w:proofErr w:type="gramEnd"/>
      <w:r>
        <w:t xml:space="preserve"> alinhado a visão estratégia da estatal.</w:t>
      </w:r>
    </w:p>
    <w:p w:rsidR="001F02A3" w:rsidRDefault="001F02A3" w:rsidP="001F02A3">
      <w:pPr>
        <w:spacing w:after="360"/>
        <w:ind w:left="284" w:firstLine="425"/>
      </w:pPr>
      <w:proofErr w:type="gramStart"/>
      <w:r>
        <w:t>Deve-se</w:t>
      </w:r>
      <w:proofErr w:type="gramEnd"/>
      <w:r>
        <w:t xml:space="preserve"> construir relatórios de portfólio a partir de um conjunto definido de métricas, que permitam o acompanhamento da execução dos projetos de serviços. Para que, assim, se possa avaliar se metas estratégicas estão sendo </w:t>
      </w:r>
      <w:proofErr w:type="gramStart"/>
      <w:r>
        <w:t>atingidas, qual o estado financeiro dos projetos e serviços</w:t>
      </w:r>
      <w:proofErr w:type="gramEnd"/>
      <w:r>
        <w:t xml:space="preserve"> e como os riscos e interessados estão sendo gerenciados.</w:t>
      </w:r>
    </w:p>
    <w:p w:rsidR="00B15506" w:rsidRDefault="00B15506" w:rsidP="00B15506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6" w:name="_Toc508656427"/>
      <w:bookmarkStart w:id="27" w:name="_Toc509658297"/>
      <w:r>
        <w:rPr>
          <w:rFonts w:ascii="Arial" w:hAnsi="Arial"/>
          <w:szCs w:val="24"/>
          <w:u w:val="none"/>
        </w:rPr>
        <w:t>REFERÊNCIA</w:t>
      </w:r>
      <w:r w:rsidR="00856732">
        <w:rPr>
          <w:rFonts w:ascii="Arial" w:hAnsi="Arial"/>
          <w:szCs w:val="24"/>
          <w:u w:val="none"/>
        </w:rPr>
        <w:t>S BIBLIOGRÁFICAS</w:t>
      </w:r>
      <w:bookmarkEnd w:id="26"/>
      <w:bookmarkEnd w:id="27"/>
    </w:p>
    <w:p w:rsidR="00867BBE" w:rsidRDefault="00867BBE" w:rsidP="00867BBE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8" w:name="_Toc508302056"/>
      <w:bookmarkStart w:id="29" w:name="_Toc508648603"/>
      <w:bookmarkStart w:id="30" w:name="_Toc509658298"/>
      <w:r>
        <w:rPr>
          <w:rFonts w:ascii="Arial" w:eastAsia="SimSun" w:hAnsi="Arial" w:cs="Tahoma"/>
          <w:szCs w:val="24"/>
        </w:rPr>
        <w:t>5.1. Documentos</w:t>
      </w:r>
      <w:bookmarkEnd w:id="28"/>
      <w:bookmarkEnd w:id="29"/>
      <w:bookmarkEnd w:id="30"/>
      <w:r>
        <w:rPr>
          <w:rFonts w:ascii="Arial" w:eastAsia="SimSun" w:hAnsi="Arial" w:cs="Tahoma"/>
          <w:szCs w:val="24"/>
        </w:rPr>
        <w:t xml:space="preserve"> </w:t>
      </w:r>
    </w:p>
    <w:p w:rsidR="00867BBE" w:rsidRDefault="00867BBE" w:rsidP="00867BBE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Planejamento Estratégico da Secretaria 2015-2018.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DB6408">
        <w:rPr>
          <w:rStyle w:val="Forte"/>
          <w:rFonts w:ascii="Arial" w:hAnsi="Arial"/>
          <w:sz w:val="24"/>
          <w:szCs w:val="24"/>
        </w:rPr>
        <w:t>Guia de Comitê de TIC do SISP (V</w:t>
      </w:r>
      <w:r>
        <w:rPr>
          <w:rStyle w:val="Forte"/>
          <w:rFonts w:ascii="Arial" w:hAnsi="Arial"/>
          <w:sz w:val="24"/>
          <w:szCs w:val="24"/>
        </w:rPr>
        <w:t>ersão 2.0 – 2016).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Guia d</w:t>
      </w:r>
      <w:r w:rsidR="00154C33">
        <w:rPr>
          <w:rFonts w:ascii="Arial" w:hAnsi="Arial"/>
          <w:b w:val="0"/>
          <w:bCs w:val="0"/>
          <w:sz w:val="24"/>
          <w:szCs w:val="24"/>
        </w:rPr>
        <w:t>o</w:t>
      </w:r>
      <w:r>
        <w:rPr>
          <w:rFonts w:ascii="Arial" w:hAnsi="Arial"/>
          <w:b w:val="0"/>
          <w:bCs w:val="0"/>
          <w:sz w:val="24"/>
          <w:szCs w:val="24"/>
        </w:rPr>
        <w:t xml:space="preserve"> PDTI</w:t>
      </w:r>
      <w:r w:rsidR="00154C33">
        <w:rPr>
          <w:rFonts w:ascii="Arial" w:hAnsi="Arial"/>
          <w:b w:val="0"/>
          <w:bCs w:val="0"/>
          <w:sz w:val="24"/>
          <w:szCs w:val="24"/>
        </w:rPr>
        <w:t>C</w:t>
      </w:r>
      <w:r>
        <w:rPr>
          <w:rFonts w:ascii="Arial" w:hAnsi="Arial"/>
          <w:b w:val="0"/>
          <w:bCs w:val="0"/>
          <w:sz w:val="24"/>
          <w:szCs w:val="24"/>
        </w:rPr>
        <w:t xml:space="preserve"> do S</w:t>
      </w:r>
      <w:r w:rsidRPr="003F6515">
        <w:rPr>
          <w:rFonts w:ascii="Arial" w:hAnsi="Arial"/>
          <w:b w:val="0"/>
          <w:bCs w:val="0"/>
          <w:sz w:val="24"/>
          <w:szCs w:val="24"/>
        </w:rPr>
        <w:t xml:space="preserve">ISP </w:t>
      </w:r>
      <w:r w:rsidR="00DB6408">
        <w:rPr>
          <w:rFonts w:ascii="Arial" w:hAnsi="Arial"/>
          <w:b w:val="0"/>
          <w:bCs w:val="0"/>
          <w:sz w:val="24"/>
          <w:szCs w:val="24"/>
        </w:rPr>
        <w:t>(V</w:t>
      </w:r>
      <w:r>
        <w:rPr>
          <w:rFonts w:ascii="Arial" w:hAnsi="Arial"/>
          <w:b w:val="0"/>
          <w:bCs w:val="0"/>
          <w:sz w:val="24"/>
          <w:szCs w:val="24"/>
        </w:rPr>
        <w:t xml:space="preserve">ersão </w:t>
      </w:r>
      <w:r w:rsidRPr="003F6515">
        <w:rPr>
          <w:rFonts w:ascii="Arial" w:hAnsi="Arial"/>
          <w:b w:val="0"/>
          <w:bCs w:val="0"/>
          <w:sz w:val="24"/>
          <w:szCs w:val="24"/>
        </w:rPr>
        <w:t>2.0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3F6515">
        <w:rPr>
          <w:rFonts w:ascii="Arial" w:hAnsi="Arial"/>
          <w:b w:val="0"/>
          <w:bCs w:val="0"/>
          <w:sz w:val="24"/>
          <w:szCs w:val="24"/>
        </w:rPr>
        <w:t>Beta</w:t>
      </w:r>
      <w:r>
        <w:rPr>
          <w:rFonts w:ascii="Arial" w:hAnsi="Arial"/>
          <w:b w:val="0"/>
          <w:bCs w:val="0"/>
          <w:sz w:val="24"/>
          <w:szCs w:val="24"/>
        </w:rPr>
        <w:t xml:space="preserve"> – 2015).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   Guia de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Gerenciamento de Projetos 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2011).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lastRenderedPageBreak/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046F7C">
        <w:rPr>
          <w:rFonts w:ascii="Arial" w:hAnsi="Arial"/>
          <w:b w:val="0"/>
          <w:bCs w:val="0"/>
          <w:sz w:val="24"/>
          <w:szCs w:val="24"/>
        </w:rPr>
        <w:t>Meto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Pr="00046F7C">
        <w:rPr>
          <w:rFonts w:ascii="Arial" w:hAnsi="Arial"/>
          <w:b w:val="0"/>
          <w:bCs w:val="0"/>
          <w:sz w:val="24"/>
          <w:szCs w:val="24"/>
        </w:rPr>
        <w:t>logia de Gerenciamento de Portfólio de Projetos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</w:t>
      </w:r>
      <w:r>
        <w:rPr>
          <w:rFonts w:ascii="Arial" w:hAnsi="Arial"/>
          <w:b w:val="0"/>
          <w:bCs w:val="0"/>
          <w:sz w:val="24"/>
          <w:szCs w:val="24"/>
        </w:rPr>
        <w:t>P</w:t>
      </w:r>
      <w:r w:rsidRPr="00D65AD7">
        <w:rPr>
          <w:rFonts w:ascii="Arial" w:hAnsi="Arial"/>
          <w:b w:val="0"/>
          <w:bCs w:val="0"/>
          <w:sz w:val="24"/>
          <w:szCs w:val="24"/>
        </w:rPr>
        <w:t>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2013).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B07A1C">
        <w:rPr>
          <w:rFonts w:ascii="Arial" w:hAnsi="Arial"/>
          <w:b w:val="0"/>
          <w:bCs w:val="0"/>
          <w:sz w:val="24"/>
          <w:szCs w:val="24"/>
        </w:rPr>
        <w:t xml:space="preserve">Processo de Software </w:t>
      </w:r>
      <w:r>
        <w:rPr>
          <w:rFonts w:ascii="Arial" w:hAnsi="Arial"/>
          <w:b w:val="0"/>
          <w:bCs w:val="0"/>
          <w:sz w:val="24"/>
          <w:szCs w:val="24"/>
        </w:rPr>
        <w:t>do SISP (Versão 1.0 PSW-SISP</w:t>
      </w:r>
      <w:r w:rsidR="00DB6408">
        <w:rPr>
          <w:rFonts w:ascii="Arial" w:hAnsi="Arial"/>
          <w:b w:val="0"/>
          <w:bCs w:val="0"/>
          <w:sz w:val="24"/>
          <w:szCs w:val="24"/>
        </w:rPr>
        <w:t xml:space="preserve"> –</w:t>
      </w:r>
      <w:r>
        <w:rPr>
          <w:rFonts w:ascii="Arial" w:hAnsi="Arial"/>
          <w:b w:val="0"/>
          <w:bCs w:val="0"/>
          <w:sz w:val="24"/>
          <w:szCs w:val="24"/>
        </w:rPr>
        <w:t xml:space="preserve"> 2012).</w:t>
      </w:r>
    </w:p>
    <w:p w:rsidR="00DC5888" w:rsidRPr="00371405" w:rsidRDefault="00970800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 w:rsidR="00DB6408">
        <w:rPr>
          <w:rFonts w:ascii="Arial" w:hAnsi="Arial"/>
          <w:b w:val="0"/>
          <w:bCs w:val="0"/>
          <w:sz w:val="24"/>
          <w:szCs w:val="24"/>
        </w:rPr>
        <w:tab/>
      </w:r>
      <w:r w:rsidRPr="00371405">
        <w:rPr>
          <w:rFonts w:ascii="Arial" w:hAnsi="Arial"/>
          <w:b w:val="0"/>
          <w:bCs w:val="0"/>
          <w:sz w:val="24"/>
          <w:szCs w:val="24"/>
        </w:rPr>
        <w:t xml:space="preserve">Guia de Governança de Tecnologia da Informação e Comunicação (GovTIC) do SISP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2.0 </w:t>
      </w:r>
      <w:r w:rsidR="00DB6408">
        <w:rPr>
          <w:rFonts w:ascii="Arial" w:hAnsi="Arial"/>
          <w:b w:val="0"/>
          <w:bCs w:val="0"/>
          <w:sz w:val="24"/>
          <w:szCs w:val="24"/>
        </w:rPr>
        <w:t>–</w:t>
      </w:r>
      <w:r w:rsidR="00371405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2017).</w:t>
      </w:r>
    </w:p>
    <w:sectPr w:rsidR="00DC5888" w:rsidRPr="00371405" w:rsidSect="00A15F91">
      <w:footerReference w:type="default" r:id="rId14"/>
      <w:footnotePr>
        <w:pos w:val="beneathText"/>
      </w:footnotePr>
      <w:type w:val="continuous"/>
      <w:pgSz w:w="11905" w:h="16837"/>
      <w:pgMar w:top="1935" w:right="1151" w:bottom="927" w:left="1005" w:header="870" w:footer="683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FE6" w:rsidRDefault="00B34FE6">
      <w:pPr>
        <w:spacing w:before="0" w:after="0"/>
      </w:pPr>
      <w:r>
        <w:separator/>
      </w:r>
    </w:p>
  </w:endnote>
  <w:endnote w:type="continuationSeparator" w:id="0">
    <w:p w:rsidR="00B34FE6" w:rsidRDefault="00B34F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Pr="007714CE" w:rsidRDefault="00D46BEB">
    <w:pPr>
      <w:pStyle w:val="Rodap"/>
      <w:jc w:val="right"/>
      <w:rPr>
        <w:rFonts w:cs="Arial"/>
      </w:rPr>
    </w:pPr>
    <w:r w:rsidRPr="007714CE">
      <w:rPr>
        <w:rFonts w:cs="Arial"/>
      </w:rPr>
      <w:fldChar w:fldCharType="begin"/>
    </w:r>
    <w:r w:rsidR="007238AF" w:rsidRPr="007714CE">
      <w:rPr>
        <w:rFonts w:cs="Arial"/>
      </w:rPr>
      <w:instrText>PAGE   \* MERGEFORMAT</w:instrText>
    </w:r>
    <w:r w:rsidRPr="007714CE">
      <w:rPr>
        <w:rFonts w:cs="Arial"/>
      </w:rPr>
      <w:fldChar w:fldCharType="separate"/>
    </w:r>
    <w:r w:rsidR="00E97BD9">
      <w:rPr>
        <w:rFonts w:cs="Arial"/>
        <w:noProof/>
      </w:rPr>
      <w:t>9</w:t>
    </w:r>
    <w:r w:rsidRPr="007714CE">
      <w:rPr>
        <w:rFonts w:cs="Arial"/>
        <w:noProof/>
      </w:rPr>
      <w:fldChar w:fldCharType="end"/>
    </w:r>
  </w:p>
  <w:p w:rsidR="001942C7" w:rsidRPr="001A459B" w:rsidRDefault="001942C7" w:rsidP="001A45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FE6" w:rsidRDefault="00B34FE6">
      <w:pPr>
        <w:spacing w:before="0" w:after="0"/>
      </w:pPr>
      <w:r>
        <w:separator/>
      </w:r>
    </w:p>
  </w:footnote>
  <w:footnote w:type="continuationSeparator" w:id="0">
    <w:p w:rsidR="00B34FE6" w:rsidRDefault="00B34F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47" w:rsidRDefault="00C41A47" w:rsidP="00C41A47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CA1E05" w:rsidRPr="00C41A47" w:rsidRDefault="00CA1E05" w:rsidP="00C41A4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PSC-Ti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pStyle w:val="Styl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pStyle w:val="PSCReferenci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pStyle w:val="PSC-TopicoNumerado2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pStyle w:val="PSC-Titu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pStyle w:val="footerrigh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pStyle w:val="PSC-TabelaTopi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z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pStyle w:val="PSC-Titu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pStyle w:val="PSC-Tpiconumer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upperRoman"/>
      <w:pStyle w:val="Anexo"/>
      <w:lvlText w:val="Anexo %1.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</w:abstractNum>
  <w:abstractNum w:abstractNumId="12">
    <w:nsid w:val="44250F1B"/>
    <w:multiLevelType w:val="hybridMultilevel"/>
    <w:tmpl w:val="84D0C766"/>
    <w:lvl w:ilvl="0" w:tplc="0416000F">
      <w:start w:val="1"/>
      <w:numFmt w:val="decimal"/>
      <w:lvlText w:val="%1.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3C1101"/>
    <w:multiLevelType w:val="multilevel"/>
    <w:tmpl w:val="FDF434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2"/>
  </w:num>
  <w:num w:numId="18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1E75"/>
    <w:rsid w:val="00036EB5"/>
    <w:rsid w:val="000475C9"/>
    <w:rsid w:val="0005094A"/>
    <w:rsid w:val="00061786"/>
    <w:rsid w:val="00063454"/>
    <w:rsid w:val="0007180C"/>
    <w:rsid w:val="000773C3"/>
    <w:rsid w:val="000A67D9"/>
    <w:rsid w:val="000B010A"/>
    <w:rsid w:val="000B51AB"/>
    <w:rsid w:val="000C5F24"/>
    <w:rsid w:val="000C6500"/>
    <w:rsid w:val="000F1707"/>
    <w:rsid w:val="000F19B6"/>
    <w:rsid w:val="000F66A7"/>
    <w:rsid w:val="00104067"/>
    <w:rsid w:val="00106B59"/>
    <w:rsid w:val="0011345D"/>
    <w:rsid w:val="00121699"/>
    <w:rsid w:val="00127CE5"/>
    <w:rsid w:val="00145F8F"/>
    <w:rsid w:val="00154C33"/>
    <w:rsid w:val="001637DA"/>
    <w:rsid w:val="00167C7A"/>
    <w:rsid w:val="00172FD9"/>
    <w:rsid w:val="00174F49"/>
    <w:rsid w:val="00175CFD"/>
    <w:rsid w:val="0017607D"/>
    <w:rsid w:val="00180960"/>
    <w:rsid w:val="001872E6"/>
    <w:rsid w:val="00187E06"/>
    <w:rsid w:val="001942C7"/>
    <w:rsid w:val="001A1017"/>
    <w:rsid w:val="001A4528"/>
    <w:rsid w:val="001A459B"/>
    <w:rsid w:val="001B093C"/>
    <w:rsid w:val="001C4B64"/>
    <w:rsid w:val="001C58E2"/>
    <w:rsid w:val="001D0FFB"/>
    <w:rsid w:val="001D13D7"/>
    <w:rsid w:val="001D726D"/>
    <w:rsid w:val="001F02A3"/>
    <w:rsid w:val="001F3582"/>
    <w:rsid w:val="001F5F7A"/>
    <w:rsid w:val="00213718"/>
    <w:rsid w:val="002166E2"/>
    <w:rsid w:val="00220B7E"/>
    <w:rsid w:val="002231B9"/>
    <w:rsid w:val="002233E1"/>
    <w:rsid w:val="0022683A"/>
    <w:rsid w:val="00226965"/>
    <w:rsid w:val="00231DBE"/>
    <w:rsid w:val="0024460F"/>
    <w:rsid w:val="002514E1"/>
    <w:rsid w:val="00254A32"/>
    <w:rsid w:val="00256E6F"/>
    <w:rsid w:val="00262AA0"/>
    <w:rsid w:val="0026506B"/>
    <w:rsid w:val="00265C4E"/>
    <w:rsid w:val="00274D55"/>
    <w:rsid w:val="0029115B"/>
    <w:rsid w:val="00294778"/>
    <w:rsid w:val="002A63CE"/>
    <w:rsid w:val="002A6CD1"/>
    <w:rsid w:val="002A76A4"/>
    <w:rsid w:val="002A7FB9"/>
    <w:rsid w:val="002B1695"/>
    <w:rsid w:val="002B5B13"/>
    <w:rsid w:val="002C249B"/>
    <w:rsid w:val="002D0181"/>
    <w:rsid w:val="002D0E0C"/>
    <w:rsid w:val="002D211C"/>
    <w:rsid w:val="002D747F"/>
    <w:rsid w:val="002F2DC3"/>
    <w:rsid w:val="00300CF4"/>
    <w:rsid w:val="00310031"/>
    <w:rsid w:val="00311A20"/>
    <w:rsid w:val="003124F8"/>
    <w:rsid w:val="00313505"/>
    <w:rsid w:val="003215F0"/>
    <w:rsid w:val="00321E4E"/>
    <w:rsid w:val="00330366"/>
    <w:rsid w:val="0033367E"/>
    <w:rsid w:val="003351E2"/>
    <w:rsid w:val="00340B7B"/>
    <w:rsid w:val="003446E3"/>
    <w:rsid w:val="00345ADD"/>
    <w:rsid w:val="00347763"/>
    <w:rsid w:val="0035144E"/>
    <w:rsid w:val="0035536F"/>
    <w:rsid w:val="00362E36"/>
    <w:rsid w:val="003713A3"/>
    <w:rsid w:val="00371405"/>
    <w:rsid w:val="00375FE1"/>
    <w:rsid w:val="00380A9C"/>
    <w:rsid w:val="00391478"/>
    <w:rsid w:val="00393FA8"/>
    <w:rsid w:val="003948AD"/>
    <w:rsid w:val="003A1AFD"/>
    <w:rsid w:val="003B06B6"/>
    <w:rsid w:val="003B1767"/>
    <w:rsid w:val="003B5B7D"/>
    <w:rsid w:val="003B6838"/>
    <w:rsid w:val="003C040D"/>
    <w:rsid w:val="003C2AA4"/>
    <w:rsid w:val="003C464B"/>
    <w:rsid w:val="003D12BB"/>
    <w:rsid w:val="003D2E45"/>
    <w:rsid w:val="003E01C9"/>
    <w:rsid w:val="003F32BF"/>
    <w:rsid w:val="003F7CBB"/>
    <w:rsid w:val="00401C94"/>
    <w:rsid w:val="00411F4D"/>
    <w:rsid w:val="004316DC"/>
    <w:rsid w:val="004331E9"/>
    <w:rsid w:val="00443222"/>
    <w:rsid w:val="0045271F"/>
    <w:rsid w:val="00454EDB"/>
    <w:rsid w:val="00457257"/>
    <w:rsid w:val="00457DE8"/>
    <w:rsid w:val="004632D7"/>
    <w:rsid w:val="004637B2"/>
    <w:rsid w:val="00464BFD"/>
    <w:rsid w:val="00464D3F"/>
    <w:rsid w:val="0047278E"/>
    <w:rsid w:val="0047331F"/>
    <w:rsid w:val="004767E6"/>
    <w:rsid w:val="004834C9"/>
    <w:rsid w:val="00492F72"/>
    <w:rsid w:val="00496185"/>
    <w:rsid w:val="004962E0"/>
    <w:rsid w:val="0049783A"/>
    <w:rsid w:val="004A6F4F"/>
    <w:rsid w:val="004B047A"/>
    <w:rsid w:val="004B48A0"/>
    <w:rsid w:val="004C0B8F"/>
    <w:rsid w:val="004C2009"/>
    <w:rsid w:val="004C42C1"/>
    <w:rsid w:val="004C71BD"/>
    <w:rsid w:val="004C7583"/>
    <w:rsid w:val="004D15DD"/>
    <w:rsid w:val="004D2ECA"/>
    <w:rsid w:val="004D3A8C"/>
    <w:rsid w:val="004D47D8"/>
    <w:rsid w:val="004E35AC"/>
    <w:rsid w:val="004E4372"/>
    <w:rsid w:val="004F3B7B"/>
    <w:rsid w:val="004F58E5"/>
    <w:rsid w:val="0050270F"/>
    <w:rsid w:val="005059C9"/>
    <w:rsid w:val="00526F67"/>
    <w:rsid w:val="00535106"/>
    <w:rsid w:val="0053662E"/>
    <w:rsid w:val="00537572"/>
    <w:rsid w:val="0054271F"/>
    <w:rsid w:val="00544FE3"/>
    <w:rsid w:val="00545202"/>
    <w:rsid w:val="00555861"/>
    <w:rsid w:val="00557008"/>
    <w:rsid w:val="00557316"/>
    <w:rsid w:val="005651CF"/>
    <w:rsid w:val="00572AA7"/>
    <w:rsid w:val="00581CF0"/>
    <w:rsid w:val="005842E1"/>
    <w:rsid w:val="005872D0"/>
    <w:rsid w:val="0059040E"/>
    <w:rsid w:val="00590ED7"/>
    <w:rsid w:val="00592458"/>
    <w:rsid w:val="005935A6"/>
    <w:rsid w:val="00594B27"/>
    <w:rsid w:val="00595A59"/>
    <w:rsid w:val="005A0F4E"/>
    <w:rsid w:val="005A4909"/>
    <w:rsid w:val="005A502F"/>
    <w:rsid w:val="005A6A69"/>
    <w:rsid w:val="005B5F2C"/>
    <w:rsid w:val="005D4208"/>
    <w:rsid w:val="005D4D93"/>
    <w:rsid w:val="005E5046"/>
    <w:rsid w:val="005F5F84"/>
    <w:rsid w:val="0060678C"/>
    <w:rsid w:val="00615CC5"/>
    <w:rsid w:val="00615F1C"/>
    <w:rsid w:val="006171B2"/>
    <w:rsid w:val="0061797E"/>
    <w:rsid w:val="00640A35"/>
    <w:rsid w:val="00642302"/>
    <w:rsid w:val="006443D1"/>
    <w:rsid w:val="006505E2"/>
    <w:rsid w:val="00654DE6"/>
    <w:rsid w:val="00666144"/>
    <w:rsid w:val="00672AF2"/>
    <w:rsid w:val="006903D7"/>
    <w:rsid w:val="00697E5E"/>
    <w:rsid w:val="006A3581"/>
    <w:rsid w:val="006A416F"/>
    <w:rsid w:val="006A4172"/>
    <w:rsid w:val="006A7B3C"/>
    <w:rsid w:val="006C0EB3"/>
    <w:rsid w:val="006D00FA"/>
    <w:rsid w:val="006E1A20"/>
    <w:rsid w:val="006F233B"/>
    <w:rsid w:val="006F691E"/>
    <w:rsid w:val="007002D8"/>
    <w:rsid w:val="007024B2"/>
    <w:rsid w:val="0070625F"/>
    <w:rsid w:val="00710770"/>
    <w:rsid w:val="0071082A"/>
    <w:rsid w:val="00710B5C"/>
    <w:rsid w:val="0072337B"/>
    <w:rsid w:val="007238AF"/>
    <w:rsid w:val="007243A5"/>
    <w:rsid w:val="00741AA8"/>
    <w:rsid w:val="0074322A"/>
    <w:rsid w:val="00745F9B"/>
    <w:rsid w:val="00762359"/>
    <w:rsid w:val="0077059C"/>
    <w:rsid w:val="007714CE"/>
    <w:rsid w:val="00772F7D"/>
    <w:rsid w:val="00775D5D"/>
    <w:rsid w:val="0079088B"/>
    <w:rsid w:val="007918C4"/>
    <w:rsid w:val="007926D4"/>
    <w:rsid w:val="00794157"/>
    <w:rsid w:val="00795047"/>
    <w:rsid w:val="007C0C99"/>
    <w:rsid w:val="007C1672"/>
    <w:rsid w:val="007C61E7"/>
    <w:rsid w:val="007D0379"/>
    <w:rsid w:val="007E70FE"/>
    <w:rsid w:val="007F51EF"/>
    <w:rsid w:val="00810406"/>
    <w:rsid w:val="008110C1"/>
    <w:rsid w:val="00823657"/>
    <w:rsid w:val="00824585"/>
    <w:rsid w:val="00830985"/>
    <w:rsid w:val="00842821"/>
    <w:rsid w:val="00845770"/>
    <w:rsid w:val="00854023"/>
    <w:rsid w:val="00856732"/>
    <w:rsid w:val="00860DF8"/>
    <w:rsid w:val="00867BBE"/>
    <w:rsid w:val="008703AB"/>
    <w:rsid w:val="008730EB"/>
    <w:rsid w:val="00896970"/>
    <w:rsid w:val="008A549C"/>
    <w:rsid w:val="008C5232"/>
    <w:rsid w:val="008C6200"/>
    <w:rsid w:val="008E1508"/>
    <w:rsid w:val="008F2185"/>
    <w:rsid w:val="00900BC1"/>
    <w:rsid w:val="00902C7F"/>
    <w:rsid w:val="00905D03"/>
    <w:rsid w:val="0091239A"/>
    <w:rsid w:val="009163E5"/>
    <w:rsid w:val="00916CE5"/>
    <w:rsid w:val="00925F3C"/>
    <w:rsid w:val="00934ECD"/>
    <w:rsid w:val="0093685E"/>
    <w:rsid w:val="00940623"/>
    <w:rsid w:val="00956AE6"/>
    <w:rsid w:val="009624F0"/>
    <w:rsid w:val="00964E3B"/>
    <w:rsid w:val="00965142"/>
    <w:rsid w:val="00970800"/>
    <w:rsid w:val="00972570"/>
    <w:rsid w:val="0097681E"/>
    <w:rsid w:val="00983ED5"/>
    <w:rsid w:val="00991E75"/>
    <w:rsid w:val="009A75C0"/>
    <w:rsid w:val="009B2CF2"/>
    <w:rsid w:val="009C15F5"/>
    <w:rsid w:val="009D0C8D"/>
    <w:rsid w:val="009D2BAE"/>
    <w:rsid w:val="009E07DE"/>
    <w:rsid w:val="009E3614"/>
    <w:rsid w:val="009E36EE"/>
    <w:rsid w:val="009F3C3A"/>
    <w:rsid w:val="00A0029B"/>
    <w:rsid w:val="00A04EE5"/>
    <w:rsid w:val="00A06B8D"/>
    <w:rsid w:val="00A15F91"/>
    <w:rsid w:val="00A17708"/>
    <w:rsid w:val="00A255EF"/>
    <w:rsid w:val="00A3091C"/>
    <w:rsid w:val="00A35E67"/>
    <w:rsid w:val="00A371AF"/>
    <w:rsid w:val="00A40D19"/>
    <w:rsid w:val="00A430FE"/>
    <w:rsid w:val="00A44B75"/>
    <w:rsid w:val="00A60037"/>
    <w:rsid w:val="00A64482"/>
    <w:rsid w:val="00A76AB6"/>
    <w:rsid w:val="00A77903"/>
    <w:rsid w:val="00A82B2D"/>
    <w:rsid w:val="00A843FC"/>
    <w:rsid w:val="00A848D3"/>
    <w:rsid w:val="00A91E9E"/>
    <w:rsid w:val="00A9246C"/>
    <w:rsid w:val="00AA23D1"/>
    <w:rsid w:val="00AB08C1"/>
    <w:rsid w:val="00AC089B"/>
    <w:rsid w:val="00AC2D79"/>
    <w:rsid w:val="00AC33C9"/>
    <w:rsid w:val="00AF11C3"/>
    <w:rsid w:val="00AF6071"/>
    <w:rsid w:val="00B00653"/>
    <w:rsid w:val="00B00CC7"/>
    <w:rsid w:val="00B06738"/>
    <w:rsid w:val="00B15506"/>
    <w:rsid w:val="00B159FA"/>
    <w:rsid w:val="00B34002"/>
    <w:rsid w:val="00B34FE6"/>
    <w:rsid w:val="00B37257"/>
    <w:rsid w:val="00B374F4"/>
    <w:rsid w:val="00B408DF"/>
    <w:rsid w:val="00B4332E"/>
    <w:rsid w:val="00B463C8"/>
    <w:rsid w:val="00B61629"/>
    <w:rsid w:val="00B63761"/>
    <w:rsid w:val="00B81FF0"/>
    <w:rsid w:val="00B836F7"/>
    <w:rsid w:val="00B912BE"/>
    <w:rsid w:val="00B9292D"/>
    <w:rsid w:val="00BA0CCE"/>
    <w:rsid w:val="00BB1ADD"/>
    <w:rsid w:val="00BB2E8C"/>
    <w:rsid w:val="00BB6409"/>
    <w:rsid w:val="00BC1C17"/>
    <w:rsid w:val="00BC2E49"/>
    <w:rsid w:val="00BC41DB"/>
    <w:rsid w:val="00BD1472"/>
    <w:rsid w:val="00BE006B"/>
    <w:rsid w:val="00BF4905"/>
    <w:rsid w:val="00BF5A32"/>
    <w:rsid w:val="00C00E26"/>
    <w:rsid w:val="00C05D1A"/>
    <w:rsid w:val="00C075D9"/>
    <w:rsid w:val="00C21849"/>
    <w:rsid w:val="00C23D4A"/>
    <w:rsid w:val="00C3349A"/>
    <w:rsid w:val="00C41A47"/>
    <w:rsid w:val="00C46C45"/>
    <w:rsid w:val="00C4750F"/>
    <w:rsid w:val="00C62C35"/>
    <w:rsid w:val="00C6534F"/>
    <w:rsid w:val="00C73956"/>
    <w:rsid w:val="00C805D7"/>
    <w:rsid w:val="00C90BBE"/>
    <w:rsid w:val="00C9474F"/>
    <w:rsid w:val="00C96211"/>
    <w:rsid w:val="00CA1E05"/>
    <w:rsid w:val="00CA57BF"/>
    <w:rsid w:val="00CB1936"/>
    <w:rsid w:val="00CC217A"/>
    <w:rsid w:val="00CC2D5E"/>
    <w:rsid w:val="00CD3079"/>
    <w:rsid w:val="00CD6183"/>
    <w:rsid w:val="00D02DBA"/>
    <w:rsid w:val="00D2182F"/>
    <w:rsid w:val="00D23648"/>
    <w:rsid w:val="00D31314"/>
    <w:rsid w:val="00D34FAE"/>
    <w:rsid w:val="00D375C4"/>
    <w:rsid w:val="00D4014D"/>
    <w:rsid w:val="00D4107F"/>
    <w:rsid w:val="00D41535"/>
    <w:rsid w:val="00D46BEB"/>
    <w:rsid w:val="00D51CB1"/>
    <w:rsid w:val="00D63084"/>
    <w:rsid w:val="00D6569D"/>
    <w:rsid w:val="00D65A61"/>
    <w:rsid w:val="00D67EED"/>
    <w:rsid w:val="00D67FB1"/>
    <w:rsid w:val="00D91A16"/>
    <w:rsid w:val="00D96DD0"/>
    <w:rsid w:val="00D97B00"/>
    <w:rsid w:val="00DB6408"/>
    <w:rsid w:val="00DC5888"/>
    <w:rsid w:val="00DD3F47"/>
    <w:rsid w:val="00DE5AC3"/>
    <w:rsid w:val="00DE7351"/>
    <w:rsid w:val="00E063D1"/>
    <w:rsid w:val="00E17502"/>
    <w:rsid w:val="00E3700B"/>
    <w:rsid w:val="00E41F3B"/>
    <w:rsid w:val="00E42029"/>
    <w:rsid w:val="00E47D7E"/>
    <w:rsid w:val="00E53893"/>
    <w:rsid w:val="00E609F1"/>
    <w:rsid w:val="00E61AB6"/>
    <w:rsid w:val="00E73F6E"/>
    <w:rsid w:val="00E74995"/>
    <w:rsid w:val="00E97BD9"/>
    <w:rsid w:val="00EA0050"/>
    <w:rsid w:val="00EA3AF9"/>
    <w:rsid w:val="00EB1041"/>
    <w:rsid w:val="00EB5150"/>
    <w:rsid w:val="00EB5609"/>
    <w:rsid w:val="00ED35E4"/>
    <w:rsid w:val="00ED412A"/>
    <w:rsid w:val="00ED4B27"/>
    <w:rsid w:val="00EF6591"/>
    <w:rsid w:val="00F02BEB"/>
    <w:rsid w:val="00F14239"/>
    <w:rsid w:val="00F142FA"/>
    <w:rsid w:val="00F21DA3"/>
    <w:rsid w:val="00F31F54"/>
    <w:rsid w:val="00F36CC3"/>
    <w:rsid w:val="00F42C55"/>
    <w:rsid w:val="00F500F1"/>
    <w:rsid w:val="00F50447"/>
    <w:rsid w:val="00F518D6"/>
    <w:rsid w:val="00F6092A"/>
    <w:rsid w:val="00F63321"/>
    <w:rsid w:val="00F827A2"/>
    <w:rsid w:val="00F85CE6"/>
    <w:rsid w:val="00F91D21"/>
    <w:rsid w:val="00F9297F"/>
    <w:rsid w:val="00FA04C0"/>
    <w:rsid w:val="00FA313D"/>
    <w:rsid w:val="00FA447E"/>
    <w:rsid w:val="00FB13FE"/>
    <w:rsid w:val="00FB7AA3"/>
    <w:rsid w:val="00FC1494"/>
    <w:rsid w:val="00FC37E3"/>
    <w:rsid w:val="00FC51C3"/>
    <w:rsid w:val="00FD331C"/>
    <w:rsid w:val="00FE5056"/>
    <w:rsid w:val="00FE5881"/>
    <w:rsid w:val="00FF6DDC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CFD"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rsid w:val="00175CFD"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rsid w:val="00175CFD"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175CFD"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rsid w:val="00175CFD"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rsid w:val="00175CFD"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rsid w:val="00175CFD"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rsid w:val="00175CFD"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rsid w:val="00175CFD"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rsid w:val="00175CFD"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175CFD"/>
    <w:rPr>
      <w:rFonts w:ascii="Symbol" w:hAnsi="Symbol"/>
    </w:rPr>
  </w:style>
  <w:style w:type="character" w:customStyle="1" w:styleId="WW8Num3z0">
    <w:name w:val="WW8Num3z0"/>
    <w:rsid w:val="00175CFD"/>
    <w:rPr>
      <w:rFonts w:ascii="Symbol" w:hAnsi="Symbol"/>
    </w:rPr>
  </w:style>
  <w:style w:type="character" w:customStyle="1" w:styleId="WW8Num4z0">
    <w:name w:val="WW8Num4z0"/>
    <w:rsid w:val="00175CFD"/>
    <w:rPr>
      <w:rFonts w:ascii="Symbol" w:hAnsi="Symbol"/>
    </w:rPr>
  </w:style>
  <w:style w:type="character" w:customStyle="1" w:styleId="WW8Num5z0">
    <w:name w:val="WW8Num5z0"/>
    <w:rsid w:val="00175CFD"/>
    <w:rPr>
      <w:rFonts w:ascii="Symbol" w:hAnsi="Symbol"/>
    </w:rPr>
  </w:style>
  <w:style w:type="character" w:customStyle="1" w:styleId="WW8Num8z0">
    <w:name w:val="WW8Num8z0"/>
    <w:rsid w:val="00175CFD"/>
    <w:rPr>
      <w:rFonts w:ascii="Symbol" w:hAnsi="Symbol"/>
    </w:rPr>
  </w:style>
  <w:style w:type="character" w:customStyle="1" w:styleId="WW8Num10z0">
    <w:name w:val="WW8Num10z0"/>
    <w:rsid w:val="00175CFD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sid w:val="00175CFD"/>
    <w:rPr>
      <w:rFonts w:ascii="Symbol" w:hAnsi="Symbol"/>
    </w:rPr>
  </w:style>
  <w:style w:type="character" w:customStyle="1" w:styleId="WW8Num12z0">
    <w:name w:val="WW8Num12z0"/>
    <w:rsid w:val="00175CFD"/>
    <w:rPr>
      <w:rFonts w:ascii="Symbol" w:hAnsi="Symbol"/>
    </w:rPr>
  </w:style>
  <w:style w:type="character" w:customStyle="1" w:styleId="WW8Num13z0">
    <w:name w:val="WW8Num13z0"/>
    <w:rsid w:val="00175CFD"/>
    <w:rPr>
      <w:rFonts w:ascii="Symbol" w:hAnsi="Symbol"/>
    </w:rPr>
  </w:style>
  <w:style w:type="character" w:customStyle="1" w:styleId="Absatz-Standardschriftart">
    <w:name w:val="Absatz-Standardschriftart"/>
    <w:rsid w:val="00175CFD"/>
  </w:style>
  <w:style w:type="character" w:customStyle="1" w:styleId="WW8Num4z1">
    <w:name w:val="WW8Num4z1"/>
    <w:rsid w:val="00175CFD"/>
    <w:rPr>
      <w:rFonts w:ascii="Courier New" w:hAnsi="Courier New"/>
    </w:rPr>
  </w:style>
  <w:style w:type="character" w:customStyle="1" w:styleId="WW8Num4z2">
    <w:name w:val="WW8Num4z2"/>
    <w:rsid w:val="00175CFD"/>
    <w:rPr>
      <w:rFonts w:ascii="Wingdings" w:hAnsi="Wingdings"/>
    </w:rPr>
  </w:style>
  <w:style w:type="character" w:customStyle="1" w:styleId="WW8Num6z0">
    <w:name w:val="WW8Num6z0"/>
    <w:rsid w:val="00175CFD"/>
    <w:rPr>
      <w:rFonts w:ascii="Symbol" w:hAnsi="Symbol"/>
    </w:rPr>
  </w:style>
  <w:style w:type="character" w:customStyle="1" w:styleId="WW8Num8z1">
    <w:name w:val="WW8Num8z1"/>
    <w:rsid w:val="00175CFD"/>
    <w:rPr>
      <w:rFonts w:ascii="Courier New" w:hAnsi="Courier New"/>
    </w:rPr>
  </w:style>
  <w:style w:type="character" w:customStyle="1" w:styleId="WW8Num8z2">
    <w:name w:val="WW8Num8z2"/>
    <w:rsid w:val="00175CFD"/>
    <w:rPr>
      <w:rFonts w:ascii="Wingdings" w:hAnsi="Wingdings"/>
    </w:rPr>
  </w:style>
  <w:style w:type="character" w:customStyle="1" w:styleId="WW8Num9z0">
    <w:name w:val="WW8Num9z0"/>
    <w:rsid w:val="00175CFD"/>
    <w:rPr>
      <w:rFonts w:ascii="Symbol" w:hAnsi="Symbol"/>
    </w:rPr>
  </w:style>
  <w:style w:type="character" w:customStyle="1" w:styleId="WW8Num9z1">
    <w:name w:val="WW8Num9z1"/>
    <w:rsid w:val="00175CFD"/>
    <w:rPr>
      <w:rFonts w:ascii="Courier New" w:hAnsi="Courier New"/>
    </w:rPr>
  </w:style>
  <w:style w:type="character" w:customStyle="1" w:styleId="WW8Num9z2">
    <w:name w:val="WW8Num9z2"/>
    <w:rsid w:val="00175CFD"/>
    <w:rPr>
      <w:rFonts w:ascii="Wingdings" w:hAnsi="Wingdings"/>
    </w:rPr>
  </w:style>
  <w:style w:type="character" w:customStyle="1" w:styleId="WW8Num11z1">
    <w:name w:val="WW8Num11z1"/>
    <w:rsid w:val="00175CFD"/>
    <w:rPr>
      <w:rFonts w:ascii="Courier New" w:hAnsi="Courier New"/>
    </w:rPr>
  </w:style>
  <w:style w:type="character" w:customStyle="1" w:styleId="WW8Num11z2">
    <w:name w:val="WW8Num11z2"/>
    <w:rsid w:val="00175CFD"/>
    <w:rPr>
      <w:rFonts w:ascii="Wingdings" w:hAnsi="Wingdings"/>
    </w:rPr>
  </w:style>
  <w:style w:type="character" w:customStyle="1" w:styleId="WW8Num12z1">
    <w:name w:val="WW8Num12z1"/>
    <w:rsid w:val="00175CFD"/>
    <w:rPr>
      <w:rFonts w:ascii="Courier New" w:hAnsi="Courier New" w:cs="Courier New"/>
    </w:rPr>
  </w:style>
  <w:style w:type="character" w:customStyle="1" w:styleId="WW8Num12z2">
    <w:name w:val="WW8Num12z2"/>
    <w:rsid w:val="00175CFD"/>
    <w:rPr>
      <w:rFonts w:ascii="Wingdings" w:hAnsi="Wingdings"/>
    </w:rPr>
  </w:style>
  <w:style w:type="character" w:customStyle="1" w:styleId="WW8Num12z3">
    <w:name w:val="WW8Num12z3"/>
    <w:rsid w:val="00175CFD"/>
    <w:rPr>
      <w:rFonts w:ascii="Symbol" w:hAnsi="Symbol"/>
    </w:rPr>
  </w:style>
  <w:style w:type="character" w:customStyle="1" w:styleId="WW8Num14z0">
    <w:name w:val="WW8Num14z0"/>
    <w:rsid w:val="00175CFD"/>
    <w:rPr>
      <w:rFonts w:ascii="Symbol" w:hAnsi="Symbol"/>
    </w:rPr>
  </w:style>
  <w:style w:type="character" w:customStyle="1" w:styleId="WW8Num14z1">
    <w:name w:val="WW8Num14z1"/>
    <w:rsid w:val="00175CFD"/>
    <w:rPr>
      <w:rFonts w:ascii="Courier New" w:hAnsi="Courier New" w:cs="Courier New"/>
    </w:rPr>
  </w:style>
  <w:style w:type="character" w:customStyle="1" w:styleId="WW8Num14z2">
    <w:name w:val="WW8Num14z2"/>
    <w:rsid w:val="00175CFD"/>
    <w:rPr>
      <w:rFonts w:ascii="Wingdings" w:hAnsi="Wingdings"/>
    </w:rPr>
  </w:style>
  <w:style w:type="character" w:customStyle="1" w:styleId="WW8Num15z0">
    <w:name w:val="WW8Num15z0"/>
    <w:rsid w:val="00175CFD"/>
    <w:rPr>
      <w:rFonts w:ascii="Symbol" w:hAnsi="Symbol"/>
    </w:rPr>
  </w:style>
  <w:style w:type="character" w:customStyle="1" w:styleId="WW8Num15z1">
    <w:name w:val="WW8Num15z1"/>
    <w:rsid w:val="00175CFD"/>
    <w:rPr>
      <w:rFonts w:ascii="Courier New" w:hAnsi="Courier New"/>
    </w:rPr>
  </w:style>
  <w:style w:type="character" w:customStyle="1" w:styleId="WW8Num15z2">
    <w:name w:val="WW8Num15z2"/>
    <w:rsid w:val="00175CFD"/>
    <w:rPr>
      <w:rFonts w:ascii="Wingdings" w:hAnsi="Wingdings"/>
    </w:rPr>
  </w:style>
  <w:style w:type="character" w:customStyle="1" w:styleId="WW8Num17z0">
    <w:name w:val="WW8Num17z0"/>
    <w:rsid w:val="00175CFD"/>
    <w:rPr>
      <w:rFonts w:ascii="Symbol" w:hAnsi="Symbol"/>
    </w:rPr>
  </w:style>
  <w:style w:type="character" w:customStyle="1" w:styleId="WW8Num17z1">
    <w:name w:val="WW8Num17z1"/>
    <w:rsid w:val="00175CFD"/>
    <w:rPr>
      <w:rFonts w:ascii="Courier New" w:hAnsi="Courier New" w:cs="Courier New"/>
    </w:rPr>
  </w:style>
  <w:style w:type="character" w:customStyle="1" w:styleId="WW8Num17z2">
    <w:name w:val="WW8Num17z2"/>
    <w:rsid w:val="00175CFD"/>
    <w:rPr>
      <w:rFonts w:ascii="Wingdings" w:hAnsi="Wingdings"/>
    </w:rPr>
  </w:style>
  <w:style w:type="character" w:customStyle="1" w:styleId="WW8Num18z0">
    <w:name w:val="WW8Num18z0"/>
    <w:rsid w:val="00175CFD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175CFD"/>
    <w:rPr>
      <w:rFonts w:ascii="Courier New" w:hAnsi="Courier New"/>
    </w:rPr>
  </w:style>
  <w:style w:type="character" w:customStyle="1" w:styleId="WW8Num18z2">
    <w:name w:val="WW8Num18z2"/>
    <w:rsid w:val="00175CFD"/>
    <w:rPr>
      <w:rFonts w:ascii="Wingdings" w:hAnsi="Wingdings"/>
    </w:rPr>
  </w:style>
  <w:style w:type="character" w:customStyle="1" w:styleId="WW8Num18z3">
    <w:name w:val="WW8Num18z3"/>
    <w:rsid w:val="00175CFD"/>
    <w:rPr>
      <w:rFonts w:ascii="Symbol" w:hAnsi="Symbol"/>
    </w:rPr>
  </w:style>
  <w:style w:type="character" w:customStyle="1" w:styleId="WW8Num19z0">
    <w:name w:val="WW8Num19z0"/>
    <w:rsid w:val="00175CFD"/>
    <w:rPr>
      <w:rFonts w:ascii="Symbol" w:hAnsi="Symbol"/>
    </w:rPr>
  </w:style>
  <w:style w:type="character" w:customStyle="1" w:styleId="WW8Num19z1">
    <w:name w:val="WW8Num19z1"/>
    <w:rsid w:val="00175CFD"/>
    <w:rPr>
      <w:rFonts w:ascii="Courier New" w:hAnsi="Courier New"/>
    </w:rPr>
  </w:style>
  <w:style w:type="character" w:customStyle="1" w:styleId="WW8Num19z2">
    <w:name w:val="WW8Num19z2"/>
    <w:rsid w:val="00175CFD"/>
    <w:rPr>
      <w:rFonts w:ascii="Wingdings" w:hAnsi="Wingdings"/>
    </w:rPr>
  </w:style>
  <w:style w:type="character" w:customStyle="1" w:styleId="WW8Num20z0">
    <w:name w:val="WW8Num20z0"/>
    <w:rsid w:val="00175CFD"/>
    <w:rPr>
      <w:rFonts w:ascii="Symbol" w:hAnsi="Symbol"/>
    </w:rPr>
  </w:style>
  <w:style w:type="character" w:customStyle="1" w:styleId="WW8Num20z1">
    <w:name w:val="WW8Num20z1"/>
    <w:rsid w:val="00175CFD"/>
    <w:rPr>
      <w:rFonts w:ascii="Courier New" w:hAnsi="Courier New" w:cs="Courier New"/>
    </w:rPr>
  </w:style>
  <w:style w:type="character" w:customStyle="1" w:styleId="WW8Num20z2">
    <w:name w:val="WW8Num20z2"/>
    <w:rsid w:val="00175CFD"/>
    <w:rPr>
      <w:rFonts w:ascii="Wingdings" w:hAnsi="Wingdings"/>
    </w:rPr>
  </w:style>
  <w:style w:type="character" w:customStyle="1" w:styleId="WW8Num21z0">
    <w:name w:val="WW8Num21z0"/>
    <w:rsid w:val="00175CFD"/>
    <w:rPr>
      <w:rFonts w:ascii="Symbol" w:hAnsi="Symbol"/>
    </w:rPr>
  </w:style>
  <w:style w:type="character" w:customStyle="1" w:styleId="WW8Num21z1">
    <w:name w:val="WW8Num21z1"/>
    <w:rsid w:val="00175CFD"/>
    <w:rPr>
      <w:rFonts w:ascii="Courier New" w:hAnsi="Courier New" w:cs="Courier New"/>
    </w:rPr>
  </w:style>
  <w:style w:type="character" w:customStyle="1" w:styleId="WW8Num21z2">
    <w:name w:val="WW8Num21z2"/>
    <w:rsid w:val="00175CFD"/>
    <w:rPr>
      <w:rFonts w:ascii="Wingdings" w:hAnsi="Wingdings"/>
    </w:rPr>
  </w:style>
  <w:style w:type="character" w:customStyle="1" w:styleId="WW8Num22z0">
    <w:name w:val="WW8Num22z0"/>
    <w:rsid w:val="00175CFD"/>
    <w:rPr>
      <w:rFonts w:ascii="Symbol" w:hAnsi="Symbol"/>
    </w:rPr>
  </w:style>
  <w:style w:type="character" w:customStyle="1" w:styleId="WW8Num22z1">
    <w:name w:val="WW8Num22z1"/>
    <w:rsid w:val="00175CFD"/>
    <w:rPr>
      <w:rFonts w:ascii="Courier New" w:hAnsi="Courier New"/>
    </w:rPr>
  </w:style>
  <w:style w:type="character" w:customStyle="1" w:styleId="WW8Num22z2">
    <w:name w:val="WW8Num22z2"/>
    <w:rsid w:val="00175CFD"/>
    <w:rPr>
      <w:rFonts w:ascii="Wingdings" w:hAnsi="Wingdings"/>
    </w:rPr>
  </w:style>
  <w:style w:type="character" w:customStyle="1" w:styleId="WW8Num23z0">
    <w:name w:val="WW8Num23z0"/>
    <w:rsid w:val="00175CFD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sid w:val="00175CFD"/>
    <w:rPr>
      <w:rFonts w:ascii="Symbol" w:hAnsi="Symbol"/>
    </w:rPr>
  </w:style>
  <w:style w:type="character" w:customStyle="1" w:styleId="WW8Num25z0">
    <w:name w:val="WW8Num25z0"/>
    <w:rsid w:val="00175CFD"/>
    <w:rPr>
      <w:rFonts w:ascii="Symbol" w:hAnsi="Symbol"/>
    </w:rPr>
  </w:style>
  <w:style w:type="character" w:customStyle="1" w:styleId="WW8Num25z1">
    <w:name w:val="WW8Num25z1"/>
    <w:rsid w:val="00175CFD"/>
    <w:rPr>
      <w:rFonts w:ascii="Courier New" w:hAnsi="Courier New"/>
    </w:rPr>
  </w:style>
  <w:style w:type="character" w:customStyle="1" w:styleId="WW8Num25z2">
    <w:name w:val="WW8Num25z2"/>
    <w:rsid w:val="00175CFD"/>
    <w:rPr>
      <w:rFonts w:ascii="Wingdings" w:hAnsi="Wingdings"/>
    </w:rPr>
  </w:style>
  <w:style w:type="character" w:customStyle="1" w:styleId="WW8Num26z0">
    <w:name w:val="WW8Num26z0"/>
    <w:rsid w:val="00175CFD"/>
    <w:rPr>
      <w:rFonts w:ascii="Symbol" w:hAnsi="Symbol"/>
    </w:rPr>
  </w:style>
  <w:style w:type="character" w:customStyle="1" w:styleId="WW8Num27z0">
    <w:name w:val="WW8Num27z0"/>
    <w:rsid w:val="00175CFD"/>
    <w:rPr>
      <w:rFonts w:ascii="Symbol" w:hAnsi="Symbol"/>
    </w:rPr>
  </w:style>
  <w:style w:type="character" w:customStyle="1" w:styleId="WW8Num27z1">
    <w:name w:val="WW8Num27z1"/>
    <w:rsid w:val="00175CFD"/>
    <w:rPr>
      <w:rFonts w:ascii="Courier New" w:hAnsi="Courier New"/>
    </w:rPr>
  </w:style>
  <w:style w:type="character" w:customStyle="1" w:styleId="WW8Num27z2">
    <w:name w:val="WW8Num27z2"/>
    <w:rsid w:val="00175CFD"/>
    <w:rPr>
      <w:rFonts w:ascii="Wingdings" w:hAnsi="Wingdings"/>
    </w:rPr>
  </w:style>
  <w:style w:type="character" w:customStyle="1" w:styleId="WW8Num28z0">
    <w:name w:val="WW8Num28z0"/>
    <w:rsid w:val="00175CFD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sid w:val="00175CFD"/>
    <w:rPr>
      <w:rFonts w:ascii="Verdana" w:hAnsi="Verdana"/>
      <w:b/>
      <w:i w:val="0"/>
      <w:sz w:val="24"/>
    </w:rPr>
  </w:style>
  <w:style w:type="character" w:customStyle="1" w:styleId="WW8Num30z0">
    <w:name w:val="WW8Num30z0"/>
    <w:rsid w:val="00175CFD"/>
    <w:rPr>
      <w:rFonts w:ascii="Symbol" w:hAnsi="Symbol"/>
    </w:rPr>
  </w:style>
  <w:style w:type="character" w:customStyle="1" w:styleId="WW8Num30z1">
    <w:name w:val="WW8Num30z1"/>
    <w:rsid w:val="00175CFD"/>
    <w:rPr>
      <w:rFonts w:ascii="Courier New" w:hAnsi="Courier New" w:cs="Courier New"/>
    </w:rPr>
  </w:style>
  <w:style w:type="character" w:customStyle="1" w:styleId="WW8Num30z2">
    <w:name w:val="WW8Num30z2"/>
    <w:rsid w:val="00175CFD"/>
    <w:rPr>
      <w:rFonts w:ascii="Wingdings" w:hAnsi="Wingdings"/>
    </w:rPr>
  </w:style>
  <w:style w:type="character" w:customStyle="1" w:styleId="WW8Num31z0">
    <w:name w:val="WW8Num31z0"/>
    <w:rsid w:val="00175CFD"/>
    <w:rPr>
      <w:rFonts w:ascii="Symbol" w:hAnsi="Symbol"/>
    </w:rPr>
  </w:style>
  <w:style w:type="character" w:customStyle="1" w:styleId="WW8Num31z1">
    <w:name w:val="WW8Num31z1"/>
    <w:rsid w:val="00175CFD"/>
    <w:rPr>
      <w:rFonts w:ascii="Courier New" w:hAnsi="Courier New"/>
    </w:rPr>
  </w:style>
  <w:style w:type="character" w:customStyle="1" w:styleId="WW8Num31z2">
    <w:name w:val="WW8Num31z2"/>
    <w:rsid w:val="00175CFD"/>
    <w:rPr>
      <w:rFonts w:ascii="Wingdings" w:hAnsi="Wingdings"/>
    </w:rPr>
  </w:style>
  <w:style w:type="character" w:customStyle="1" w:styleId="WW8Num32z0">
    <w:name w:val="WW8Num32z0"/>
    <w:rsid w:val="00175CFD"/>
    <w:rPr>
      <w:rFonts w:ascii="Wingdings" w:hAnsi="Wingdings"/>
    </w:rPr>
  </w:style>
  <w:style w:type="character" w:customStyle="1" w:styleId="WW8Num32z1">
    <w:name w:val="WW8Num32z1"/>
    <w:rsid w:val="00175CFD"/>
    <w:rPr>
      <w:rFonts w:ascii="Courier New" w:hAnsi="Courier New"/>
    </w:rPr>
  </w:style>
  <w:style w:type="character" w:customStyle="1" w:styleId="WW8Num32z3">
    <w:name w:val="WW8Num32z3"/>
    <w:rsid w:val="00175CFD"/>
    <w:rPr>
      <w:rFonts w:ascii="Symbol" w:hAnsi="Symbol"/>
    </w:rPr>
  </w:style>
  <w:style w:type="character" w:customStyle="1" w:styleId="WW8Num33z0">
    <w:name w:val="WW8Num33z0"/>
    <w:rsid w:val="00175CFD"/>
    <w:rPr>
      <w:rFonts w:ascii="Symbol" w:hAnsi="Symbol"/>
    </w:rPr>
  </w:style>
  <w:style w:type="character" w:customStyle="1" w:styleId="WW8Num33z1">
    <w:name w:val="WW8Num33z1"/>
    <w:rsid w:val="00175CFD"/>
    <w:rPr>
      <w:rFonts w:ascii="Courier New" w:hAnsi="Courier New"/>
    </w:rPr>
  </w:style>
  <w:style w:type="character" w:customStyle="1" w:styleId="WW8Num33z2">
    <w:name w:val="WW8Num33z2"/>
    <w:rsid w:val="00175CFD"/>
    <w:rPr>
      <w:rFonts w:ascii="Wingdings" w:hAnsi="Wingdings"/>
    </w:rPr>
  </w:style>
  <w:style w:type="character" w:customStyle="1" w:styleId="Fontepargpadro1">
    <w:name w:val="Fonte parág. padrão1"/>
    <w:rsid w:val="00175CFD"/>
  </w:style>
  <w:style w:type="character" w:styleId="Hyperlink">
    <w:name w:val="Hyperlink"/>
    <w:uiPriority w:val="99"/>
    <w:rsid w:val="00175CFD"/>
    <w:rPr>
      <w:color w:val="0000FF"/>
      <w:u w:val="single"/>
    </w:rPr>
  </w:style>
  <w:style w:type="character" w:styleId="Nmerodepgina">
    <w:name w:val="page number"/>
    <w:basedOn w:val="Fontepargpadro1"/>
    <w:semiHidden/>
    <w:rsid w:val="00175CFD"/>
  </w:style>
  <w:style w:type="character" w:styleId="Nmerodelinha">
    <w:name w:val="line number"/>
    <w:basedOn w:val="Fontepargpadro1"/>
    <w:semiHidden/>
    <w:rsid w:val="00175CFD"/>
  </w:style>
  <w:style w:type="character" w:customStyle="1" w:styleId="Caracteresdenotaderodap">
    <w:name w:val="Caracteres de nota de rodapé"/>
    <w:rsid w:val="00175CFD"/>
    <w:rPr>
      <w:vertAlign w:val="superscript"/>
    </w:rPr>
  </w:style>
  <w:style w:type="character" w:customStyle="1" w:styleId="Refdecomentrio1">
    <w:name w:val="Ref. de comentário1"/>
    <w:rsid w:val="00175CFD"/>
    <w:rPr>
      <w:sz w:val="16"/>
      <w:szCs w:val="16"/>
    </w:rPr>
  </w:style>
  <w:style w:type="character" w:customStyle="1" w:styleId="Smbolosdenumerao">
    <w:name w:val="Símbolos de numeração"/>
    <w:rsid w:val="00175CFD"/>
  </w:style>
  <w:style w:type="character" w:styleId="HiperlinkVisitado">
    <w:name w:val="FollowedHyperlink"/>
    <w:semiHidden/>
    <w:rsid w:val="00175CFD"/>
    <w:rPr>
      <w:color w:val="800000"/>
      <w:u w:val="single"/>
    </w:rPr>
  </w:style>
  <w:style w:type="character" w:customStyle="1" w:styleId="ListLabel1">
    <w:name w:val="ListLabel 1"/>
    <w:rsid w:val="00175CFD"/>
    <w:rPr>
      <w:rFonts w:cs="Times New Roman"/>
    </w:rPr>
  </w:style>
  <w:style w:type="character" w:customStyle="1" w:styleId="Marcas">
    <w:name w:val="Marcas"/>
    <w:rsid w:val="00175CFD"/>
    <w:rPr>
      <w:rFonts w:ascii="OpenSymbol" w:eastAsia="OpenSymbol" w:hAnsi="OpenSymbol" w:cs="OpenSymbol"/>
    </w:rPr>
  </w:style>
  <w:style w:type="character" w:styleId="nfase">
    <w:name w:val="Emphasis"/>
    <w:qFormat/>
    <w:rsid w:val="00175CFD"/>
    <w:rPr>
      <w:i/>
      <w:iCs/>
    </w:rPr>
  </w:style>
  <w:style w:type="character" w:customStyle="1" w:styleId="CorpodetextoCharChar">
    <w:name w:val="Corpo de texto Char Char"/>
    <w:rsid w:val="00175CFD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sid w:val="00175CFD"/>
    <w:rPr>
      <w:b/>
      <w:bCs/>
    </w:rPr>
  </w:style>
  <w:style w:type="paragraph" w:customStyle="1" w:styleId="Captulo">
    <w:name w:val="Capítulo"/>
    <w:basedOn w:val="Normal"/>
    <w:next w:val="Corpodetexto"/>
    <w:rsid w:val="00175CF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rsid w:val="00175CFD"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rsid w:val="00175CFD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rsid w:val="00175CFD"/>
    <w:pPr>
      <w:jc w:val="center"/>
    </w:pPr>
    <w:rPr>
      <w:i/>
      <w:iCs/>
    </w:rPr>
  </w:style>
  <w:style w:type="paragraph" w:styleId="Lista">
    <w:name w:val="List"/>
    <w:basedOn w:val="Corpodetexto"/>
    <w:semiHidden/>
    <w:rsid w:val="00175CFD"/>
    <w:rPr>
      <w:rFonts w:cs="Tahoma"/>
    </w:rPr>
  </w:style>
  <w:style w:type="paragraph" w:customStyle="1" w:styleId="Legenda1">
    <w:name w:val="Legenda1"/>
    <w:basedOn w:val="Normal"/>
    <w:next w:val="Normal"/>
    <w:rsid w:val="00175CFD"/>
    <w:rPr>
      <w:b/>
      <w:bCs/>
    </w:rPr>
  </w:style>
  <w:style w:type="paragraph" w:customStyle="1" w:styleId="ndice">
    <w:name w:val="Índice"/>
    <w:basedOn w:val="Normal"/>
    <w:rsid w:val="00175CFD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rsid w:val="00175CFD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rsid w:val="00175CFD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rsid w:val="00175CFD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rsid w:val="00175CFD"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rsid w:val="00175CFD"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rsid w:val="00175CFD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rsid w:val="00175CFD"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rsid w:val="00175CFD"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rsid w:val="00175CFD"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rsid w:val="00175CFD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sid w:val="00175CFD"/>
    <w:rPr>
      <w:i/>
    </w:rPr>
  </w:style>
  <w:style w:type="paragraph" w:customStyle="1" w:styleId="PSCLegenda">
    <w:name w:val="PSC_Legenda"/>
    <w:basedOn w:val="Normal"/>
    <w:rsid w:val="00175CFD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rsid w:val="00175CFD"/>
    <w:pPr>
      <w:numPr>
        <w:numId w:val="5"/>
      </w:numPr>
    </w:pPr>
  </w:style>
  <w:style w:type="paragraph" w:customStyle="1" w:styleId="PSCTabelaCabecalho">
    <w:name w:val="PSC_Tabela_Cabecalho"/>
    <w:basedOn w:val="Normal"/>
    <w:rsid w:val="00175CFD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rsid w:val="00175CFD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rsid w:val="00175CFD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rsid w:val="00175CFD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rsid w:val="00175CFD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rsid w:val="00175CFD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rsid w:val="00175CFD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rsid w:val="00175CFD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rsid w:val="00175CFD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sid w:val="00175CFD"/>
    <w:rPr>
      <w:sz w:val="20"/>
    </w:rPr>
  </w:style>
  <w:style w:type="paragraph" w:customStyle="1" w:styleId="Textodecomentrio1">
    <w:name w:val="Texto de comentário1"/>
    <w:basedOn w:val="Normal"/>
    <w:rsid w:val="00175CFD"/>
    <w:rPr>
      <w:sz w:val="20"/>
    </w:rPr>
  </w:style>
  <w:style w:type="paragraph" w:customStyle="1" w:styleId="Note1n1">
    <w:name w:val="Note 1.n1"/>
    <w:basedOn w:val="Normal"/>
    <w:rsid w:val="00175CFD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rsid w:val="00175CFD"/>
    <w:pPr>
      <w:keepNext w:val="0"/>
      <w:spacing w:before="0"/>
    </w:pPr>
  </w:style>
  <w:style w:type="paragraph" w:customStyle="1" w:styleId="Note2n2">
    <w:name w:val="Note 2.n2"/>
    <w:basedOn w:val="Normal"/>
    <w:next w:val="Normal"/>
    <w:rsid w:val="00175CFD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rsid w:val="00175CFD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rsid w:val="00175CFD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rsid w:val="00175CFD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sid w:val="00175CFD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rsid w:val="00175C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rsid w:val="00175CFD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rsid w:val="00175CFD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rsid w:val="00175CFD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rsid w:val="00175CFD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rsid w:val="00175CFD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rsid w:val="00175CFD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rsid w:val="00175CFD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rsid w:val="00175CFD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rsid w:val="00175CFD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rsid w:val="00175CFD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rsid w:val="00175CFD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rsid w:val="00175CFD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rsid w:val="00175CFD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rsid w:val="00175CFD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rsid w:val="00175CFD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rsid w:val="00175CFD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rsid w:val="00175CFD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rsid w:val="00175CFD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rsid w:val="00175CFD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rsid w:val="00175CFD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rsid w:val="00175CFD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rsid w:val="00175CFD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rsid w:val="00175CFD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rsid w:val="00175CFD"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rsid w:val="00175CFD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rsid w:val="00175CFD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rsid w:val="00175CFD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</w:rPr>
  </w:style>
  <w:style w:type="paragraph" w:customStyle="1" w:styleId="PSC-Titulo2">
    <w:name w:val="PSC - Titulo 2"/>
    <w:basedOn w:val="Normal"/>
    <w:rsid w:val="00175CFD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rsid w:val="00175CFD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rsid w:val="00175CFD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rsid w:val="00175CFD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rsid w:val="00175CFD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rsid w:val="00175CFD"/>
    <w:pPr>
      <w:numPr>
        <w:numId w:val="4"/>
      </w:numPr>
      <w:jc w:val="center"/>
    </w:pPr>
  </w:style>
  <w:style w:type="paragraph" w:customStyle="1" w:styleId="Style2">
    <w:name w:val="Style2"/>
    <w:basedOn w:val="Normal"/>
    <w:rsid w:val="00175CFD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rsid w:val="00175CFD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rsid w:val="00175CFD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  <w:rsid w:val="00175CFD"/>
  </w:style>
  <w:style w:type="paragraph" w:customStyle="1" w:styleId="Contedodatabela">
    <w:name w:val="Conteúdo da tabela"/>
    <w:basedOn w:val="Normal"/>
    <w:rsid w:val="00175CFD"/>
    <w:pPr>
      <w:suppressLineNumbers/>
    </w:pPr>
  </w:style>
  <w:style w:type="paragraph" w:customStyle="1" w:styleId="Ttulodatabela">
    <w:name w:val="Título da tabela"/>
    <w:basedOn w:val="Contedodatabela"/>
    <w:rsid w:val="00175CFD"/>
    <w:pPr>
      <w:jc w:val="center"/>
    </w:pPr>
    <w:rPr>
      <w:b/>
      <w:bCs/>
    </w:rPr>
  </w:style>
  <w:style w:type="paragraph" w:customStyle="1" w:styleId="Linha">
    <w:name w:val="#Linha"/>
    <w:basedOn w:val="Normal"/>
    <w:rsid w:val="00175CFD"/>
  </w:style>
  <w:style w:type="paragraph" w:styleId="Primeirorecuodecorpodetexto">
    <w:name w:val="Body Text First Indent"/>
    <w:basedOn w:val="Corpodetexto"/>
    <w:semiHidden/>
    <w:rsid w:val="00175CFD"/>
    <w:pPr>
      <w:ind w:firstLine="283"/>
    </w:pPr>
  </w:style>
  <w:style w:type="paragraph" w:customStyle="1" w:styleId="Ttulo10">
    <w:name w:val="Título 10"/>
    <w:basedOn w:val="Ttulo"/>
    <w:next w:val="Corpodetexto"/>
    <w:rsid w:val="00175CFD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  <w:rsid w:val="00175CFD"/>
  </w:style>
  <w:style w:type="paragraph" w:customStyle="1" w:styleId="Ilustrao">
    <w:name w:val="Ilustração"/>
    <w:basedOn w:val="Legenda1"/>
    <w:rsid w:val="00175CFD"/>
  </w:style>
  <w:style w:type="paragraph" w:customStyle="1" w:styleId="Ttulodondice">
    <w:name w:val="Título do índice"/>
    <w:basedOn w:val="Ttulo"/>
    <w:rsid w:val="00175CFD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rsid w:val="00175CFD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rsid w:val="00175CFD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rsid w:val="00175CFD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rsid w:val="00175CFD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rsid w:val="00175CFD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590ED7"/>
    <w:pPr>
      <w:ind w:left="720"/>
      <w:contextualSpacing/>
    </w:pPr>
  </w:style>
  <w:style w:type="paragraph" w:customStyle="1" w:styleId="Standard">
    <w:name w:val="Standard"/>
    <w:rsid w:val="001F02A3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lanejamento.gov.br/acesso-a-informacao/institucional/unidades/ses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DF589-0825-46C9-BE5C-EAED7BE8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1516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&lt;Nome do Projeto&gt;</vt:lpstr>
    </vt:vector>
  </TitlesOfParts>
  <Company>MPOG</Company>
  <LinksUpToDate>false</LinksUpToDate>
  <CharactersWithSpaces>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&lt;Nome do Projeto&gt;</dc:title>
  <dc:creator>Natal Henrique Troz Guglilhermi</dc:creator>
  <cp:lastModifiedBy>Natal Henrique Troz Guglilhermi</cp:lastModifiedBy>
  <cp:revision>13</cp:revision>
  <cp:lastPrinted>2018-03-06T17:58:00Z</cp:lastPrinted>
  <dcterms:created xsi:type="dcterms:W3CDTF">2018-03-23T15:58:00Z</dcterms:created>
  <dcterms:modified xsi:type="dcterms:W3CDTF">2018-06-21T14:41:00Z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_NomeProjeto">
    <vt:lpwstr>Nome do Projeto</vt:lpwstr>
  </property>
</Properties>
</file>