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4D15DD">
        <w:rPr>
          <w:rFonts w:ascii="Arial" w:eastAsia="TimesNewRomanPSMT" w:hAnsi="Arial" w:cs="TimesNewRomanPSMT"/>
          <w:b/>
          <w:bCs/>
          <w:color w:val="000000"/>
          <w:sz w:val="24"/>
          <w:szCs w:val="24"/>
        </w:rPr>
        <w:t>CONTRATAÇÃO DE BENS E SERVIÇOS DE TIC (GERENCIAR AQUISIÇÕES DE SOFTWARE)</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 xml:space="preserve">MINISTÉRIO DO PLANEJAMENTO, DESENVOLVIMENTO E </w:t>
      </w:r>
      <w:proofErr w:type="gramStart"/>
      <w:r>
        <w:rPr>
          <w:rFonts w:ascii="Arial" w:eastAsia="Arial Unicode MS" w:hAnsi="Arial" w:cs="Tahoma"/>
          <w:b/>
          <w:bCs/>
          <w:sz w:val="24"/>
          <w:szCs w:val="24"/>
        </w:rPr>
        <w:t>GESTÃO</w:t>
      </w:r>
      <w:proofErr w:type="gramEnd"/>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327783">
            <w:pPr>
              <w:rPr>
                <w:rFonts w:ascii="Arial" w:hAnsi="Arial" w:cs="Arial"/>
                <w:b/>
                <w:bCs/>
                <w:sz w:val="18"/>
                <w:szCs w:val="18"/>
              </w:rPr>
            </w:pPr>
            <w:r w:rsidRPr="00A44B75">
              <w:rPr>
                <w:rFonts w:ascii="Arial" w:hAnsi="Arial" w:cs="Arial"/>
                <w:b/>
                <w:bCs/>
                <w:sz w:val="18"/>
                <w:szCs w:val="18"/>
              </w:rPr>
              <w:lastRenderedPageBreak/>
              <w:t xml:space="preserve">MINISTÉRIO DO PLANEJAMENTO, DESENVOLVIMENTO E </w:t>
            </w:r>
            <w:proofErr w:type="gramStart"/>
            <w:r w:rsidRPr="00A44B75">
              <w:rPr>
                <w:rFonts w:ascii="Arial" w:hAnsi="Arial" w:cs="Arial"/>
                <w:b/>
                <w:bCs/>
                <w:sz w:val="18"/>
                <w:szCs w:val="18"/>
              </w:rPr>
              <w:t>GESTÃO</w:t>
            </w:r>
            <w:proofErr w:type="gramEnd"/>
          </w:p>
          <w:p w:rsidR="00A44B75" w:rsidRPr="00C14E55" w:rsidRDefault="00A44B75" w:rsidP="00327783">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327783">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327783">
            <w:pPr>
              <w:autoSpaceDE w:val="0"/>
              <w:adjustRightInd w:val="0"/>
              <w:rPr>
                <w:rFonts w:ascii="Arial" w:hAnsi="Arial" w:cs="Arial"/>
                <w:b/>
                <w:bCs/>
                <w:sz w:val="18"/>
                <w:szCs w:val="18"/>
              </w:rPr>
            </w:pPr>
          </w:p>
        </w:tc>
        <w:tc>
          <w:tcPr>
            <w:tcW w:w="4842" w:type="dxa"/>
          </w:tcPr>
          <w:p w:rsidR="00A44B75" w:rsidRPr="00C14E55" w:rsidRDefault="00A44B75" w:rsidP="00327783">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327783">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327783">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327783">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327783">
            <w:pPr>
              <w:autoSpaceDE w:val="0"/>
              <w:adjustRightInd w:val="0"/>
              <w:rPr>
                <w:rFonts w:ascii="Arial" w:hAnsi="Arial" w:cs="Arial"/>
                <w:sz w:val="18"/>
                <w:szCs w:val="18"/>
              </w:rPr>
            </w:pPr>
          </w:p>
        </w:tc>
        <w:tc>
          <w:tcPr>
            <w:tcW w:w="4842" w:type="dxa"/>
          </w:tcPr>
          <w:p w:rsidR="00A44B75" w:rsidRPr="00C14E55" w:rsidRDefault="00A44B75" w:rsidP="00327783">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327783">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327783">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327783">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327783">
            <w:pPr>
              <w:autoSpaceDE w:val="0"/>
              <w:adjustRightInd w:val="0"/>
              <w:rPr>
                <w:rFonts w:ascii="Arial" w:hAnsi="Arial" w:cs="Arial"/>
                <w:b/>
                <w:bCs/>
                <w:sz w:val="18"/>
                <w:szCs w:val="18"/>
                <w:highlight w:val="yellow"/>
              </w:rPr>
            </w:pPr>
          </w:p>
        </w:tc>
        <w:tc>
          <w:tcPr>
            <w:tcW w:w="4842" w:type="dxa"/>
          </w:tcPr>
          <w:p w:rsidR="00A44B75" w:rsidRPr="00C14E55" w:rsidRDefault="00A44B75" w:rsidP="00327783">
            <w:pPr>
              <w:autoSpaceDE w:val="0"/>
              <w:adjustRightInd w:val="0"/>
              <w:jc w:val="right"/>
              <w:rPr>
                <w:rFonts w:ascii="Arial" w:hAnsi="Arial" w:cs="Arial"/>
                <w:b/>
                <w:bCs/>
                <w:sz w:val="18"/>
                <w:szCs w:val="18"/>
              </w:rPr>
            </w:pPr>
            <w:proofErr w:type="spellStart"/>
            <w:r w:rsidRPr="00B20324">
              <w:rPr>
                <w:rFonts w:ascii="Arial" w:hAnsi="Arial" w:cs="Arial"/>
                <w:b/>
                <w:bCs/>
                <w:sz w:val="18"/>
                <w:szCs w:val="18"/>
              </w:rPr>
              <w:t>Sanderson</w:t>
            </w:r>
            <w:proofErr w:type="spellEnd"/>
            <w:r w:rsidRPr="00B20324">
              <w:rPr>
                <w:rFonts w:ascii="Arial" w:hAnsi="Arial" w:cs="Arial"/>
                <w:b/>
                <w:bCs/>
                <w:sz w:val="18"/>
                <w:szCs w:val="18"/>
              </w:rPr>
              <w:t xml:space="preserve"> Cesar Macedo Barbalho</w:t>
            </w:r>
          </w:p>
          <w:p w:rsidR="00A44B75" w:rsidRDefault="00A44B75" w:rsidP="00327783">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327783">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327783">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327783">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327783">
            <w:pPr>
              <w:autoSpaceDE w:val="0"/>
              <w:adjustRightInd w:val="0"/>
              <w:rPr>
                <w:bCs/>
                <w:sz w:val="18"/>
                <w:szCs w:val="18"/>
                <w:highlight w:val="yellow"/>
              </w:rPr>
            </w:pPr>
          </w:p>
          <w:p w:rsidR="00A44B75" w:rsidRPr="00E730CD" w:rsidRDefault="00A44B75" w:rsidP="00327783">
            <w:pPr>
              <w:autoSpaceDE w:val="0"/>
              <w:adjustRightInd w:val="0"/>
              <w:rPr>
                <w:rFonts w:ascii="Arial" w:hAnsi="Arial" w:cs="Arial"/>
                <w:b/>
                <w:sz w:val="18"/>
                <w:szCs w:val="18"/>
                <w:highlight w:val="yellow"/>
              </w:rPr>
            </w:pPr>
          </w:p>
        </w:tc>
        <w:tc>
          <w:tcPr>
            <w:tcW w:w="4842" w:type="dxa"/>
          </w:tcPr>
          <w:p w:rsidR="00A44B75" w:rsidRPr="00C14E55" w:rsidRDefault="00A44B75" w:rsidP="00327783">
            <w:pPr>
              <w:autoSpaceDE w:val="0"/>
              <w:adjustRightInd w:val="0"/>
              <w:jc w:val="right"/>
              <w:rPr>
                <w:rFonts w:ascii="Arial" w:hAnsi="Arial" w:cs="Arial"/>
                <w:b/>
                <w:bCs/>
                <w:sz w:val="18"/>
                <w:szCs w:val="18"/>
              </w:rPr>
            </w:pPr>
          </w:p>
          <w:p w:rsidR="00A44B75" w:rsidRPr="00C14E55" w:rsidRDefault="00A44B75" w:rsidP="00327783">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327783">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327783">
            <w:pPr>
              <w:jc w:val="right"/>
              <w:rPr>
                <w:rFonts w:ascii="Arial" w:hAnsi="Arial" w:cs="Arial"/>
                <w:sz w:val="18"/>
                <w:szCs w:val="18"/>
              </w:rPr>
            </w:pPr>
            <w:proofErr w:type="gramStart"/>
            <w:r w:rsidRPr="00C14E55">
              <w:rPr>
                <w:rFonts w:ascii="Arial" w:hAnsi="Arial" w:cs="Arial"/>
                <w:sz w:val="18"/>
                <w:szCs w:val="18"/>
              </w:rPr>
              <w:t>da</w:t>
            </w:r>
            <w:proofErr w:type="gramEnd"/>
            <w:r w:rsidRPr="00C14E55">
              <w:rPr>
                <w:rFonts w:ascii="Arial" w:hAnsi="Arial" w:cs="Arial"/>
                <w:sz w:val="18"/>
                <w:szCs w:val="18"/>
              </w:rPr>
              <w:t xml:space="preserve"> Tomada de Decisão – LATITUDE</w:t>
            </w:r>
          </w:p>
          <w:p w:rsidR="00A44B75" w:rsidRPr="00C14E55" w:rsidRDefault="00A44B75" w:rsidP="00327783">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 xml:space="preserve">Natal Henrique Troz </w:t>
            </w:r>
            <w:r w:rsidR="00AA1278">
              <w:rPr>
                <w:rFonts w:ascii="Arial" w:hAnsi="Arial" w:cs="Arial"/>
                <w:b/>
                <w:sz w:val="18"/>
                <w:szCs w:val="18"/>
              </w:rPr>
              <w:t xml:space="preserve">Guglilhermi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AA1278">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194BF1" w:rsidRDefault="00194BF1" w:rsidP="00A76AB6">
            <w:pPr>
              <w:tabs>
                <w:tab w:val="left" w:pos="1766"/>
              </w:tabs>
              <w:rPr>
                <w:rFonts w:ascii="Arial" w:hAnsi="Arial" w:cs="Arial"/>
                <w:sz w:val="18"/>
                <w:szCs w:val="18"/>
              </w:rPr>
            </w:pPr>
          </w:p>
          <w:p w:rsidR="00194BF1" w:rsidRDefault="00194BF1" w:rsidP="00A76AB6">
            <w:pPr>
              <w:tabs>
                <w:tab w:val="left" w:pos="1766"/>
              </w:tabs>
              <w:rPr>
                <w:rFonts w:ascii="Arial" w:hAnsi="Arial" w:cs="Arial"/>
                <w:sz w:val="18"/>
                <w:szCs w:val="18"/>
              </w:rPr>
            </w:pPr>
          </w:p>
          <w:p w:rsidR="00194BF1" w:rsidRDefault="00194BF1" w:rsidP="00A76AB6">
            <w:pPr>
              <w:tabs>
                <w:tab w:val="left" w:pos="1766"/>
              </w:tabs>
              <w:rPr>
                <w:rFonts w:ascii="Arial" w:hAnsi="Arial" w:cs="Arial"/>
                <w:sz w:val="18"/>
                <w:szCs w:val="18"/>
              </w:rPr>
            </w:pPr>
          </w:p>
          <w:p w:rsidR="00194BF1" w:rsidRDefault="00194BF1" w:rsidP="00A76AB6">
            <w:pPr>
              <w:tabs>
                <w:tab w:val="left" w:pos="1766"/>
              </w:tabs>
              <w:rPr>
                <w:rFonts w:ascii="Arial" w:hAnsi="Arial" w:cs="Arial"/>
                <w:sz w:val="18"/>
                <w:szCs w:val="18"/>
              </w:rPr>
            </w:pPr>
          </w:p>
          <w:p w:rsidR="00194BF1" w:rsidRDefault="00194BF1" w:rsidP="00A76AB6">
            <w:pPr>
              <w:tabs>
                <w:tab w:val="left" w:pos="1766"/>
              </w:tabs>
              <w:rPr>
                <w:rFonts w:ascii="Arial" w:hAnsi="Arial" w:cs="Arial"/>
                <w:sz w:val="18"/>
                <w:szCs w:val="18"/>
              </w:rPr>
            </w:pPr>
          </w:p>
          <w:p w:rsidR="00194BF1" w:rsidRDefault="00194BF1" w:rsidP="00A76AB6">
            <w:pPr>
              <w:tabs>
                <w:tab w:val="left" w:pos="1766"/>
              </w:tabs>
              <w:rPr>
                <w:rFonts w:ascii="Arial" w:hAnsi="Arial" w:cs="Arial"/>
                <w:sz w:val="18"/>
                <w:szCs w:val="18"/>
              </w:rPr>
            </w:pPr>
          </w:p>
          <w:p w:rsidR="00194BF1" w:rsidRDefault="00D32C31"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692910"/>
                  <wp:effectExtent l="0" t="0" r="8255" b="25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2 (1).jpg"/>
                          <pic:cNvPicPr/>
                        </pic:nvPicPr>
                        <pic:blipFill>
                          <a:blip r:embed="rId11">
                            <a:extLst>
                              <a:ext uri="{28A0092B-C50C-407E-A947-70E740481C1C}">
                                <a14:useLocalDpi xmlns:a14="http://schemas.microsoft.com/office/drawing/2010/main" val="0"/>
                              </a:ext>
                            </a:extLst>
                          </a:blip>
                          <a:stretch>
                            <a:fillRect/>
                          </a:stretch>
                        </pic:blipFill>
                        <pic:spPr>
                          <a:xfrm>
                            <a:off x="0" y="0"/>
                            <a:ext cx="3115945" cy="1692910"/>
                          </a:xfrm>
                          <a:prstGeom prst="rect">
                            <a:avLst/>
                          </a:prstGeom>
                        </pic:spPr>
                      </pic:pic>
                    </a:graphicData>
                  </a:graphic>
                </wp:inline>
              </w:drawing>
            </w:r>
          </w:p>
          <w:p w:rsidR="00194BF1" w:rsidRPr="00C14E55" w:rsidRDefault="00194BF1" w:rsidP="00A76AB6">
            <w:pPr>
              <w:tabs>
                <w:tab w:val="left" w:pos="1766"/>
              </w:tabs>
              <w:rPr>
                <w:rFonts w:ascii="Arial" w:hAnsi="Arial" w:cs="Arial"/>
                <w:sz w:val="18"/>
                <w:szCs w:val="18"/>
              </w:rPr>
            </w:pPr>
            <w:bookmarkStart w:id="0" w:name="_GoBack"/>
            <w:bookmarkEnd w:id="0"/>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Rafaella</w:t>
            </w:r>
            <w:proofErr w:type="spellEnd"/>
            <w:r w:rsidRPr="00132369">
              <w:rPr>
                <w:rFonts w:ascii="Arial" w:hAnsi="Arial" w:cs="Arial"/>
                <w:b/>
                <w:bCs/>
                <w:sz w:val="18"/>
                <w:szCs w:val="18"/>
              </w:rPr>
              <w:t xml:space="preserve">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11345D" w:rsidP="00A430FE">
      <w:pPr>
        <w:widowControl w:val="0"/>
        <w:spacing w:line="360" w:lineRule="auto"/>
        <w:jc w:val="left"/>
        <w:rPr>
          <w:rFonts w:ascii="Arial" w:hAnsi="Arial" w:cs="Arial"/>
          <w:b/>
          <w:bCs/>
          <w:sz w:val="24"/>
          <w:szCs w:val="24"/>
        </w:rPr>
      </w:pPr>
      <w:r>
        <w:rPr>
          <w:rFonts w:ascii="Arial" w:hAnsi="Arial" w:cs="Arial"/>
          <w:b/>
          <w:bCs/>
          <w:sz w:val="24"/>
          <w:szCs w:val="24"/>
        </w:rPr>
        <w:t>13</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AA1278"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54271F">
        <w:rPr>
          <w:rFonts w:ascii="Arial" w:hAnsi="Arial" w:cs="Arial"/>
          <w:b/>
          <w:bCs/>
          <w:sz w:val="24"/>
          <w:szCs w:val="24"/>
        </w:rPr>
        <w:t xml:space="preserve"> Edna Dias Canedo e Pedro Thiago Rocha de Alcântara.</w:t>
      </w:r>
    </w:p>
    <w:p w:rsidR="002A7FB9" w:rsidRDefault="00AA1278"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AA1278">
        <w:rPr>
          <w:rFonts w:ascii="Arial" w:hAnsi="Arial" w:cs="Arial"/>
          <w:b/>
          <w:bCs/>
          <w:sz w:val="24"/>
          <w:szCs w:val="24"/>
        </w:rPr>
        <w:t>Natal Henrique Troz Guglilhermi</w:t>
      </w:r>
      <w:r>
        <w:rPr>
          <w:rFonts w:ascii="Arial" w:hAnsi="Arial" w:cs="Arial"/>
          <w:b/>
          <w:bCs/>
          <w:sz w:val="24"/>
          <w:szCs w:val="24"/>
        </w:rPr>
        <w:t xml:space="preserve"> e Otávio Porto Barbosa.</w:t>
      </w:r>
      <w:r w:rsidR="0054271F">
        <w:rPr>
          <w:rFonts w:ascii="Arial" w:hAnsi="Arial" w:cs="Arial"/>
          <w:b/>
          <w:bCs/>
          <w:sz w:val="24"/>
          <w:szCs w:val="24"/>
        </w:rPr>
        <w:t xml:space="preserve"> </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7714CE" w:rsidRPr="007714CE" w:rsidRDefault="00FC1494">
          <w:pPr>
            <w:pStyle w:val="Sumrio1"/>
            <w:tabs>
              <w:tab w:val="right" w:leader="dot" w:pos="9739"/>
            </w:tabs>
            <w:rPr>
              <w:rFonts w:ascii="Arial" w:eastAsiaTheme="minorEastAsia" w:hAnsi="Arial" w:cs="Arial"/>
              <w:b w:val="0"/>
              <w:bCs w:val="0"/>
              <w:i w:val="0"/>
              <w:iCs w:val="0"/>
              <w:noProof/>
              <w:szCs w:val="22"/>
              <w:lang w:eastAsia="pt-BR"/>
            </w:rPr>
          </w:pPr>
          <w:r w:rsidRPr="007714CE">
            <w:rPr>
              <w:rFonts w:ascii="Arial" w:hAnsi="Arial" w:cs="Arial"/>
            </w:rPr>
            <w:fldChar w:fldCharType="begin"/>
          </w:r>
          <w:r w:rsidRPr="007714CE">
            <w:rPr>
              <w:rFonts w:ascii="Arial" w:hAnsi="Arial" w:cs="Arial"/>
            </w:rPr>
            <w:instrText xml:space="preserve"> TOC \o "1-3" \h \z \u </w:instrText>
          </w:r>
          <w:r w:rsidRPr="007714CE">
            <w:rPr>
              <w:rFonts w:ascii="Arial" w:hAnsi="Arial" w:cs="Arial"/>
            </w:rPr>
            <w:fldChar w:fldCharType="separate"/>
          </w:r>
          <w:hyperlink w:anchor="_Toc508784490" w:history="1">
            <w:r w:rsidR="007714CE" w:rsidRPr="007714CE">
              <w:rPr>
                <w:rStyle w:val="Hyperlink"/>
                <w:rFonts w:ascii="Arial" w:hAnsi="Arial" w:cs="Arial"/>
                <w:noProof/>
              </w:rPr>
              <w:t>INTRODUÇÃO</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_Toc508784490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5</w:t>
            </w:r>
            <w:r w:rsidR="007714CE" w:rsidRPr="007714CE">
              <w:rPr>
                <w:rFonts w:ascii="Arial" w:hAnsi="Arial" w:cs="Arial"/>
                <w:noProof/>
                <w:webHidden/>
              </w:rPr>
              <w:fldChar w:fldCharType="end"/>
            </w:r>
          </w:hyperlink>
        </w:p>
        <w:p w:rsidR="007714CE" w:rsidRPr="007714CE" w:rsidRDefault="00B1083E">
          <w:pPr>
            <w:pStyle w:val="Sumrio1"/>
            <w:tabs>
              <w:tab w:val="right" w:leader="dot" w:pos="9739"/>
            </w:tabs>
            <w:rPr>
              <w:rFonts w:ascii="Arial" w:eastAsiaTheme="minorEastAsia" w:hAnsi="Arial" w:cs="Arial"/>
              <w:b w:val="0"/>
              <w:bCs w:val="0"/>
              <w:i w:val="0"/>
              <w:iCs w:val="0"/>
              <w:noProof/>
              <w:szCs w:val="22"/>
              <w:lang w:eastAsia="pt-BR"/>
            </w:rPr>
          </w:pPr>
          <w:hyperlink w:anchor="_Toc508784491" w:history="1">
            <w:r w:rsidR="007714CE" w:rsidRPr="007714CE">
              <w:rPr>
                <w:rStyle w:val="Hyperlink"/>
                <w:rFonts w:ascii="Arial" w:hAnsi="Arial" w:cs="Arial"/>
                <w:noProof/>
              </w:rPr>
              <w:t>VISÃO GERAL</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_Toc508784491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5</w:t>
            </w:r>
            <w:r w:rsidR="007714CE" w:rsidRPr="007714CE">
              <w:rPr>
                <w:rFonts w:ascii="Arial" w:hAnsi="Arial" w:cs="Arial"/>
                <w:noProof/>
                <w:webHidden/>
              </w:rPr>
              <w:fldChar w:fldCharType="end"/>
            </w:r>
          </w:hyperlink>
        </w:p>
        <w:p w:rsidR="007714CE" w:rsidRPr="007714CE" w:rsidRDefault="00B1083E">
          <w:pPr>
            <w:pStyle w:val="Sumrio2"/>
            <w:tabs>
              <w:tab w:val="right" w:leader="dot" w:pos="9739"/>
            </w:tabs>
            <w:rPr>
              <w:rFonts w:ascii="Arial" w:eastAsiaTheme="minorEastAsia" w:hAnsi="Arial" w:cs="Arial"/>
              <w:b w:val="0"/>
              <w:bCs w:val="0"/>
              <w:noProof/>
              <w:szCs w:val="22"/>
              <w:lang w:eastAsia="pt-BR"/>
            </w:rPr>
          </w:pPr>
          <w:hyperlink w:anchor="_Toc508784492" w:history="1">
            <w:r w:rsidR="007714CE" w:rsidRPr="007714CE">
              <w:rPr>
                <w:rStyle w:val="Hyperlink"/>
                <w:rFonts w:ascii="Arial" w:eastAsia="SimSun" w:hAnsi="Arial" w:cs="Arial"/>
                <w:noProof/>
              </w:rPr>
              <w:t>2.1. Objetivo</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_Toc508784492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5</w:t>
            </w:r>
            <w:r w:rsidR="007714CE" w:rsidRPr="007714CE">
              <w:rPr>
                <w:rFonts w:ascii="Arial" w:hAnsi="Arial" w:cs="Arial"/>
                <w:noProof/>
                <w:webHidden/>
              </w:rPr>
              <w:fldChar w:fldCharType="end"/>
            </w:r>
          </w:hyperlink>
        </w:p>
        <w:p w:rsidR="007714CE" w:rsidRPr="007714CE" w:rsidRDefault="00B1083E">
          <w:pPr>
            <w:pStyle w:val="Sumrio2"/>
            <w:tabs>
              <w:tab w:val="right" w:leader="dot" w:pos="9739"/>
            </w:tabs>
            <w:rPr>
              <w:rFonts w:ascii="Arial" w:eastAsiaTheme="minorEastAsia" w:hAnsi="Arial" w:cs="Arial"/>
              <w:b w:val="0"/>
              <w:bCs w:val="0"/>
              <w:noProof/>
              <w:szCs w:val="22"/>
              <w:lang w:eastAsia="pt-BR"/>
            </w:rPr>
          </w:pPr>
          <w:hyperlink w:anchor="_Toc508784493" w:history="1">
            <w:r w:rsidR="007714CE" w:rsidRPr="007714CE">
              <w:rPr>
                <w:rStyle w:val="Hyperlink"/>
                <w:rFonts w:ascii="Arial" w:eastAsia="SimSun" w:hAnsi="Arial" w:cs="Arial"/>
                <w:noProof/>
              </w:rPr>
              <w:t>2.2. Justificativa</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_Toc508784493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5</w:t>
            </w:r>
            <w:r w:rsidR="007714CE" w:rsidRPr="007714CE">
              <w:rPr>
                <w:rFonts w:ascii="Arial" w:hAnsi="Arial" w:cs="Arial"/>
                <w:noProof/>
                <w:webHidden/>
              </w:rPr>
              <w:fldChar w:fldCharType="end"/>
            </w:r>
          </w:hyperlink>
        </w:p>
        <w:p w:rsidR="007714CE" w:rsidRPr="007714CE" w:rsidRDefault="00B1083E">
          <w:pPr>
            <w:pStyle w:val="Sumrio1"/>
            <w:tabs>
              <w:tab w:val="right" w:leader="dot" w:pos="9739"/>
            </w:tabs>
            <w:rPr>
              <w:rFonts w:ascii="Arial" w:eastAsiaTheme="minorEastAsia" w:hAnsi="Arial" w:cs="Arial"/>
              <w:b w:val="0"/>
              <w:bCs w:val="0"/>
              <w:i w:val="0"/>
              <w:iCs w:val="0"/>
              <w:noProof/>
              <w:szCs w:val="22"/>
              <w:lang w:eastAsia="pt-BR"/>
            </w:rPr>
          </w:pPr>
          <w:hyperlink w:anchor="_Toc508784494" w:history="1">
            <w:r w:rsidR="007714CE" w:rsidRPr="007714CE">
              <w:rPr>
                <w:rStyle w:val="Hyperlink"/>
                <w:rFonts w:ascii="Arial" w:hAnsi="Arial" w:cs="Arial"/>
                <w:noProof/>
              </w:rPr>
              <w:t>CONTRATAÇÃO DE BENS E SERVIÇOS TIC (GERENCIAMENTO DE AQUISIÇÕES DE SOFTWARE)</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_Toc508784494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6</w:t>
            </w:r>
            <w:r w:rsidR="007714CE" w:rsidRPr="007714CE">
              <w:rPr>
                <w:rFonts w:ascii="Arial" w:hAnsi="Arial" w:cs="Arial"/>
                <w:noProof/>
                <w:webHidden/>
              </w:rPr>
              <w:fldChar w:fldCharType="end"/>
            </w:r>
          </w:hyperlink>
        </w:p>
        <w:p w:rsidR="007714CE" w:rsidRPr="007714CE" w:rsidRDefault="00B1083E">
          <w:pPr>
            <w:pStyle w:val="Sumrio2"/>
            <w:tabs>
              <w:tab w:val="right" w:leader="dot" w:pos="9739"/>
            </w:tabs>
            <w:rPr>
              <w:rFonts w:ascii="Arial" w:eastAsiaTheme="minorEastAsia" w:hAnsi="Arial" w:cs="Arial"/>
              <w:b w:val="0"/>
              <w:bCs w:val="0"/>
              <w:noProof/>
              <w:szCs w:val="22"/>
              <w:lang w:eastAsia="pt-BR"/>
            </w:rPr>
          </w:pPr>
          <w:hyperlink w:anchor="_Toc508784495" w:history="1">
            <w:r w:rsidR="007714CE" w:rsidRPr="007714CE">
              <w:rPr>
                <w:rStyle w:val="Hyperlink"/>
                <w:rFonts w:ascii="Arial" w:eastAsia="SimSun" w:hAnsi="Arial" w:cs="Arial"/>
                <w:noProof/>
              </w:rPr>
              <w:t>3.1. Definição</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_Toc508784495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6</w:t>
            </w:r>
            <w:r w:rsidR="007714CE" w:rsidRPr="007714CE">
              <w:rPr>
                <w:rFonts w:ascii="Arial" w:hAnsi="Arial" w:cs="Arial"/>
                <w:noProof/>
                <w:webHidden/>
              </w:rPr>
              <w:fldChar w:fldCharType="end"/>
            </w:r>
          </w:hyperlink>
        </w:p>
        <w:p w:rsidR="007714CE" w:rsidRPr="007714CE" w:rsidRDefault="00B1083E">
          <w:pPr>
            <w:pStyle w:val="Sumrio2"/>
            <w:tabs>
              <w:tab w:val="right" w:leader="dot" w:pos="9739"/>
            </w:tabs>
            <w:rPr>
              <w:rFonts w:ascii="Arial" w:eastAsiaTheme="minorEastAsia" w:hAnsi="Arial" w:cs="Arial"/>
              <w:b w:val="0"/>
              <w:bCs w:val="0"/>
              <w:noProof/>
              <w:szCs w:val="22"/>
              <w:lang w:eastAsia="pt-BR"/>
            </w:rPr>
          </w:pPr>
          <w:hyperlink w:anchor="_Toc508784496" w:history="1">
            <w:r w:rsidR="007714CE" w:rsidRPr="007714CE">
              <w:rPr>
                <w:rStyle w:val="Hyperlink"/>
                <w:rFonts w:ascii="Arial" w:eastAsia="SimSun" w:hAnsi="Arial" w:cs="Arial"/>
                <w:noProof/>
              </w:rPr>
              <w:t>3.2. Passo a passo</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_Toc508784496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6</w:t>
            </w:r>
            <w:r w:rsidR="007714CE" w:rsidRPr="007714CE">
              <w:rPr>
                <w:rFonts w:ascii="Arial" w:hAnsi="Arial" w:cs="Arial"/>
                <w:noProof/>
                <w:webHidden/>
              </w:rPr>
              <w:fldChar w:fldCharType="end"/>
            </w:r>
          </w:hyperlink>
        </w:p>
        <w:p w:rsidR="007714CE" w:rsidRPr="007714CE" w:rsidRDefault="00B1083E">
          <w:pPr>
            <w:pStyle w:val="Sumrio1"/>
            <w:tabs>
              <w:tab w:val="right" w:leader="dot" w:pos="9739"/>
            </w:tabs>
            <w:rPr>
              <w:rFonts w:ascii="Arial" w:eastAsiaTheme="minorEastAsia" w:hAnsi="Arial" w:cs="Arial"/>
              <w:b w:val="0"/>
              <w:bCs w:val="0"/>
              <w:i w:val="0"/>
              <w:iCs w:val="0"/>
              <w:noProof/>
              <w:szCs w:val="22"/>
              <w:lang w:eastAsia="pt-BR"/>
            </w:rPr>
          </w:pPr>
          <w:hyperlink w:anchor="_Toc508784497" w:history="1">
            <w:r w:rsidR="007714CE" w:rsidRPr="007714CE">
              <w:rPr>
                <w:rStyle w:val="Hyperlink"/>
                <w:rFonts w:ascii="Arial" w:hAnsi="Arial" w:cs="Arial"/>
                <w:noProof/>
              </w:rPr>
              <w:t>ARTEFATOS</w:t>
            </w:r>
            <w:r w:rsidR="007714CE" w:rsidRPr="007714CE">
              <w:rPr>
                <w:rFonts w:ascii="Arial" w:hAnsi="Arial" w:cs="Arial"/>
                <w:noProof/>
                <w:webHidden/>
              </w:rPr>
              <w:tab/>
            </w:r>
            <w:r w:rsidR="007714CE" w:rsidRPr="007714CE">
              <w:rPr>
                <w:rFonts w:ascii="Arial" w:hAnsi="Arial" w:cs="Arial"/>
                <w:noProof/>
                <w:webHidden/>
              </w:rPr>
              <w:fldChar w:fldCharType="begin"/>
            </w:r>
            <w:r w:rsidR="007714CE" w:rsidRPr="007714CE">
              <w:rPr>
                <w:rFonts w:ascii="Arial" w:hAnsi="Arial" w:cs="Arial"/>
                <w:noProof/>
                <w:webHidden/>
              </w:rPr>
              <w:instrText xml:space="preserve"> PAGEREF _Toc508784497 \h </w:instrText>
            </w:r>
            <w:r w:rsidR="007714CE" w:rsidRPr="007714CE">
              <w:rPr>
                <w:rFonts w:ascii="Arial" w:hAnsi="Arial" w:cs="Arial"/>
                <w:noProof/>
                <w:webHidden/>
              </w:rPr>
            </w:r>
            <w:r w:rsidR="007714CE" w:rsidRPr="007714CE">
              <w:rPr>
                <w:rFonts w:ascii="Arial" w:hAnsi="Arial" w:cs="Arial"/>
                <w:noProof/>
                <w:webHidden/>
              </w:rPr>
              <w:fldChar w:fldCharType="separate"/>
            </w:r>
            <w:r w:rsidR="007714CE" w:rsidRPr="007714CE">
              <w:rPr>
                <w:rFonts w:ascii="Arial" w:hAnsi="Arial" w:cs="Arial"/>
                <w:noProof/>
                <w:webHidden/>
              </w:rPr>
              <w:t>7</w:t>
            </w:r>
            <w:r w:rsidR="007714CE" w:rsidRPr="007714CE">
              <w:rPr>
                <w:rFonts w:ascii="Arial" w:hAnsi="Arial" w:cs="Arial"/>
                <w:noProof/>
                <w:webHidden/>
              </w:rPr>
              <w:fldChar w:fldCharType="end"/>
            </w:r>
          </w:hyperlink>
        </w:p>
        <w:p w:rsidR="00580E56" w:rsidRPr="007714CE" w:rsidRDefault="00B1083E" w:rsidP="00580E56">
          <w:pPr>
            <w:pStyle w:val="Sumrio2"/>
            <w:tabs>
              <w:tab w:val="right" w:leader="dot" w:pos="9739"/>
            </w:tabs>
            <w:rPr>
              <w:rFonts w:ascii="Arial" w:eastAsiaTheme="minorEastAsia" w:hAnsi="Arial" w:cs="Arial"/>
              <w:b w:val="0"/>
              <w:bCs w:val="0"/>
              <w:noProof/>
              <w:szCs w:val="22"/>
              <w:lang w:eastAsia="pt-BR"/>
            </w:rPr>
          </w:pPr>
          <w:hyperlink w:anchor="_Toc508784498" w:history="1">
            <w:r w:rsidR="00580E56" w:rsidRPr="007714CE">
              <w:rPr>
                <w:rStyle w:val="Hyperlink"/>
                <w:rFonts w:ascii="Arial" w:eastAsia="SimSun" w:hAnsi="Arial" w:cs="Arial"/>
                <w:noProof/>
              </w:rPr>
              <w:t>4.1. Documentos</w:t>
            </w:r>
            <w:r w:rsidR="00580E56" w:rsidRPr="007714CE">
              <w:rPr>
                <w:rFonts w:ascii="Arial" w:hAnsi="Arial" w:cs="Arial"/>
                <w:noProof/>
                <w:webHidden/>
              </w:rPr>
              <w:tab/>
            </w:r>
            <w:r w:rsidR="00580E56" w:rsidRPr="007714CE">
              <w:rPr>
                <w:rFonts w:ascii="Arial" w:hAnsi="Arial" w:cs="Arial"/>
                <w:noProof/>
                <w:webHidden/>
              </w:rPr>
              <w:fldChar w:fldCharType="begin"/>
            </w:r>
            <w:r w:rsidR="00580E56" w:rsidRPr="007714CE">
              <w:rPr>
                <w:rFonts w:ascii="Arial" w:hAnsi="Arial" w:cs="Arial"/>
                <w:noProof/>
                <w:webHidden/>
              </w:rPr>
              <w:instrText xml:space="preserve"> PAGEREF _Toc508784498 \h </w:instrText>
            </w:r>
            <w:r w:rsidR="00580E56" w:rsidRPr="007714CE">
              <w:rPr>
                <w:rFonts w:ascii="Arial" w:hAnsi="Arial" w:cs="Arial"/>
                <w:noProof/>
                <w:webHidden/>
              </w:rPr>
            </w:r>
            <w:r w:rsidR="00580E56" w:rsidRPr="007714CE">
              <w:rPr>
                <w:rFonts w:ascii="Arial" w:hAnsi="Arial" w:cs="Arial"/>
                <w:noProof/>
                <w:webHidden/>
              </w:rPr>
              <w:fldChar w:fldCharType="separate"/>
            </w:r>
            <w:r w:rsidR="00580E56" w:rsidRPr="007714CE">
              <w:rPr>
                <w:rFonts w:ascii="Arial" w:hAnsi="Arial" w:cs="Arial"/>
                <w:noProof/>
                <w:webHidden/>
              </w:rPr>
              <w:t>7</w:t>
            </w:r>
            <w:r w:rsidR="00580E56" w:rsidRPr="007714CE">
              <w:rPr>
                <w:rFonts w:ascii="Arial" w:hAnsi="Arial" w:cs="Arial"/>
                <w:noProof/>
                <w:webHidden/>
              </w:rPr>
              <w:fldChar w:fldCharType="end"/>
            </w:r>
          </w:hyperlink>
        </w:p>
        <w:p w:rsidR="00580E56" w:rsidRPr="007714CE" w:rsidRDefault="00B1083E" w:rsidP="00580E56">
          <w:pPr>
            <w:pStyle w:val="Sumrio2"/>
            <w:tabs>
              <w:tab w:val="right" w:leader="dot" w:pos="9739"/>
            </w:tabs>
            <w:rPr>
              <w:rFonts w:ascii="Arial" w:eastAsiaTheme="minorEastAsia" w:hAnsi="Arial" w:cs="Arial"/>
              <w:b w:val="0"/>
              <w:bCs w:val="0"/>
              <w:noProof/>
              <w:szCs w:val="22"/>
              <w:lang w:eastAsia="pt-BR"/>
            </w:rPr>
          </w:pPr>
          <w:hyperlink w:anchor="_Toc508784498" w:history="1">
            <w:r w:rsidR="00580E56" w:rsidRPr="007714CE">
              <w:rPr>
                <w:rStyle w:val="Hyperlink"/>
                <w:rFonts w:ascii="Arial" w:eastAsia="SimSun" w:hAnsi="Arial" w:cs="Arial"/>
                <w:noProof/>
              </w:rPr>
              <w:t>4.1.</w:t>
            </w:r>
            <w:r w:rsidR="00580E56">
              <w:rPr>
                <w:rStyle w:val="Hyperlink"/>
                <w:rFonts w:ascii="Arial" w:eastAsia="SimSun" w:hAnsi="Arial" w:cs="Arial"/>
                <w:noProof/>
              </w:rPr>
              <w:t>1</w:t>
            </w:r>
            <w:r w:rsidR="00580E56" w:rsidRPr="007714CE">
              <w:rPr>
                <w:rStyle w:val="Hyperlink"/>
                <w:rFonts w:ascii="Arial" w:eastAsia="SimSun" w:hAnsi="Arial" w:cs="Arial"/>
                <w:noProof/>
              </w:rPr>
              <w:t xml:space="preserve"> </w:t>
            </w:r>
            <w:r w:rsidR="00580E56">
              <w:rPr>
                <w:rFonts w:ascii="Arial" w:hAnsi="Arial"/>
                <w:sz w:val="24"/>
                <w:szCs w:val="24"/>
              </w:rPr>
              <w:t>Equipe de Planejamento da Contratação</w:t>
            </w:r>
            <w:r w:rsidR="00580E56" w:rsidRPr="007714CE">
              <w:rPr>
                <w:rFonts w:ascii="Arial" w:hAnsi="Arial" w:cs="Arial"/>
                <w:noProof/>
                <w:webHidden/>
              </w:rPr>
              <w:tab/>
            </w:r>
            <w:r w:rsidR="00447426">
              <w:rPr>
                <w:rFonts w:ascii="Arial" w:hAnsi="Arial" w:cs="Arial"/>
                <w:noProof/>
                <w:webHidden/>
              </w:rPr>
              <w:t>8</w:t>
            </w:r>
          </w:hyperlink>
        </w:p>
        <w:p w:rsidR="00580E56" w:rsidRPr="007714CE" w:rsidRDefault="00B1083E" w:rsidP="00580E56">
          <w:pPr>
            <w:pStyle w:val="Sumrio2"/>
            <w:tabs>
              <w:tab w:val="right" w:leader="dot" w:pos="9739"/>
            </w:tabs>
            <w:rPr>
              <w:rFonts w:ascii="Arial" w:eastAsiaTheme="minorEastAsia" w:hAnsi="Arial" w:cs="Arial"/>
              <w:b w:val="0"/>
              <w:bCs w:val="0"/>
              <w:noProof/>
              <w:szCs w:val="22"/>
              <w:lang w:eastAsia="pt-BR"/>
            </w:rPr>
          </w:pPr>
          <w:hyperlink w:anchor="_Toc508784498" w:history="1">
            <w:r w:rsidR="00580E56" w:rsidRPr="007714CE">
              <w:rPr>
                <w:rStyle w:val="Hyperlink"/>
                <w:rFonts w:ascii="Arial" w:eastAsia="SimSun" w:hAnsi="Arial" w:cs="Arial"/>
                <w:noProof/>
              </w:rPr>
              <w:t>4.1.</w:t>
            </w:r>
            <w:r w:rsidR="00580E56">
              <w:rPr>
                <w:rStyle w:val="Hyperlink"/>
                <w:rFonts w:ascii="Arial" w:eastAsia="SimSun" w:hAnsi="Arial" w:cs="Arial"/>
                <w:noProof/>
              </w:rPr>
              <w:t>2</w:t>
            </w:r>
            <w:r w:rsidR="00580E56" w:rsidRPr="007714CE">
              <w:rPr>
                <w:rStyle w:val="Hyperlink"/>
                <w:rFonts w:ascii="Arial" w:eastAsia="SimSun" w:hAnsi="Arial" w:cs="Arial"/>
                <w:noProof/>
              </w:rPr>
              <w:t xml:space="preserve"> </w:t>
            </w:r>
            <w:r w:rsidR="00580E56">
              <w:rPr>
                <w:rFonts w:ascii="Arial" w:hAnsi="Arial"/>
                <w:sz w:val="24"/>
                <w:szCs w:val="24"/>
              </w:rPr>
              <w:t>Documento Oficialização de demanda</w:t>
            </w:r>
            <w:r w:rsidR="00580E56" w:rsidRPr="007714CE">
              <w:rPr>
                <w:rFonts w:ascii="Arial" w:hAnsi="Arial" w:cs="Arial"/>
                <w:noProof/>
                <w:webHidden/>
              </w:rPr>
              <w:tab/>
            </w:r>
            <w:r w:rsidR="00447426">
              <w:rPr>
                <w:rFonts w:ascii="Arial" w:hAnsi="Arial" w:cs="Arial"/>
                <w:noProof/>
                <w:webHidden/>
              </w:rPr>
              <w:t>9</w:t>
            </w:r>
          </w:hyperlink>
        </w:p>
        <w:p w:rsidR="00580E56" w:rsidRPr="007714CE" w:rsidRDefault="00B1083E" w:rsidP="00580E56">
          <w:pPr>
            <w:pStyle w:val="Sumrio2"/>
            <w:tabs>
              <w:tab w:val="right" w:leader="dot" w:pos="9739"/>
            </w:tabs>
            <w:rPr>
              <w:rFonts w:ascii="Arial" w:eastAsiaTheme="minorEastAsia" w:hAnsi="Arial" w:cs="Arial"/>
              <w:b w:val="0"/>
              <w:bCs w:val="0"/>
              <w:noProof/>
              <w:szCs w:val="22"/>
              <w:lang w:eastAsia="pt-BR"/>
            </w:rPr>
          </w:pPr>
          <w:hyperlink w:anchor="_Toc508784498" w:history="1">
            <w:r w:rsidR="00580E56" w:rsidRPr="007714CE">
              <w:rPr>
                <w:rStyle w:val="Hyperlink"/>
                <w:rFonts w:ascii="Arial" w:eastAsia="SimSun" w:hAnsi="Arial" w:cs="Arial"/>
                <w:noProof/>
              </w:rPr>
              <w:t>4.1.</w:t>
            </w:r>
            <w:r w:rsidR="00580E56">
              <w:rPr>
                <w:rStyle w:val="Hyperlink"/>
                <w:rFonts w:ascii="Arial" w:eastAsia="SimSun" w:hAnsi="Arial" w:cs="Arial"/>
                <w:noProof/>
              </w:rPr>
              <w:t>3</w:t>
            </w:r>
            <w:r w:rsidR="00580E56" w:rsidRPr="007714CE">
              <w:rPr>
                <w:rStyle w:val="Hyperlink"/>
                <w:rFonts w:ascii="Arial" w:eastAsia="SimSun" w:hAnsi="Arial" w:cs="Arial"/>
                <w:noProof/>
              </w:rPr>
              <w:t xml:space="preserve"> </w:t>
            </w:r>
            <w:r w:rsidR="00A817E9">
              <w:rPr>
                <w:rFonts w:ascii="Arial" w:hAnsi="Arial"/>
                <w:sz w:val="24"/>
                <w:szCs w:val="24"/>
              </w:rPr>
              <w:t>Termo de Referência ou Projeto Básico</w:t>
            </w:r>
            <w:r w:rsidR="00580E56" w:rsidRPr="007714CE">
              <w:rPr>
                <w:rFonts w:ascii="Arial" w:hAnsi="Arial" w:cs="Arial"/>
                <w:noProof/>
                <w:webHidden/>
              </w:rPr>
              <w:tab/>
            </w:r>
            <w:r w:rsidR="00447426">
              <w:rPr>
                <w:rFonts w:ascii="Arial" w:hAnsi="Arial" w:cs="Arial"/>
                <w:noProof/>
                <w:webHidden/>
              </w:rPr>
              <w:t>11</w:t>
            </w:r>
          </w:hyperlink>
        </w:p>
        <w:p w:rsidR="00580E56" w:rsidRPr="007714CE" w:rsidRDefault="00B1083E" w:rsidP="00580E56">
          <w:pPr>
            <w:pStyle w:val="Sumrio2"/>
            <w:tabs>
              <w:tab w:val="right" w:leader="dot" w:pos="9739"/>
            </w:tabs>
            <w:rPr>
              <w:rFonts w:ascii="Arial" w:eastAsiaTheme="minorEastAsia" w:hAnsi="Arial" w:cs="Arial"/>
              <w:b w:val="0"/>
              <w:bCs w:val="0"/>
              <w:noProof/>
              <w:szCs w:val="22"/>
              <w:lang w:eastAsia="pt-BR"/>
            </w:rPr>
          </w:pPr>
          <w:hyperlink w:anchor="_Toc508784498" w:history="1">
            <w:r w:rsidR="00580E56" w:rsidRPr="007714CE">
              <w:rPr>
                <w:rStyle w:val="Hyperlink"/>
                <w:rFonts w:ascii="Arial" w:eastAsia="SimSun" w:hAnsi="Arial" w:cs="Arial"/>
                <w:noProof/>
              </w:rPr>
              <w:t>4.1.</w:t>
            </w:r>
            <w:r w:rsidR="00580E56">
              <w:rPr>
                <w:rStyle w:val="Hyperlink"/>
                <w:rFonts w:ascii="Arial" w:eastAsia="SimSun" w:hAnsi="Arial" w:cs="Arial"/>
                <w:noProof/>
              </w:rPr>
              <w:t>4</w:t>
            </w:r>
            <w:r w:rsidR="00580E56" w:rsidRPr="007714CE">
              <w:rPr>
                <w:rStyle w:val="Hyperlink"/>
                <w:rFonts w:ascii="Arial" w:eastAsia="SimSun" w:hAnsi="Arial" w:cs="Arial"/>
                <w:noProof/>
              </w:rPr>
              <w:t xml:space="preserve"> </w:t>
            </w:r>
            <w:r w:rsidR="00A817E9">
              <w:rPr>
                <w:rFonts w:ascii="Arial" w:hAnsi="Arial"/>
                <w:sz w:val="24"/>
                <w:szCs w:val="24"/>
              </w:rPr>
              <w:t>Termo de Ciência</w:t>
            </w:r>
            <w:r w:rsidR="00580E56" w:rsidRPr="007714CE">
              <w:rPr>
                <w:rFonts w:ascii="Arial" w:hAnsi="Arial" w:cs="Arial"/>
                <w:noProof/>
                <w:webHidden/>
              </w:rPr>
              <w:tab/>
            </w:r>
            <w:r w:rsidR="00447426">
              <w:rPr>
                <w:rFonts w:ascii="Arial" w:hAnsi="Arial" w:cs="Arial"/>
                <w:noProof/>
                <w:webHidden/>
              </w:rPr>
              <w:t>16</w:t>
            </w:r>
          </w:hyperlink>
        </w:p>
        <w:p w:rsidR="00580E56" w:rsidRPr="007714CE" w:rsidRDefault="00580E56" w:rsidP="00580E56">
          <w:pPr>
            <w:pStyle w:val="Sumrio2"/>
            <w:tabs>
              <w:tab w:val="right" w:leader="dot" w:pos="9739"/>
            </w:tabs>
            <w:rPr>
              <w:rFonts w:ascii="Arial" w:eastAsiaTheme="minorEastAsia" w:hAnsi="Arial" w:cs="Arial"/>
              <w:b w:val="0"/>
              <w:bCs w:val="0"/>
              <w:noProof/>
              <w:szCs w:val="22"/>
              <w:lang w:eastAsia="pt-BR"/>
            </w:rPr>
          </w:pPr>
          <w:hyperlink w:anchor="_Toc508784498" w:history="1">
            <w:r w:rsidRPr="007714CE">
              <w:rPr>
                <w:rStyle w:val="Hyperlink"/>
                <w:rFonts w:ascii="Arial" w:eastAsia="SimSun" w:hAnsi="Arial" w:cs="Arial"/>
                <w:noProof/>
              </w:rPr>
              <w:t>4.1.</w:t>
            </w:r>
            <w:r>
              <w:rPr>
                <w:rStyle w:val="Hyperlink"/>
                <w:rFonts w:ascii="Arial" w:eastAsia="SimSun" w:hAnsi="Arial" w:cs="Arial"/>
                <w:noProof/>
              </w:rPr>
              <w:t>5</w:t>
            </w:r>
            <w:r w:rsidRPr="007714CE">
              <w:rPr>
                <w:rStyle w:val="Hyperlink"/>
                <w:rFonts w:ascii="Arial" w:eastAsia="SimSun" w:hAnsi="Arial" w:cs="Arial"/>
                <w:noProof/>
              </w:rPr>
              <w:t xml:space="preserve"> </w:t>
            </w:r>
            <w:r w:rsidR="00A817E9">
              <w:rPr>
                <w:rFonts w:ascii="Arial" w:hAnsi="Arial"/>
                <w:sz w:val="24"/>
                <w:szCs w:val="24"/>
              </w:rPr>
              <w:t>Termo de Compromisso</w:t>
            </w:r>
            <w:r w:rsidRPr="007714CE">
              <w:rPr>
                <w:rFonts w:ascii="Arial" w:hAnsi="Arial" w:cs="Arial"/>
                <w:noProof/>
                <w:webHidden/>
              </w:rPr>
              <w:tab/>
            </w:r>
            <w:r w:rsidR="00447426">
              <w:rPr>
                <w:rFonts w:ascii="Arial" w:hAnsi="Arial" w:cs="Arial"/>
                <w:noProof/>
                <w:webHidden/>
              </w:rPr>
              <w:t>17</w:t>
            </w:r>
          </w:hyperlink>
        </w:p>
        <w:p w:rsidR="007714CE" w:rsidRPr="007714CE" w:rsidRDefault="00580E56">
          <w:pPr>
            <w:pStyle w:val="Sumrio1"/>
            <w:tabs>
              <w:tab w:val="right" w:leader="dot" w:pos="9739"/>
            </w:tabs>
            <w:rPr>
              <w:rFonts w:ascii="Arial" w:eastAsiaTheme="minorEastAsia" w:hAnsi="Arial" w:cs="Arial"/>
              <w:b w:val="0"/>
              <w:bCs w:val="0"/>
              <w:i w:val="0"/>
              <w:iCs w:val="0"/>
              <w:noProof/>
              <w:szCs w:val="22"/>
              <w:lang w:eastAsia="pt-BR"/>
            </w:rPr>
          </w:pPr>
          <w:hyperlink w:anchor="_Toc508784499" w:history="1">
            <w:r w:rsidR="007714CE" w:rsidRPr="007714CE">
              <w:rPr>
                <w:rStyle w:val="Hyperlink"/>
                <w:rFonts w:ascii="Arial" w:hAnsi="Arial" w:cs="Arial"/>
                <w:noProof/>
              </w:rPr>
              <w:t>REFERÊNCIAS BIBLIOGRÁFICAS</w:t>
            </w:r>
            <w:r w:rsidR="007714CE" w:rsidRPr="007714CE">
              <w:rPr>
                <w:rFonts w:ascii="Arial" w:hAnsi="Arial" w:cs="Arial"/>
                <w:noProof/>
                <w:webHidden/>
              </w:rPr>
              <w:tab/>
            </w:r>
            <w:r w:rsidR="00A817E9">
              <w:rPr>
                <w:rFonts w:ascii="Arial" w:hAnsi="Arial" w:cs="Arial"/>
                <w:noProof/>
                <w:webHidden/>
              </w:rPr>
              <w:t>20</w:t>
            </w:r>
          </w:hyperlink>
        </w:p>
        <w:p w:rsidR="007714CE" w:rsidRPr="007714CE" w:rsidRDefault="00B1083E">
          <w:pPr>
            <w:pStyle w:val="Sumrio2"/>
            <w:tabs>
              <w:tab w:val="right" w:leader="dot" w:pos="9739"/>
            </w:tabs>
            <w:rPr>
              <w:rFonts w:ascii="Arial" w:eastAsiaTheme="minorEastAsia" w:hAnsi="Arial" w:cs="Arial"/>
              <w:b w:val="0"/>
              <w:bCs w:val="0"/>
              <w:noProof/>
              <w:szCs w:val="22"/>
              <w:lang w:eastAsia="pt-BR"/>
            </w:rPr>
          </w:pPr>
          <w:hyperlink w:anchor="_Toc508784500" w:history="1">
            <w:r w:rsidR="007714CE" w:rsidRPr="007714CE">
              <w:rPr>
                <w:rStyle w:val="Hyperlink"/>
                <w:rFonts w:ascii="Arial" w:eastAsia="SimSun" w:hAnsi="Arial" w:cs="Arial"/>
                <w:noProof/>
              </w:rPr>
              <w:t>5.1. Documentos</w:t>
            </w:r>
            <w:r w:rsidR="007714CE" w:rsidRPr="007714CE">
              <w:rPr>
                <w:rFonts w:ascii="Arial" w:hAnsi="Arial" w:cs="Arial"/>
                <w:noProof/>
                <w:webHidden/>
              </w:rPr>
              <w:tab/>
            </w:r>
            <w:r w:rsidR="00A817E9">
              <w:rPr>
                <w:rFonts w:ascii="Arial" w:hAnsi="Arial" w:cs="Arial"/>
                <w:noProof/>
                <w:webHidden/>
              </w:rPr>
              <w:t>20</w:t>
            </w:r>
          </w:hyperlink>
        </w:p>
        <w:p w:rsidR="00FC1494" w:rsidRPr="007714CE" w:rsidRDefault="00FC1494"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7714CE">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784490"/>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 xml:space="preserve">normas e diretrizes de Tecnologia da Informação (TI)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 xml:space="preserve">T deve atuar no desenvolvimento de ações que promovam a disseminação da cultura de Governança de TI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784491"/>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784492"/>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práticas </w:t>
      </w:r>
      <w:r w:rsidR="00174F49" w:rsidRPr="00464BFD">
        <w:rPr>
          <w:rFonts w:ascii="Arial" w:hAnsi="Arial"/>
          <w:b w:val="0"/>
          <w:bCs w:val="0"/>
          <w:sz w:val="24"/>
          <w:szCs w:val="24"/>
        </w:rPr>
        <w:t xml:space="preserve">listadas em literatura e conhecimento prático, para a </w:t>
      </w:r>
      <w:r w:rsidR="005A4909">
        <w:rPr>
          <w:rFonts w:ascii="Arial" w:hAnsi="Arial"/>
          <w:b w:val="0"/>
          <w:bCs w:val="0"/>
          <w:sz w:val="24"/>
          <w:szCs w:val="24"/>
        </w:rPr>
        <w:t>Contratação de Bens e Serviços de TIC (Gerenciamento de Aquisições de Software)</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784493"/>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5A4909" w:rsidP="00F14239">
      <w:pPr>
        <w:pStyle w:val="Ttulo1"/>
        <w:pBdr>
          <w:bottom w:val="single" w:sz="1" w:space="2" w:color="000000"/>
        </w:pBdr>
        <w:rPr>
          <w:rFonts w:ascii="Arial" w:hAnsi="Arial"/>
          <w:szCs w:val="24"/>
          <w:u w:val="none"/>
        </w:rPr>
      </w:pPr>
      <w:bookmarkStart w:id="15" w:name="_Toc508784494"/>
      <w:bookmarkStart w:id="16" w:name="_Toc462247079"/>
      <w:r>
        <w:rPr>
          <w:rFonts w:ascii="Arial" w:hAnsi="Arial"/>
          <w:szCs w:val="24"/>
          <w:u w:val="none"/>
        </w:rPr>
        <w:t>C</w:t>
      </w:r>
      <w:r w:rsidR="00D4107F">
        <w:rPr>
          <w:rFonts w:ascii="Arial" w:hAnsi="Arial"/>
          <w:szCs w:val="24"/>
          <w:u w:val="none"/>
        </w:rPr>
        <w:t xml:space="preserve">ONTRATAÇÃO DE BENS E SERVIÇOS </w:t>
      </w:r>
      <w:r>
        <w:rPr>
          <w:rFonts w:ascii="Arial" w:hAnsi="Arial"/>
          <w:szCs w:val="24"/>
          <w:u w:val="none"/>
        </w:rPr>
        <w:t>TIC (</w:t>
      </w:r>
      <w:r w:rsidR="00D4107F">
        <w:rPr>
          <w:rFonts w:ascii="Arial" w:hAnsi="Arial"/>
          <w:szCs w:val="24"/>
          <w:u w:val="none"/>
        </w:rPr>
        <w:t xml:space="preserve">GERENCIAMENTO DE AQUISIÇÕES DE </w:t>
      </w:r>
      <w:r>
        <w:rPr>
          <w:rFonts w:ascii="Arial" w:hAnsi="Arial"/>
          <w:szCs w:val="24"/>
          <w:u w:val="none"/>
        </w:rPr>
        <w:t>S</w:t>
      </w:r>
      <w:r w:rsidR="00D4107F">
        <w:rPr>
          <w:rFonts w:ascii="Arial" w:hAnsi="Arial"/>
          <w:szCs w:val="24"/>
          <w:u w:val="none"/>
        </w:rPr>
        <w:t>OFTWARE</w:t>
      </w:r>
      <w:r>
        <w:rPr>
          <w:rFonts w:ascii="Arial" w:hAnsi="Arial"/>
          <w:szCs w:val="24"/>
          <w:u w:val="none"/>
        </w:rPr>
        <w:t>)</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784495"/>
      <w:r>
        <w:rPr>
          <w:rFonts w:ascii="Arial" w:eastAsia="SimSun" w:hAnsi="Arial" w:cs="Tahoma"/>
          <w:szCs w:val="24"/>
        </w:rPr>
        <w:t>3.1. Definição</w:t>
      </w:r>
      <w:bookmarkEnd w:id="17"/>
      <w:bookmarkEnd w:id="18"/>
    </w:p>
    <w:p w:rsidR="0074322A" w:rsidRPr="004C2009" w:rsidRDefault="005A4909" w:rsidP="00464BFD">
      <w:pPr>
        <w:spacing w:before="170" w:after="0"/>
        <w:ind w:left="709" w:firstLine="720"/>
        <w:rPr>
          <w:rFonts w:ascii="Arial" w:hAnsi="Arial"/>
          <w:b/>
          <w:szCs w:val="24"/>
        </w:rPr>
      </w:pPr>
      <w:r>
        <w:rPr>
          <w:rFonts w:ascii="Arial" w:hAnsi="Arial"/>
          <w:sz w:val="24"/>
          <w:szCs w:val="24"/>
        </w:rPr>
        <w:t xml:space="preserve">O Processo de Contratação de Bens e Serviços de TIC (Gerenciamento de Aquisições de Software) </w:t>
      </w:r>
      <w:r w:rsidR="003A1AFD">
        <w:rPr>
          <w:rFonts w:ascii="Arial" w:hAnsi="Arial"/>
          <w:sz w:val="24"/>
          <w:szCs w:val="24"/>
        </w:rPr>
        <w:t>v</w:t>
      </w:r>
      <w:r w:rsidR="003A1AFD" w:rsidRPr="003A1AFD">
        <w:rPr>
          <w:rFonts w:ascii="Arial" w:hAnsi="Arial"/>
          <w:sz w:val="24"/>
          <w:szCs w:val="24"/>
        </w:rPr>
        <w:t xml:space="preserve">isa </w:t>
      </w:r>
      <w:r>
        <w:rPr>
          <w:rFonts w:ascii="Arial" w:hAnsi="Arial"/>
          <w:sz w:val="24"/>
          <w:szCs w:val="24"/>
        </w:rPr>
        <w:t>garantir que as contratações de software sejam bem planejadas, executadas e finalizadas</w:t>
      </w:r>
      <w:r w:rsidR="0017607D">
        <w:rPr>
          <w:rFonts w:ascii="Arial" w:hAnsi="Arial"/>
          <w:sz w:val="24"/>
          <w:szCs w:val="24"/>
        </w:rPr>
        <w:t>, tendo em vista os objetivos organizacionais e a aderências a</w:t>
      </w:r>
      <w:r w:rsidR="00145F8F">
        <w:rPr>
          <w:rFonts w:ascii="Arial" w:hAnsi="Arial"/>
          <w:sz w:val="24"/>
          <w:szCs w:val="24"/>
        </w:rPr>
        <w:t>s</w:t>
      </w:r>
      <w:r w:rsidR="0017607D">
        <w:rPr>
          <w:rFonts w:ascii="Arial" w:hAnsi="Arial"/>
          <w:sz w:val="24"/>
          <w:szCs w:val="24"/>
        </w:rPr>
        <w:t xml:space="preserve"> normas e leis vigentes.</w:t>
      </w:r>
      <w:r w:rsidR="0074322A" w:rsidRPr="004C2009">
        <w:rPr>
          <w:rFonts w:ascii="Arial" w:hAnsi="Arial"/>
          <w:szCs w:val="24"/>
        </w:rPr>
        <w:t xml:space="preserve"> </w:t>
      </w:r>
    </w:p>
    <w:p w:rsidR="00F14239" w:rsidRDefault="00B37257" w:rsidP="00464BFD">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e</w:t>
      </w:r>
      <w:r w:rsidR="005A4909" w:rsidRPr="005A4909">
        <w:rPr>
          <w:rFonts w:ascii="Arial" w:hAnsi="Arial"/>
          <w:sz w:val="24"/>
          <w:szCs w:val="24"/>
        </w:rPr>
        <w:t>sta prática define que a contratação de bens e serviços de TIC deverá ser precedida de planejamento da contratação, incluindo projeto básico (</w:t>
      </w:r>
      <w:proofErr w:type="gramStart"/>
      <w:r w:rsidR="005A4909" w:rsidRPr="005A4909">
        <w:rPr>
          <w:rFonts w:ascii="Arial" w:hAnsi="Arial"/>
          <w:sz w:val="24"/>
          <w:szCs w:val="24"/>
        </w:rPr>
        <w:t>usado para concorrência ou tomada de preço</w:t>
      </w:r>
      <w:proofErr w:type="gramEnd"/>
      <w:r w:rsidR="005A4909" w:rsidRPr="005A4909">
        <w:rPr>
          <w:rFonts w:ascii="Arial" w:hAnsi="Arial"/>
          <w:sz w:val="24"/>
          <w:szCs w:val="24"/>
        </w:rPr>
        <w:t>) ou termo de referência (usado em Pregão) elaborado em harmonia com o PDTI</w:t>
      </w:r>
      <w:r w:rsidR="001D13D7">
        <w:rPr>
          <w:rFonts w:ascii="Arial" w:hAnsi="Arial"/>
          <w:sz w:val="24"/>
          <w:szCs w:val="24"/>
        </w:rPr>
        <w:t>C</w:t>
      </w:r>
      <w:r w:rsidR="00AD43DE">
        <w:rPr>
          <w:rFonts w:ascii="Arial" w:hAnsi="Arial"/>
          <w:sz w:val="24"/>
          <w:szCs w:val="24"/>
        </w:rPr>
        <w:t xml:space="preserve"> (Plano Diretor de TIC)</w:t>
      </w:r>
      <w:r w:rsidR="005A4909" w:rsidRPr="005A4909">
        <w:rPr>
          <w:rFonts w:ascii="Arial" w:hAnsi="Arial"/>
          <w:sz w:val="24"/>
          <w:szCs w:val="24"/>
        </w:rPr>
        <w:t>.</w:t>
      </w:r>
      <w:r w:rsidR="003A1AFD" w:rsidRPr="003A1AFD">
        <w:rPr>
          <w:rFonts w:ascii="Arial" w:hAnsi="Arial"/>
          <w:sz w:val="24"/>
          <w:szCs w:val="24"/>
        </w:rPr>
        <w:t xml:space="preserve"> </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784496"/>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274D55" w:rsidRPr="00274D55">
        <w:rPr>
          <w:rFonts w:ascii="Arial" w:hAnsi="Arial" w:cs="Arial"/>
        </w:rPr>
        <w:t>implantação</w:t>
      </w:r>
      <w:r w:rsidR="0005409A">
        <w:rPr>
          <w:rFonts w:ascii="Arial" w:hAnsi="Arial" w:cs="Arial"/>
        </w:rPr>
        <w:t xml:space="preserve"> do</w:t>
      </w:r>
      <w:r w:rsidR="00274D55" w:rsidRPr="00274D55">
        <w:rPr>
          <w:rFonts w:ascii="Arial" w:hAnsi="Arial" w:cs="Arial"/>
        </w:rPr>
        <w:t xml:space="preserve"> </w:t>
      </w:r>
      <w:r w:rsidR="0017607D">
        <w:rPr>
          <w:rFonts w:ascii="Arial" w:hAnsi="Arial"/>
        </w:rPr>
        <w:t xml:space="preserve">processo de Contratação de Bens e Serviços de TIC (Gerenciamento de Aquisições de Software) </w:t>
      </w:r>
      <w:r w:rsidR="00274D55" w:rsidRPr="00274D55">
        <w:rPr>
          <w:rFonts w:ascii="Arial" w:hAnsi="Arial" w:cs="Arial"/>
        </w:rPr>
        <w:t>é preciso executar as seguintes atividades:</w:t>
      </w:r>
    </w:p>
    <w:p w:rsidR="00590ED7" w:rsidRDefault="00590ED7" w:rsidP="00180960">
      <w:pPr>
        <w:ind w:left="709" w:hanging="284"/>
        <w:rPr>
          <w:rFonts w:ascii="Arial" w:eastAsia="SimSun" w:hAnsi="Arial" w:cs="Tahoma"/>
          <w:sz w:val="24"/>
          <w:szCs w:val="24"/>
        </w:rPr>
      </w:pPr>
    </w:p>
    <w:p w:rsidR="00D4107F" w:rsidRDefault="00180960" w:rsidP="00180960">
      <w:pPr>
        <w:ind w:left="709" w:hanging="284"/>
        <w:rPr>
          <w:rFonts w:ascii="Arial" w:eastAsia="SimSun" w:hAnsi="Arial" w:cs="Tahoma"/>
          <w:sz w:val="24"/>
          <w:szCs w:val="24"/>
        </w:rPr>
      </w:pPr>
      <w:r>
        <w:rPr>
          <w:rFonts w:ascii="Arial" w:eastAsia="SimSun" w:hAnsi="Arial" w:cs="Tahoma"/>
          <w:sz w:val="24"/>
          <w:szCs w:val="24"/>
        </w:rPr>
        <w:t>1</w:t>
      </w:r>
      <w:r w:rsidR="0017607D">
        <w:rPr>
          <w:rFonts w:ascii="Arial" w:eastAsia="SimSun" w:hAnsi="Arial" w:cs="Tahoma"/>
          <w:sz w:val="24"/>
          <w:szCs w:val="24"/>
        </w:rPr>
        <w:t xml:space="preserve"> -</w:t>
      </w:r>
      <w:r w:rsidR="0017607D" w:rsidRPr="00FC1494">
        <w:rPr>
          <w:rFonts w:ascii="Arial" w:eastAsia="SimSun" w:hAnsi="Arial" w:cs="Tahoma"/>
          <w:sz w:val="24"/>
          <w:szCs w:val="24"/>
        </w:rPr>
        <w:t xml:space="preserve"> </w:t>
      </w:r>
      <w:r w:rsidR="00D4107F">
        <w:rPr>
          <w:rFonts w:ascii="Arial" w:eastAsia="SimSun" w:hAnsi="Arial" w:cs="Tahoma"/>
          <w:sz w:val="24"/>
          <w:szCs w:val="24"/>
        </w:rPr>
        <w:t>O Comitê de TIC deve definir o objeto de contratação.</w:t>
      </w:r>
    </w:p>
    <w:p w:rsidR="00D4107F" w:rsidRDefault="00D4107F" w:rsidP="00180960">
      <w:pPr>
        <w:ind w:left="709" w:hanging="284"/>
        <w:rPr>
          <w:rFonts w:ascii="Arial" w:eastAsia="SimSun" w:hAnsi="Arial" w:cs="Tahoma"/>
          <w:sz w:val="24"/>
          <w:szCs w:val="24"/>
        </w:rPr>
      </w:pPr>
    </w:p>
    <w:p w:rsidR="0017607D" w:rsidRDefault="00D4107F" w:rsidP="00180960">
      <w:pPr>
        <w:ind w:left="709" w:hanging="284"/>
        <w:rPr>
          <w:rFonts w:ascii="Arial" w:eastAsia="SimSun" w:hAnsi="Arial" w:cs="Tahoma"/>
          <w:sz w:val="24"/>
          <w:szCs w:val="24"/>
        </w:rPr>
      </w:pPr>
      <w:r>
        <w:rPr>
          <w:rFonts w:ascii="Arial" w:eastAsia="SimSun" w:hAnsi="Arial" w:cs="Tahoma"/>
          <w:sz w:val="24"/>
          <w:szCs w:val="24"/>
        </w:rPr>
        <w:t xml:space="preserve">2 - </w:t>
      </w:r>
      <w:r w:rsidR="0017607D">
        <w:rPr>
          <w:rFonts w:ascii="Arial" w:eastAsia="SimSun" w:hAnsi="Arial" w:cs="Tahoma"/>
          <w:sz w:val="24"/>
          <w:szCs w:val="24"/>
        </w:rPr>
        <w:t xml:space="preserve">O Comitê de TIC deve definir </w:t>
      </w:r>
      <w:r w:rsidR="00654DE6">
        <w:rPr>
          <w:rFonts w:ascii="Arial" w:eastAsia="SimSun" w:hAnsi="Arial" w:cs="Tahoma"/>
          <w:sz w:val="24"/>
          <w:szCs w:val="24"/>
        </w:rPr>
        <w:t xml:space="preserve">a </w:t>
      </w:r>
      <w:r w:rsidR="0017607D">
        <w:rPr>
          <w:rFonts w:ascii="Arial" w:eastAsia="SimSun" w:hAnsi="Arial" w:cs="Tahoma"/>
          <w:sz w:val="24"/>
          <w:szCs w:val="24"/>
        </w:rPr>
        <w:t>equipe de planejamento d</w:t>
      </w:r>
      <w:r w:rsidR="00654DE6">
        <w:rPr>
          <w:rFonts w:ascii="Arial" w:eastAsia="SimSun" w:hAnsi="Arial" w:cs="Tahoma"/>
          <w:sz w:val="24"/>
          <w:szCs w:val="24"/>
        </w:rPr>
        <w:t>a</w:t>
      </w:r>
      <w:r w:rsidR="0017607D">
        <w:rPr>
          <w:rFonts w:ascii="Arial" w:eastAsia="SimSun" w:hAnsi="Arial" w:cs="Tahoma"/>
          <w:sz w:val="24"/>
          <w:szCs w:val="24"/>
        </w:rPr>
        <w:t xml:space="preserve"> contratação e suas atribuições.</w:t>
      </w:r>
    </w:p>
    <w:p w:rsidR="0017607D" w:rsidRDefault="0017607D" w:rsidP="00180960">
      <w:pPr>
        <w:ind w:left="709" w:hanging="284"/>
        <w:rPr>
          <w:rFonts w:ascii="Arial" w:eastAsia="SimSun" w:hAnsi="Arial" w:cs="Tahoma"/>
          <w:sz w:val="24"/>
          <w:szCs w:val="24"/>
        </w:rPr>
      </w:pPr>
    </w:p>
    <w:p w:rsidR="00180960" w:rsidRDefault="00D4107F" w:rsidP="00EB5609">
      <w:pPr>
        <w:ind w:left="709" w:hanging="284"/>
        <w:rPr>
          <w:rFonts w:ascii="Arial" w:eastAsia="SimSun" w:hAnsi="Arial" w:cs="Tahoma"/>
          <w:sz w:val="24"/>
          <w:szCs w:val="24"/>
        </w:rPr>
      </w:pPr>
      <w:r>
        <w:rPr>
          <w:rFonts w:ascii="Arial" w:eastAsia="SimSun" w:hAnsi="Arial" w:cs="Tahoma"/>
          <w:sz w:val="24"/>
          <w:szCs w:val="24"/>
        </w:rPr>
        <w:t>3</w:t>
      </w:r>
      <w:r w:rsidR="00180960" w:rsidRPr="00FC1494">
        <w:rPr>
          <w:rFonts w:ascii="Arial" w:eastAsia="SimSun" w:hAnsi="Arial" w:cs="Tahoma"/>
          <w:sz w:val="24"/>
          <w:szCs w:val="24"/>
        </w:rPr>
        <w:t xml:space="preserve"> </w:t>
      </w:r>
      <w:r w:rsidR="00180960">
        <w:rPr>
          <w:rFonts w:ascii="Arial" w:eastAsia="SimSun" w:hAnsi="Arial" w:cs="Tahoma"/>
          <w:sz w:val="24"/>
          <w:szCs w:val="24"/>
        </w:rPr>
        <w:t xml:space="preserve">- </w:t>
      </w:r>
      <w:r w:rsidR="00EB5609">
        <w:rPr>
          <w:rFonts w:ascii="Arial" w:eastAsia="SimSun" w:hAnsi="Arial" w:cs="Tahoma"/>
          <w:sz w:val="24"/>
          <w:szCs w:val="24"/>
        </w:rPr>
        <w:t>A equipe de contratação deve d</w:t>
      </w:r>
      <w:r>
        <w:rPr>
          <w:rFonts w:ascii="Arial" w:eastAsia="SimSun" w:hAnsi="Arial" w:cs="Tahoma"/>
          <w:sz w:val="24"/>
          <w:szCs w:val="24"/>
        </w:rPr>
        <w:t>ocumentar adequadamente</w:t>
      </w:r>
      <w:r w:rsidR="00583FCB">
        <w:rPr>
          <w:rFonts w:ascii="Arial" w:eastAsia="SimSun" w:hAnsi="Arial" w:cs="Tahoma"/>
          <w:sz w:val="24"/>
          <w:szCs w:val="24"/>
        </w:rPr>
        <w:t xml:space="preserve"> o objeto de c</w:t>
      </w:r>
      <w:r w:rsidR="0017607D">
        <w:rPr>
          <w:rFonts w:ascii="Arial" w:eastAsia="SimSun" w:hAnsi="Arial" w:cs="Tahoma"/>
          <w:sz w:val="24"/>
          <w:szCs w:val="24"/>
        </w:rPr>
        <w:t>ontratação, de acordo com a necessidade da Estatal.</w:t>
      </w:r>
    </w:p>
    <w:p w:rsidR="00896970" w:rsidRDefault="00896970" w:rsidP="00EB5609">
      <w:pPr>
        <w:ind w:left="709" w:hanging="284"/>
        <w:rPr>
          <w:rFonts w:ascii="Arial" w:eastAsia="SimSun" w:hAnsi="Arial" w:cs="Tahoma"/>
          <w:sz w:val="24"/>
          <w:szCs w:val="24"/>
        </w:rPr>
      </w:pPr>
    </w:p>
    <w:p w:rsidR="00896970" w:rsidRDefault="00D4107F" w:rsidP="00EB5609">
      <w:pPr>
        <w:ind w:left="709" w:hanging="284"/>
        <w:rPr>
          <w:rFonts w:ascii="Arial" w:eastAsia="SimSun" w:hAnsi="Arial" w:cs="Tahoma"/>
          <w:sz w:val="24"/>
          <w:szCs w:val="24"/>
        </w:rPr>
      </w:pPr>
      <w:r>
        <w:rPr>
          <w:rFonts w:ascii="Arial" w:eastAsia="SimSun" w:hAnsi="Arial" w:cs="Tahoma"/>
          <w:sz w:val="24"/>
          <w:szCs w:val="24"/>
        </w:rPr>
        <w:t>4</w:t>
      </w:r>
      <w:r w:rsidR="00896970">
        <w:rPr>
          <w:rFonts w:ascii="Arial" w:eastAsia="SimSun" w:hAnsi="Arial" w:cs="Tahoma"/>
          <w:sz w:val="24"/>
          <w:szCs w:val="24"/>
        </w:rPr>
        <w:t xml:space="preserve"> - A equipe de contratação deve determinar o tipo de aquisição para cada produto, ou componente de produto, a ser adquirido</w:t>
      </w:r>
      <w:r w:rsidR="00654DE6">
        <w:rPr>
          <w:rFonts w:ascii="Arial" w:eastAsia="SimSun" w:hAnsi="Arial" w:cs="Tahoma"/>
          <w:sz w:val="24"/>
          <w:szCs w:val="24"/>
        </w:rPr>
        <w:t xml:space="preserve"> pela Estatal</w:t>
      </w:r>
      <w:r w:rsidR="00896970">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180960" w:rsidRDefault="00D4107F" w:rsidP="00FC1494">
      <w:pPr>
        <w:ind w:left="709" w:hanging="284"/>
        <w:rPr>
          <w:rFonts w:ascii="Arial" w:eastAsia="SimSun" w:hAnsi="Arial" w:cs="Tahoma"/>
          <w:sz w:val="24"/>
          <w:szCs w:val="24"/>
        </w:rPr>
      </w:pPr>
      <w:r>
        <w:rPr>
          <w:rFonts w:ascii="Arial" w:eastAsia="SimSun" w:hAnsi="Arial" w:cs="Tahoma"/>
          <w:sz w:val="24"/>
          <w:szCs w:val="24"/>
        </w:rPr>
        <w:t>5</w:t>
      </w:r>
      <w:r w:rsidR="00180960" w:rsidRPr="00FC1494">
        <w:rPr>
          <w:rFonts w:ascii="Arial" w:eastAsia="SimSun" w:hAnsi="Arial" w:cs="Tahoma"/>
          <w:sz w:val="24"/>
          <w:szCs w:val="24"/>
        </w:rPr>
        <w:t xml:space="preserve"> </w:t>
      </w:r>
      <w:r w:rsidR="00EB5609">
        <w:rPr>
          <w:rFonts w:ascii="Arial" w:eastAsia="SimSun" w:hAnsi="Arial" w:cs="Tahoma"/>
          <w:sz w:val="24"/>
          <w:szCs w:val="24"/>
        </w:rPr>
        <w:t>-</w:t>
      </w:r>
      <w:r w:rsidR="00180960" w:rsidRPr="00FC1494">
        <w:rPr>
          <w:rFonts w:ascii="Arial" w:eastAsia="SimSun" w:hAnsi="Arial" w:cs="Tahoma"/>
          <w:sz w:val="24"/>
          <w:szCs w:val="24"/>
        </w:rPr>
        <w:t xml:space="preserve"> </w:t>
      </w:r>
      <w:r w:rsidR="00925F3C">
        <w:rPr>
          <w:rFonts w:ascii="Arial" w:eastAsia="SimSun" w:hAnsi="Arial" w:cs="Tahoma"/>
          <w:sz w:val="24"/>
          <w:szCs w:val="24"/>
        </w:rPr>
        <w:t>A equipe de contratação deve s</w:t>
      </w:r>
      <w:r w:rsidR="00EB5609">
        <w:rPr>
          <w:rFonts w:ascii="Arial" w:eastAsia="SimSun" w:hAnsi="Arial" w:cs="Tahoma"/>
          <w:sz w:val="24"/>
          <w:szCs w:val="24"/>
        </w:rPr>
        <w:t xml:space="preserve">elecionar </w:t>
      </w:r>
      <w:r w:rsidR="00925F3C">
        <w:rPr>
          <w:rFonts w:ascii="Arial" w:eastAsia="SimSun" w:hAnsi="Arial" w:cs="Tahoma"/>
          <w:sz w:val="24"/>
          <w:szCs w:val="24"/>
        </w:rPr>
        <w:t xml:space="preserve">os </w:t>
      </w:r>
      <w:r w:rsidR="00EB5609">
        <w:rPr>
          <w:rFonts w:ascii="Arial" w:eastAsia="SimSun" w:hAnsi="Arial" w:cs="Tahoma"/>
          <w:sz w:val="24"/>
          <w:szCs w:val="24"/>
        </w:rPr>
        <w:t xml:space="preserve">fornecedores de software com base em uma avaliação de suas capacidades de atender aos requisitos especificados e </w:t>
      </w:r>
      <w:r w:rsidR="00925F3C">
        <w:rPr>
          <w:rFonts w:ascii="Arial" w:eastAsia="SimSun" w:hAnsi="Arial" w:cs="Tahoma"/>
          <w:sz w:val="24"/>
          <w:szCs w:val="24"/>
        </w:rPr>
        <w:t xml:space="preserve">os </w:t>
      </w:r>
      <w:r w:rsidR="00EB5609">
        <w:rPr>
          <w:rFonts w:ascii="Arial" w:eastAsia="SimSun" w:hAnsi="Arial" w:cs="Tahoma"/>
          <w:sz w:val="24"/>
          <w:szCs w:val="24"/>
        </w:rPr>
        <w:t>critérios estabelecidos</w:t>
      </w:r>
      <w:r w:rsidR="00180960">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180960" w:rsidRDefault="00D4107F" w:rsidP="00180960">
      <w:pPr>
        <w:ind w:left="709" w:hanging="284"/>
        <w:rPr>
          <w:rFonts w:ascii="Arial" w:eastAsia="SimSun" w:hAnsi="Arial" w:cs="Tahoma"/>
          <w:sz w:val="24"/>
          <w:szCs w:val="24"/>
        </w:rPr>
      </w:pPr>
      <w:r>
        <w:rPr>
          <w:rFonts w:ascii="Arial" w:eastAsia="SimSun" w:hAnsi="Arial" w:cs="Tahoma"/>
          <w:sz w:val="24"/>
          <w:szCs w:val="24"/>
        </w:rPr>
        <w:t>6</w:t>
      </w:r>
      <w:r w:rsidR="00180960" w:rsidRPr="00FC1494">
        <w:rPr>
          <w:rFonts w:ascii="Arial" w:eastAsia="SimSun" w:hAnsi="Arial" w:cs="Tahoma"/>
          <w:sz w:val="24"/>
          <w:szCs w:val="24"/>
        </w:rPr>
        <w:t xml:space="preserve"> </w:t>
      </w:r>
      <w:r w:rsidR="00824585">
        <w:rPr>
          <w:rFonts w:ascii="Arial" w:eastAsia="SimSun" w:hAnsi="Arial" w:cs="Tahoma"/>
          <w:sz w:val="24"/>
          <w:szCs w:val="24"/>
        </w:rPr>
        <w:t>-</w:t>
      </w:r>
      <w:r w:rsidR="00180960" w:rsidRPr="00FC1494">
        <w:rPr>
          <w:rFonts w:ascii="Arial" w:eastAsia="SimSun" w:hAnsi="Arial" w:cs="Tahoma"/>
          <w:sz w:val="24"/>
          <w:szCs w:val="24"/>
        </w:rPr>
        <w:t xml:space="preserve"> </w:t>
      </w:r>
      <w:r w:rsidR="00983ED5">
        <w:rPr>
          <w:rFonts w:ascii="Arial" w:eastAsia="SimSun" w:hAnsi="Arial" w:cs="Tahoma"/>
          <w:sz w:val="24"/>
          <w:szCs w:val="24"/>
        </w:rPr>
        <w:t>A equipe de contratação deve d</w:t>
      </w:r>
      <w:r w:rsidR="00EB5609">
        <w:rPr>
          <w:rFonts w:ascii="Arial" w:eastAsia="SimSun" w:hAnsi="Arial" w:cs="Tahoma"/>
          <w:sz w:val="24"/>
          <w:szCs w:val="24"/>
        </w:rPr>
        <w:t>efinir</w:t>
      </w:r>
      <w:r w:rsidR="00983ED5">
        <w:rPr>
          <w:rFonts w:ascii="Arial" w:eastAsia="SimSun" w:hAnsi="Arial" w:cs="Tahoma"/>
          <w:sz w:val="24"/>
          <w:szCs w:val="24"/>
        </w:rPr>
        <w:t xml:space="preserve"> os</w:t>
      </w:r>
      <w:r w:rsidR="00EB5609">
        <w:rPr>
          <w:rFonts w:ascii="Arial" w:eastAsia="SimSun" w:hAnsi="Arial" w:cs="Tahoma"/>
          <w:sz w:val="24"/>
          <w:szCs w:val="24"/>
        </w:rPr>
        <w:t xml:space="preserve"> mecanismos de gestão do contrato e efetua-la.</w:t>
      </w:r>
    </w:p>
    <w:p w:rsidR="00824585" w:rsidRDefault="00824585" w:rsidP="00180960">
      <w:pPr>
        <w:ind w:left="709" w:hanging="284"/>
        <w:rPr>
          <w:rFonts w:ascii="Arial" w:eastAsia="SimSun" w:hAnsi="Arial" w:cs="Tahoma"/>
          <w:sz w:val="24"/>
          <w:szCs w:val="24"/>
        </w:rPr>
      </w:pPr>
    </w:p>
    <w:p w:rsidR="00824585" w:rsidRDefault="00D4107F" w:rsidP="00824585">
      <w:pPr>
        <w:ind w:left="709" w:hanging="284"/>
        <w:rPr>
          <w:rFonts w:ascii="Arial" w:eastAsia="SimSun" w:hAnsi="Arial" w:cs="Tahoma"/>
          <w:sz w:val="24"/>
          <w:szCs w:val="24"/>
        </w:rPr>
      </w:pPr>
      <w:proofErr w:type="gramStart"/>
      <w:r>
        <w:rPr>
          <w:rFonts w:ascii="Arial" w:eastAsia="SimSun" w:hAnsi="Arial" w:cs="Tahoma"/>
          <w:sz w:val="24"/>
          <w:szCs w:val="24"/>
        </w:rPr>
        <w:t>7</w:t>
      </w:r>
      <w:proofErr w:type="gramEnd"/>
      <w:r w:rsidR="00824585" w:rsidRPr="00FC1494">
        <w:rPr>
          <w:rFonts w:ascii="Arial" w:eastAsia="SimSun" w:hAnsi="Arial" w:cs="Tahoma"/>
          <w:sz w:val="24"/>
          <w:szCs w:val="24"/>
        </w:rPr>
        <w:t xml:space="preserve"> </w:t>
      </w:r>
      <w:r w:rsidR="00983ED5">
        <w:rPr>
          <w:rFonts w:ascii="Arial" w:eastAsia="SimSun" w:hAnsi="Arial" w:cs="Tahoma"/>
          <w:sz w:val="24"/>
          <w:szCs w:val="24"/>
        </w:rPr>
        <w:t>A equipe de contratação deve p</w:t>
      </w:r>
      <w:r w:rsidR="00EB5609">
        <w:rPr>
          <w:rFonts w:ascii="Arial" w:eastAsia="SimSun" w:hAnsi="Arial" w:cs="Tahoma"/>
          <w:sz w:val="24"/>
          <w:szCs w:val="24"/>
        </w:rPr>
        <w:t>lanejar, coordenar, supervisionar e executar as atividades relacionadas aos processos de contratação de bens e serviços de TIC</w:t>
      </w:r>
      <w:r w:rsidR="00983ED5">
        <w:rPr>
          <w:rFonts w:ascii="Arial" w:eastAsia="SimSun" w:hAnsi="Arial" w:cs="Tahoma"/>
          <w:sz w:val="24"/>
          <w:szCs w:val="24"/>
        </w:rPr>
        <w:t xml:space="preserve"> da Estatal</w:t>
      </w:r>
      <w:r w:rsidR="00EB5609">
        <w:rPr>
          <w:rFonts w:ascii="Arial" w:eastAsia="SimSun" w:hAnsi="Arial" w:cs="Tahoma"/>
          <w:sz w:val="24"/>
          <w:szCs w:val="24"/>
        </w:rPr>
        <w:t>.</w:t>
      </w:r>
    </w:p>
    <w:p w:rsidR="00824585" w:rsidRDefault="00824585" w:rsidP="00180960">
      <w:pPr>
        <w:ind w:left="709" w:hanging="284"/>
        <w:rPr>
          <w:rFonts w:ascii="Arial" w:eastAsia="SimSun" w:hAnsi="Arial" w:cs="Tahoma"/>
          <w:sz w:val="24"/>
          <w:szCs w:val="24"/>
        </w:rPr>
      </w:pPr>
    </w:p>
    <w:p w:rsidR="00824585" w:rsidRDefault="00D4107F" w:rsidP="00180960">
      <w:pPr>
        <w:ind w:left="709" w:hanging="284"/>
        <w:rPr>
          <w:rFonts w:ascii="Arial" w:eastAsia="SimSun" w:hAnsi="Arial" w:cs="Tahoma"/>
          <w:sz w:val="24"/>
          <w:szCs w:val="24"/>
        </w:rPr>
      </w:pPr>
      <w:r>
        <w:rPr>
          <w:rFonts w:ascii="Arial" w:eastAsia="SimSun" w:hAnsi="Arial" w:cs="Tahoma"/>
          <w:sz w:val="24"/>
          <w:szCs w:val="24"/>
        </w:rPr>
        <w:t>8</w:t>
      </w:r>
      <w:r w:rsidR="00824585" w:rsidRPr="00FC1494">
        <w:rPr>
          <w:rFonts w:ascii="Arial" w:eastAsia="SimSun" w:hAnsi="Arial" w:cs="Tahoma"/>
          <w:sz w:val="24"/>
          <w:szCs w:val="24"/>
        </w:rPr>
        <w:t xml:space="preserve"> </w:t>
      </w:r>
      <w:r w:rsidR="00824585">
        <w:rPr>
          <w:rFonts w:ascii="Arial" w:eastAsia="SimSun" w:hAnsi="Arial" w:cs="Tahoma"/>
          <w:sz w:val="24"/>
          <w:szCs w:val="24"/>
        </w:rPr>
        <w:t>-</w:t>
      </w:r>
      <w:r w:rsidR="00824585" w:rsidRPr="00FC1494">
        <w:rPr>
          <w:rFonts w:ascii="Arial" w:eastAsia="SimSun" w:hAnsi="Arial" w:cs="Tahoma"/>
          <w:sz w:val="24"/>
          <w:szCs w:val="24"/>
        </w:rPr>
        <w:t xml:space="preserve"> </w:t>
      </w:r>
      <w:r w:rsidR="00983ED5">
        <w:rPr>
          <w:rFonts w:ascii="Arial" w:eastAsia="SimSun" w:hAnsi="Arial" w:cs="Tahoma"/>
          <w:sz w:val="24"/>
          <w:szCs w:val="24"/>
        </w:rPr>
        <w:t>A equipe de contratação deve v</w:t>
      </w:r>
      <w:r w:rsidR="00EB5609">
        <w:rPr>
          <w:rFonts w:ascii="Arial" w:eastAsia="SimSun" w:hAnsi="Arial" w:cs="Tahoma"/>
          <w:sz w:val="24"/>
          <w:szCs w:val="24"/>
        </w:rPr>
        <w:t>erificar a aderência legal e normativa (Lei</w:t>
      </w:r>
      <w:r w:rsidR="00896970">
        <w:rPr>
          <w:rFonts w:ascii="Arial" w:eastAsia="SimSun" w:hAnsi="Arial" w:cs="Tahoma"/>
          <w:sz w:val="24"/>
          <w:szCs w:val="24"/>
        </w:rPr>
        <w:t>: N° 133</w:t>
      </w:r>
      <w:r w:rsidR="00EB5609">
        <w:rPr>
          <w:rFonts w:ascii="Arial" w:eastAsia="SimSun" w:hAnsi="Arial" w:cs="Tahoma"/>
          <w:sz w:val="24"/>
          <w:szCs w:val="24"/>
        </w:rPr>
        <w:t xml:space="preserve">03) em </w:t>
      </w:r>
      <w:r w:rsidR="00896970">
        <w:rPr>
          <w:rFonts w:ascii="Arial" w:eastAsia="SimSun" w:hAnsi="Arial" w:cs="Tahoma"/>
          <w:sz w:val="24"/>
          <w:szCs w:val="24"/>
        </w:rPr>
        <w:t>todos os contratos</w:t>
      </w:r>
      <w:r w:rsidR="00983ED5">
        <w:rPr>
          <w:rFonts w:ascii="Arial" w:eastAsia="SimSun" w:hAnsi="Arial" w:cs="Tahoma"/>
          <w:sz w:val="24"/>
          <w:szCs w:val="24"/>
        </w:rPr>
        <w:t xml:space="preserve"> elaborados pela Estatal</w:t>
      </w:r>
      <w:r w:rsidR="00896970">
        <w:rPr>
          <w:rFonts w:ascii="Arial" w:eastAsia="SimSun" w:hAnsi="Arial" w:cs="Tahoma"/>
          <w:sz w:val="24"/>
          <w:szCs w:val="24"/>
        </w:rPr>
        <w:t>.</w:t>
      </w:r>
    </w:p>
    <w:p w:rsidR="00180960" w:rsidRDefault="00180960" w:rsidP="00FC1494">
      <w:pPr>
        <w:ind w:left="709" w:hanging="284"/>
        <w:rPr>
          <w:rFonts w:ascii="Arial" w:eastAsia="SimSun" w:hAnsi="Arial" w:cs="Tahoma"/>
          <w:sz w:val="24"/>
          <w:szCs w:val="24"/>
        </w:rPr>
      </w:pPr>
    </w:p>
    <w:p w:rsidR="00172FD9" w:rsidRDefault="00D4107F" w:rsidP="00FC1494">
      <w:pPr>
        <w:ind w:left="709" w:hanging="284"/>
        <w:rPr>
          <w:rFonts w:ascii="Arial" w:eastAsia="SimSun" w:hAnsi="Arial" w:cs="Tahoma"/>
          <w:sz w:val="24"/>
          <w:szCs w:val="24"/>
        </w:rPr>
      </w:pPr>
      <w:r>
        <w:rPr>
          <w:rFonts w:ascii="Arial" w:eastAsia="SimSun" w:hAnsi="Arial" w:cs="Tahoma"/>
          <w:sz w:val="24"/>
          <w:szCs w:val="24"/>
        </w:rPr>
        <w:t>9</w:t>
      </w:r>
      <w:r w:rsidR="006A416F" w:rsidRPr="00FC1494">
        <w:rPr>
          <w:rFonts w:ascii="Arial" w:eastAsia="SimSun" w:hAnsi="Arial" w:cs="Tahoma"/>
          <w:sz w:val="24"/>
          <w:szCs w:val="24"/>
        </w:rPr>
        <w:t xml:space="preserve"> -</w:t>
      </w:r>
      <w:r w:rsidR="00824585">
        <w:rPr>
          <w:rFonts w:ascii="Arial" w:eastAsia="SimSun" w:hAnsi="Arial" w:cs="Tahoma"/>
          <w:sz w:val="24"/>
          <w:szCs w:val="24"/>
        </w:rPr>
        <w:t xml:space="preserve"> </w:t>
      </w:r>
      <w:r w:rsidR="00983ED5">
        <w:rPr>
          <w:rFonts w:ascii="Arial" w:eastAsia="SimSun" w:hAnsi="Arial" w:cs="Tahoma"/>
          <w:sz w:val="24"/>
          <w:szCs w:val="24"/>
        </w:rPr>
        <w:t>A equipe de contratação deve e</w:t>
      </w:r>
      <w:r w:rsidR="00896970">
        <w:rPr>
          <w:rFonts w:ascii="Arial" w:eastAsia="SimSun" w:hAnsi="Arial" w:cs="Tahoma"/>
          <w:sz w:val="24"/>
          <w:szCs w:val="24"/>
        </w:rPr>
        <w:t xml:space="preserve">stabelecer e manter </w:t>
      </w:r>
      <w:r w:rsidR="00457DE8">
        <w:rPr>
          <w:rFonts w:ascii="Arial" w:eastAsia="SimSun" w:hAnsi="Arial" w:cs="Tahoma"/>
          <w:sz w:val="24"/>
          <w:szCs w:val="24"/>
        </w:rPr>
        <w:t xml:space="preserve">os </w:t>
      </w:r>
      <w:r w:rsidR="00896970">
        <w:rPr>
          <w:rFonts w:ascii="Arial" w:eastAsia="SimSun" w:hAnsi="Arial" w:cs="Tahoma"/>
          <w:sz w:val="24"/>
          <w:szCs w:val="24"/>
        </w:rPr>
        <w:t>acordos d</w:t>
      </w:r>
      <w:r w:rsidR="00457DE8">
        <w:rPr>
          <w:rFonts w:ascii="Arial" w:eastAsia="SimSun" w:hAnsi="Arial" w:cs="Tahoma"/>
          <w:sz w:val="24"/>
          <w:szCs w:val="24"/>
        </w:rPr>
        <w:t>os</w:t>
      </w:r>
      <w:r w:rsidR="00896970">
        <w:rPr>
          <w:rFonts w:ascii="Arial" w:eastAsia="SimSun" w:hAnsi="Arial" w:cs="Tahoma"/>
          <w:sz w:val="24"/>
          <w:szCs w:val="24"/>
        </w:rPr>
        <w:t xml:space="preserve"> fornecedores de software</w:t>
      </w:r>
      <w:r w:rsidR="00824585">
        <w:rPr>
          <w:rFonts w:ascii="Arial" w:eastAsia="SimSun" w:hAnsi="Arial" w:cs="Tahoma"/>
          <w:sz w:val="24"/>
          <w:szCs w:val="24"/>
        </w:rPr>
        <w:t>.</w:t>
      </w:r>
    </w:p>
    <w:p w:rsidR="00FC1494" w:rsidRPr="00FC1494" w:rsidRDefault="00FC1494" w:rsidP="00FC1494">
      <w:pPr>
        <w:ind w:left="709" w:hanging="284"/>
        <w:rPr>
          <w:rFonts w:ascii="Arial" w:eastAsia="SimSun" w:hAnsi="Arial" w:cs="Tahoma"/>
          <w:sz w:val="24"/>
          <w:szCs w:val="24"/>
        </w:rPr>
      </w:pPr>
    </w:p>
    <w:p w:rsidR="00896970" w:rsidRDefault="00D4107F" w:rsidP="00FC1494">
      <w:pPr>
        <w:ind w:left="709" w:hanging="284"/>
        <w:rPr>
          <w:rFonts w:ascii="Arial" w:eastAsia="SimSun" w:hAnsi="Arial" w:cs="Tahoma"/>
          <w:sz w:val="24"/>
          <w:szCs w:val="24"/>
        </w:rPr>
      </w:pPr>
      <w:r>
        <w:rPr>
          <w:rFonts w:ascii="Arial" w:eastAsia="SimSun" w:hAnsi="Arial" w:cs="Tahoma"/>
          <w:sz w:val="24"/>
          <w:szCs w:val="24"/>
        </w:rPr>
        <w:t>10</w:t>
      </w:r>
      <w:r w:rsidR="00824585" w:rsidRPr="00FC1494">
        <w:rPr>
          <w:rFonts w:ascii="Arial" w:eastAsia="SimSun" w:hAnsi="Arial" w:cs="Tahoma"/>
          <w:sz w:val="24"/>
          <w:szCs w:val="24"/>
        </w:rPr>
        <w:t xml:space="preserve"> </w:t>
      </w:r>
      <w:r w:rsidR="00896970">
        <w:rPr>
          <w:rFonts w:ascii="Arial" w:eastAsia="SimSun" w:hAnsi="Arial" w:cs="Tahoma"/>
          <w:sz w:val="24"/>
          <w:szCs w:val="24"/>
        </w:rPr>
        <w:t xml:space="preserve">- </w:t>
      </w:r>
      <w:r w:rsidR="00457DE8">
        <w:rPr>
          <w:rFonts w:ascii="Arial" w:eastAsia="SimSun" w:hAnsi="Arial" w:cs="Tahoma"/>
          <w:sz w:val="24"/>
          <w:szCs w:val="24"/>
        </w:rPr>
        <w:t>A equipe de contratação deve r</w:t>
      </w:r>
      <w:r w:rsidR="00896970">
        <w:rPr>
          <w:rFonts w:ascii="Arial" w:eastAsia="SimSun" w:hAnsi="Arial" w:cs="Tahoma"/>
          <w:sz w:val="24"/>
          <w:szCs w:val="24"/>
        </w:rPr>
        <w:t>ealizar atividades com o fornecedor conforme especificado no contrato firmado.</w:t>
      </w:r>
    </w:p>
    <w:p w:rsidR="00824585" w:rsidRDefault="00896970" w:rsidP="00FC1494">
      <w:pPr>
        <w:ind w:left="709" w:hanging="284"/>
        <w:rPr>
          <w:rFonts w:ascii="Arial" w:eastAsia="SimSun" w:hAnsi="Arial" w:cs="Tahoma"/>
          <w:sz w:val="24"/>
          <w:szCs w:val="24"/>
        </w:rPr>
      </w:pPr>
      <w:r>
        <w:rPr>
          <w:rFonts w:ascii="Arial" w:eastAsia="SimSun" w:hAnsi="Arial" w:cs="Tahoma"/>
          <w:sz w:val="24"/>
          <w:szCs w:val="24"/>
        </w:rPr>
        <w:t xml:space="preserve"> </w:t>
      </w:r>
    </w:p>
    <w:p w:rsidR="00FC1494" w:rsidRDefault="00D4107F" w:rsidP="00824585">
      <w:pPr>
        <w:ind w:left="709" w:hanging="284"/>
        <w:rPr>
          <w:rFonts w:ascii="Arial" w:eastAsia="SimSun" w:hAnsi="Arial" w:cs="Tahoma"/>
          <w:sz w:val="24"/>
          <w:szCs w:val="24"/>
        </w:rPr>
      </w:pPr>
      <w:r>
        <w:rPr>
          <w:rFonts w:ascii="Arial" w:eastAsia="SimSun" w:hAnsi="Arial" w:cs="Tahoma"/>
          <w:sz w:val="24"/>
          <w:szCs w:val="24"/>
        </w:rPr>
        <w:t>11</w:t>
      </w:r>
      <w:r w:rsidR="00824585" w:rsidRPr="00FC1494">
        <w:rPr>
          <w:rFonts w:ascii="Arial" w:eastAsia="SimSun" w:hAnsi="Arial" w:cs="Tahoma"/>
          <w:sz w:val="24"/>
          <w:szCs w:val="24"/>
        </w:rPr>
        <w:t xml:space="preserve"> -</w:t>
      </w:r>
      <w:r w:rsidR="00896970">
        <w:rPr>
          <w:rFonts w:ascii="Arial" w:eastAsia="SimSun" w:hAnsi="Arial" w:cs="Tahoma"/>
          <w:sz w:val="24"/>
          <w:szCs w:val="24"/>
        </w:rPr>
        <w:t xml:space="preserve"> </w:t>
      </w:r>
      <w:r w:rsidR="00457DE8">
        <w:rPr>
          <w:rFonts w:ascii="Arial" w:eastAsia="SimSun" w:hAnsi="Arial" w:cs="Tahoma"/>
          <w:sz w:val="24"/>
          <w:szCs w:val="24"/>
        </w:rPr>
        <w:t>A equipe de contratação deve c</w:t>
      </w:r>
      <w:r w:rsidR="00896970">
        <w:rPr>
          <w:rFonts w:ascii="Arial" w:eastAsia="SimSun" w:hAnsi="Arial" w:cs="Tahoma"/>
          <w:sz w:val="24"/>
          <w:szCs w:val="24"/>
        </w:rPr>
        <w:t>ertificar-se de que o acordo firmado está satisfeito para o aceit</w:t>
      </w:r>
      <w:r w:rsidR="00457DE8">
        <w:rPr>
          <w:rFonts w:ascii="Arial" w:eastAsia="SimSun" w:hAnsi="Arial" w:cs="Tahoma"/>
          <w:sz w:val="24"/>
          <w:szCs w:val="24"/>
        </w:rPr>
        <w:t>e</w:t>
      </w:r>
      <w:r w:rsidR="00896970">
        <w:rPr>
          <w:rFonts w:ascii="Arial" w:eastAsia="SimSun" w:hAnsi="Arial" w:cs="Tahoma"/>
          <w:sz w:val="24"/>
          <w:szCs w:val="24"/>
        </w:rPr>
        <w:t xml:space="preserve"> do produto adquirido</w:t>
      </w:r>
      <w:r w:rsidR="00824585">
        <w:rPr>
          <w:rFonts w:ascii="Arial" w:eastAsia="SimSun" w:hAnsi="Arial" w:cs="Tahoma"/>
          <w:sz w:val="24"/>
          <w:szCs w:val="24"/>
        </w:rPr>
        <w:t>.</w:t>
      </w:r>
    </w:p>
    <w:p w:rsidR="00896970" w:rsidRPr="00824585" w:rsidRDefault="00896970" w:rsidP="00824585">
      <w:pPr>
        <w:ind w:left="709" w:hanging="284"/>
        <w:rPr>
          <w:rFonts w:ascii="Arial" w:eastAsia="SimSun" w:hAnsi="Arial" w:cs="Tahoma"/>
          <w:sz w:val="24"/>
          <w:szCs w:val="24"/>
        </w:rPr>
      </w:pPr>
    </w:p>
    <w:p w:rsidR="00172FD9" w:rsidRDefault="00D4107F" w:rsidP="00FC1494">
      <w:pPr>
        <w:ind w:left="709" w:hanging="284"/>
        <w:rPr>
          <w:rFonts w:ascii="Arial" w:eastAsia="SimSun" w:hAnsi="Arial" w:cs="Tahoma"/>
          <w:sz w:val="24"/>
          <w:szCs w:val="24"/>
        </w:rPr>
      </w:pPr>
      <w:r>
        <w:rPr>
          <w:rFonts w:ascii="Arial" w:eastAsia="SimSun" w:hAnsi="Arial" w:cs="Tahoma"/>
          <w:sz w:val="24"/>
          <w:szCs w:val="24"/>
        </w:rPr>
        <w:t>12</w:t>
      </w:r>
      <w:r w:rsidR="006A416F" w:rsidRPr="00FC1494">
        <w:rPr>
          <w:rFonts w:ascii="Arial" w:eastAsia="SimSun" w:hAnsi="Arial" w:cs="Tahoma"/>
          <w:sz w:val="24"/>
          <w:szCs w:val="24"/>
        </w:rPr>
        <w:t xml:space="preserve"> </w:t>
      </w:r>
      <w:r w:rsidR="00180960">
        <w:rPr>
          <w:rFonts w:ascii="Arial" w:eastAsia="SimSun" w:hAnsi="Arial" w:cs="Tahoma"/>
          <w:sz w:val="24"/>
          <w:szCs w:val="24"/>
        </w:rPr>
        <w:t>-</w:t>
      </w:r>
      <w:r w:rsidR="006A416F" w:rsidRPr="00FC1494">
        <w:rPr>
          <w:rFonts w:ascii="Arial" w:eastAsia="SimSun" w:hAnsi="Arial" w:cs="Tahoma"/>
          <w:sz w:val="24"/>
          <w:szCs w:val="24"/>
        </w:rPr>
        <w:t xml:space="preserve"> </w:t>
      </w:r>
      <w:r w:rsidR="00457DE8">
        <w:rPr>
          <w:rFonts w:ascii="Arial" w:eastAsia="SimSun" w:hAnsi="Arial" w:cs="Tahoma"/>
          <w:sz w:val="24"/>
          <w:szCs w:val="24"/>
        </w:rPr>
        <w:t>A equipe de contratação deve a</w:t>
      </w:r>
      <w:r w:rsidR="00896970">
        <w:rPr>
          <w:rFonts w:ascii="Arial" w:eastAsia="SimSun" w:hAnsi="Arial" w:cs="Tahoma"/>
          <w:sz w:val="24"/>
          <w:szCs w:val="24"/>
        </w:rPr>
        <w:t>ssegurar a devida transição dos produtos de software adquiridos do fornecedor para a Estatal.</w:t>
      </w:r>
    </w:p>
    <w:p w:rsidR="00172FD9" w:rsidRPr="00FC1494" w:rsidRDefault="00172FD9" w:rsidP="003A1AFD">
      <w:pPr>
        <w:rPr>
          <w:rFonts w:ascii="Arial" w:eastAsia="SimSun" w:hAnsi="Arial" w:cs="Tahoma"/>
          <w:b/>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784497"/>
      <w:bookmarkEnd w:id="21"/>
      <w:r>
        <w:rPr>
          <w:rFonts w:ascii="Arial" w:hAnsi="Arial"/>
          <w:szCs w:val="24"/>
          <w:u w:val="none"/>
        </w:rPr>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784498"/>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FC1494">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D4107F" w:rsidRPr="00D4107F">
        <w:rPr>
          <w:rFonts w:ascii="Arial" w:hAnsi="Arial" w:cs="Arial"/>
          <w:sz w:val="24"/>
          <w:szCs w:val="24"/>
          <w:lang w:eastAsia="pt-BR"/>
        </w:rPr>
        <w:t>a Contratação de Bens e Serviços de TIC (Gerenciamento de Aquisições de Software)</w:t>
      </w:r>
      <w:r w:rsidRPr="00FF624B">
        <w:rPr>
          <w:rFonts w:ascii="Arial" w:hAnsi="Arial" w:cs="Arial"/>
          <w:sz w:val="24"/>
          <w:szCs w:val="24"/>
          <w:lang w:eastAsia="pt-BR"/>
        </w:rPr>
        <w:t xml:space="preserve">, estão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w:t>
      </w:r>
      <w:proofErr w:type="gramStart"/>
      <w:r>
        <w:rPr>
          <w:rFonts w:ascii="Arial" w:hAnsi="Arial" w:cs="Arial"/>
          <w:sz w:val="24"/>
          <w:szCs w:val="24"/>
          <w:lang w:eastAsia="pt-BR"/>
        </w:rPr>
        <w:t xml:space="preserve"> </w:t>
      </w:r>
      <w:r w:rsidRPr="00FF624B">
        <w:rPr>
          <w:rFonts w:ascii="Arial" w:hAnsi="Arial" w:cs="Arial"/>
          <w:sz w:val="24"/>
          <w:szCs w:val="24"/>
          <w:lang w:eastAsia="pt-BR"/>
        </w:rPr>
        <w:t xml:space="preserve"> </w:t>
      </w:r>
      <w:proofErr w:type="gramEnd"/>
      <w:r w:rsidRPr="00FF624B">
        <w:rPr>
          <w:rFonts w:ascii="Arial" w:hAnsi="Arial" w:cs="Arial"/>
          <w:sz w:val="24"/>
          <w:szCs w:val="24"/>
          <w:lang w:eastAsia="pt-BR"/>
        </w:rPr>
        <w:t>conforme lista a seguir</w:t>
      </w:r>
      <w:r>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418"/>
        <w:gridCol w:w="7617"/>
      </w:tblGrid>
      <w:tr w:rsidR="00213718" w:rsidRPr="00306D36" w:rsidTr="00FC1494">
        <w:tc>
          <w:tcPr>
            <w:tcW w:w="9035" w:type="dxa"/>
            <w:gridSpan w:val="2"/>
            <w:vAlign w:val="center"/>
          </w:tcPr>
          <w:p w:rsidR="00213718" w:rsidRPr="00306D36" w:rsidRDefault="00AC2D79" w:rsidP="00327783">
            <w:pPr>
              <w:jc w:val="center"/>
              <w:rPr>
                <w:rFonts w:ascii="Arial" w:eastAsia="Times New Roman" w:hAnsi="Arial"/>
                <w:sz w:val="24"/>
                <w:szCs w:val="24"/>
              </w:rPr>
            </w:pPr>
            <w:r>
              <w:rPr>
                <w:rFonts w:ascii="Arial" w:eastAsia="Times New Roman" w:hAnsi="Arial"/>
                <w:sz w:val="24"/>
                <w:szCs w:val="24"/>
              </w:rPr>
              <w:t>Estabelec</w:t>
            </w:r>
            <w:r w:rsidR="00D4107F">
              <w:rPr>
                <w:rFonts w:ascii="Arial" w:eastAsia="Times New Roman" w:hAnsi="Arial"/>
                <w:sz w:val="24"/>
                <w:szCs w:val="24"/>
              </w:rPr>
              <w:t>er Equipe de Planejamento de Contratação</w:t>
            </w:r>
          </w:p>
        </w:tc>
      </w:tr>
      <w:tr w:rsidR="00213718" w:rsidRPr="00306D36" w:rsidTr="00FC1494">
        <w:tc>
          <w:tcPr>
            <w:tcW w:w="1418" w:type="dxa"/>
            <w:vMerge w:val="restart"/>
            <w:vAlign w:val="center"/>
          </w:tcPr>
          <w:p w:rsidR="00213718" w:rsidRDefault="00213718" w:rsidP="00327783">
            <w:pPr>
              <w:jc w:val="center"/>
              <w:rPr>
                <w:rFonts w:ascii="Arial" w:eastAsia="Times New Roman" w:hAnsi="Arial"/>
                <w:sz w:val="24"/>
                <w:szCs w:val="24"/>
              </w:rPr>
            </w:pPr>
            <w:r>
              <w:rPr>
                <w:noProof/>
                <w:lang w:eastAsia="pt-BR"/>
              </w:rPr>
              <w:drawing>
                <wp:inline distT="0" distB="0" distL="0" distR="0" wp14:anchorId="48CF2176" wp14:editId="4D438AA7">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D4107F" w:rsidP="00327783">
            <w:pPr>
              <w:jc w:val="center"/>
              <w:rPr>
                <w:rFonts w:ascii="Arial" w:eastAsia="Times New Roman" w:hAnsi="Arial"/>
                <w:sz w:val="24"/>
                <w:szCs w:val="24"/>
              </w:rPr>
            </w:pPr>
            <w:r>
              <w:rPr>
                <w:rFonts w:ascii="Arial" w:eastAsia="Times New Roman" w:hAnsi="Arial"/>
                <w:sz w:val="16"/>
                <w:szCs w:val="24"/>
              </w:rPr>
              <w:t>Equipe de Planejamento da Contratação</w:t>
            </w:r>
          </w:p>
        </w:tc>
        <w:tc>
          <w:tcPr>
            <w:tcW w:w="7617" w:type="dxa"/>
            <w:vAlign w:val="center"/>
          </w:tcPr>
          <w:p w:rsidR="00213718" w:rsidRDefault="00213718" w:rsidP="00327783">
            <w:pPr>
              <w:rPr>
                <w:rFonts w:ascii="Arial" w:eastAsia="Times New Roman" w:hAnsi="Arial"/>
                <w:sz w:val="24"/>
                <w:szCs w:val="24"/>
              </w:rPr>
            </w:pPr>
            <w:r>
              <w:rPr>
                <w:rFonts w:ascii="Arial" w:eastAsia="Times New Roman" w:hAnsi="Arial"/>
                <w:sz w:val="24"/>
                <w:szCs w:val="24"/>
              </w:rPr>
              <w:t>Nome:</w:t>
            </w:r>
          </w:p>
          <w:p w:rsidR="00213718" w:rsidRPr="00306D36" w:rsidRDefault="00D4107F" w:rsidP="00327783">
            <w:pPr>
              <w:rPr>
                <w:rFonts w:ascii="Arial" w:eastAsia="Times New Roman" w:hAnsi="Arial"/>
                <w:sz w:val="24"/>
                <w:szCs w:val="24"/>
              </w:rPr>
            </w:pPr>
            <w:r>
              <w:rPr>
                <w:rFonts w:ascii="Arial" w:eastAsia="Times New Roman" w:hAnsi="Arial"/>
                <w:sz w:val="24"/>
                <w:szCs w:val="24"/>
              </w:rPr>
              <w:t>Equipe de Planejamento da Contratação</w:t>
            </w:r>
          </w:p>
        </w:tc>
      </w:tr>
      <w:tr w:rsidR="00213718" w:rsidRPr="00306D36" w:rsidTr="00FC1494">
        <w:tc>
          <w:tcPr>
            <w:tcW w:w="1418" w:type="dxa"/>
            <w:vMerge/>
            <w:vAlign w:val="center"/>
          </w:tcPr>
          <w:p w:rsidR="00213718" w:rsidRPr="00306D36" w:rsidRDefault="00213718" w:rsidP="00327783">
            <w:pPr>
              <w:rPr>
                <w:rFonts w:ascii="Arial" w:eastAsia="Times New Roman" w:hAnsi="Arial"/>
                <w:sz w:val="24"/>
                <w:szCs w:val="24"/>
              </w:rPr>
            </w:pPr>
          </w:p>
        </w:tc>
        <w:tc>
          <w:tcPr>
            <w:tcW w:w="7617" w:type="dxa"/>
            <w:vAlign w:val="center"/>
          </w:tcPr>
          <w:p w:rsidR="00213718" w:rsidRDefault="00213718" w:rsidP="00327783">
            <w:pPr>
              <w:rPr>
                <w:rFonts w:ascii="Arial" w:eastAsia="Times New Roman" w:hAnsi="Arial"/>
                <w:sz w:val="24"/>
                <w:szCs w:val="24"/>
              </w:rPr>
            </w:pPr>
            <w:r>
              <w:rPr>
                <w:rFonts w:ascii="Arial" w:eastAsia="Times New Roman" w:hAnsi="Arial"/>
                <w:sz w:val="24"/>
                <w:szCs w:val="24"/>
              </w:rPr>
              <w:t>Objetivo:</w:t>
            </w:r>
          </w:p>
          <w:p w:rsidR="00213718" w:rsidRPr="00306D36" w:rsidRDefault="00AC2D79" w:rsidP="00D4107F">
            <w:pPr>
              <w:rPr>
                <w:rFonts w:ascii="Arial" w:eastAsia="Times New Roman" w:hAnsi="Arial"/>
                <w:sz w:val="24"/>
                <w:szCs w:val="24"/>
              </w:rPr>
            </w:pPr>
            <w:r>
              <w:rPr>
                <w:rFonts w:ascii="Arial" w:eastAsia="Times New Roman" w:hAnsi="Arial"/>
                <w:sz w:val="24"/>
                <w:szCs w:val="24"/>
              </w:rPr>
              <w:t>D</w:t>
            </w:r>
            <w:r w:rsidR="00D4107F">
              <w:rPr>
                <w:rFonts w:ascii="Arial" w:eastAsia="Times New Roman" w:hAnsi="Arial"/>
                <w:sz w:val="24"/>
                <w:szCs w:val="24"/>
              </w:rPr>
              <w:t xml:space="preserve">efinir </w:t>
            </w:r>
            <w:r w:rsidR="00A255EF">
              <w:rPr>
                <w:rFonts w:ascii="Arial" w:eastAsia="Times New Roman" w:hAnsi="Arial"/>
                <w:sz w:val="24"/>
                <w:szCs w:val="24"/>
              </w:rPr>
              <w:t xml:space="preserve">os </w:t>
            </w:r>
            <w:r w:rsidR="00D4107F">
              <w:rPr>
                <w:rFonts w:ascii="Arial" w:eastAsia="Times New Roman" w:hAnsi="Arial"/>
                <w:sz w:val="24"/>
                <w:szCs w:val="24"/>
              </w:rPr>
              <w:t>integrantes da Equipe de Planejamento da Contratação e seus papeis.</w:t>
            </w:r>
          </w:p>
        </w:tc>
      </w:tr>
      <w:tr w:rsidR="00213718" w:rsidTr="00FC1494">
        <w:tc>
          <w:tcPr>
            <w:tcW w:w="9035" w:type="dxa"/>
            <w:gridSpan w:val="2"/>
            <w:vAlign w:val="center"/>
          </w:tcPr>
          <w:p w:rsidR="00213718" w:rsidRDefault="00FF7C17" w:rsidP="00D4107F">
            <w:pPr>
              <w:jc w:val="center"/>
              <w:rPr>
                <w:rFonts w:ascii="Arial" w:hAnsi="Arial"/>
                <w:sz w:val="24"/>
                <w:szCs w:val="24"/>
              </w:rPr>
            </w:pPr>
            <w:r>
              <w:rPr>
                <w:rFonts w:ascii="Arial" w:hAnsi="Arial"/>
                <w:sz w:val="24"/>
                <w:szCs w:val="24"/>
              </w:rPr>
              <w:t xml:space="preserve">Definir </w:t>
            </w:r>
            <w:r w:rsidR="00D4107F">
              <w:rPr>
                <w:rFonts w:ascii="Arial" w:hAnsi="Arial"/>
                <w:sz w:val="24"/>
                <w:szCs w:val="24"/>
              </w:rPr>
              <w:t>Objeto da Contratação</w:t>
            </w:r>
          </w:p>
        </w:tc>
      </w:tr>
      <w:tr w:rsidR="00213718" w:rsidRPr="00306D36" w:rsidTr="00FC1494">
        <w:tc>
          <w:tcPr>
            <w:tcW w:w="1418" w:type="dxa"/>
            <w:vMerge w:val="restart"/>
            <w:vAlign w:val="center"/>
          </w:tcPr>
          <w:p w:rsidR="00213718" w:rsidRDefault="00213718" w:rsidP="00327783">
            <w:pPr>
              <w:jc w:val="center"/>
              <w:rPr>
                <w:rFonts w:ascii="Arial" w:eastAsia="Times New Roman" w:hAnsi="Arial"/>
                <w:sz w:val="24"/>
                <w:szCs w:val="24"/>
              </w:rPr>
            </w:pPr>
            <w:r>
              <w:rPr>
                <w:noProof/>
                <w:lang w:eastAsia="pt-BR"/>
              </w:rPr>
              <w:drawing>
                <wp:inline distT="0" distB="0" distL="0" distR="0" wp14:anchorId="78D7141C" wp14:editId="6E2B6849">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D4107F" w:rsidP="00327783">
            <w:pPr>
              <w:jc w:val="center"/>
              <w:rPr>
                <w:rFonts w:ascii="Arial" w:eastAsia="Times New Roman" w:hAnsi="Arial"/>
                <w:sz w:val="24"/>
                <w:szCs w:val="24"/>
              </w:rPr>
            </w:pPr>
            <w:r>
              <w:rPr>
                <w:rFonts w:ascii="Arial" w:eastAsia="Times New Roman" w:hAnsi="Arial"/>
                <w:sz w:val="16"/>
                <w:szCs w:val="24"/>
              </w:rPr>
              <w:t>Documento Oficialização de Demanda</w:t>
            </w:r>
          </w:p>
        </w:tc>
        <w:tc>
          <w:tcPr>
            <w:tcW w:w="7617" w:type="dxa"/>
            <w:vAlign w:val="center"/>
          </w:tcPr>
          <w:p w:rsidR="00213718" w:rsidRDefault="00213718" w:rsidP="00327783">
            <w:pPr>
              <w:rPr>
                <w:rFonts w:ascii="Arial" w:eastAsia="Times New Roman" w:hAnsi="Arial"/>
                <w:sz w:val="24"/>
                <w:szCs w:val="24"/>
              </w:rPr>
            </w:pPr>
            <w:r>
              <w:rPr>
                <w:rFonts w:ascii="Arial" w:eastAsia="Times New Roman" w:hAnsi="Arial"/>
                <w:sz w:val="24"/>
                <w:szCs w:val="24"/>
              </w:rPr>
              <w:t>Nome:</w:t>
            </w:r>
          </w:p>
          <w:p w:rsidR="00213718" w:rsidRPr="00306D36" w:rsidRDefault="00D4107F" w:rsidP="00327783">
            <w:pPr>
              <w:rPr>
                <w:rFonts w:ascii="Arial" w:eastAsia="Times New Roman" w:hAnsi="Arial"/>
                <w:sz w:val="24"/>
                <w:szCs w:val="24"/>
              </w:rPr>
            </w:pPr>
            <w:r>
              <w:rPr>
                <w:rFonts w:ascii="Arial" w:eastAsia="Times New Roman" w:hAnsi="Arial"/>
                <w:sz w:val="24"/>
                <w:szCs w:val="24"/>
              </w:rPr>
              <w:t>Documento Oficialização de demanda</w:t>
            </w:r>
          </w:p>
        </w:tc>
      </w:tr>
      <w:tr w:rsidR="00213718" w:rsidRPr="00306D36" w:rsidTr="00FC1494">
        <w:tc>
          <w:tcPr>
            <w:tcW w:w="1418" w:type="dxa"/>
            <w:vMerge/>
            <w:vAlign w:val="center"/>
          </w:tcPr>
          <w:p w:rsidR="00213718" w:rsidRPr="00306D36" w:rsidRDefault="00213718" w:rsidP="00327783">
            <w:pPr>
              <w:rPr>
                <w:rFonts w:ascii="Arial" w:eastAsia="Times New Roman" w:hAnsi="Arial"/>
                <w:sz w:val="24"/>
                <w:szCs w:val="24"/>
              </w:rPr>
            </w:pPr>
          </w:p>
        </w:tc>
        <w:tc>
          <w:tcPr>
            <w:tcW w:w="7617" w:type="dxa"/>
            <w:vAlign w:val="center"/>
          </w:tcPr>
          <w:p w:rsidR="00213718" w:rsidRDefault="00213718" w:rsidP="00327783">
            <w:pPr>
              <w:rPr>
                <w:rFonts w:ascii="Arial" w:eastAsia="Times New Roman" w:hAnsi="Arial"/>
                <w:sz w:val="24"/>
                <w:szCs w:val="24"/>
              </w:rPr>
            </w:pPr>
            <w:r>
              <w:rPr>
                <w:rFonts w:ascii="Arial" w:eastAsia="Times New Roman" w:hAnsi="Arial"/>
                <w:sz w:val="24"/>
                <w:szCs w:val="24"/>
              </w:rPr>
              <w:t>Objetivo:</w:t>
            </w:r>
          </w:p>
          <w:p w:rsidR="00213718" w:rsidRPr="00306D36" w:rsidRDefault="00B63761" w:rsidP="00327783">
            <w:pPr>
              <w:rPr>
                <w:rFonts w:ascii="Arial" w:eastAsia="Times New Roman" w:hAnsi="Arial"/>
                <w:sz w:val="24"/>
                <w:szCs w:val="24"/>
              </w:rPr>
            </w:pPr>
            <w:r>
              <w:rPr>
                <w:rFonts w:ascii="Arial" w:eastAsia="Times New Roman" w:hAnsi="Arial"/>
                <w:sz w:val="24"/>
                <w:szCs w:val="24"/>
              </w:rPr>
              <w:t>Descrever o objeto da contratação.</w:t>
            </w:r>
          </w:p>
        </w:tc>
      </w:tr>
      <w:tr w:rsidR="00B63761" w:rsidRPr="00306D36" w:rsidTr="00FC1494">
        <w:tc>
          <w:tcPr>
            <w:tcW w:w="1418"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14:anchorId="77581965" wp14:editId="09D33B58">
                  <wp:extent cx="561975" cy="6572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B63761" w:rsidRPr="00306D36" w:rsidRDefault="00B63761" w:rsidP="00B63761">
            <w:pPr>
              <w:jc w:val="center"/>
              <w:rPr>
                <w:rFonts w:ascii="Arial" w:eastAsia="Times New Roman" w:hAnsi="Arial"/>
                <w:sz w:val="24"/>
                <w:szCs w:val="24"/>
              </w:rPr>
            </w:pPr>
            <w:r>
              <w:rPr>
                <w:rFonts w:ascii="Arial" w:eastAsia="Times New Roman" w:hAnsi="Arial"/>
                <w:sz w:val="16"/>
                <w:szCs w:val="24"/>
              </w:rPr>
              <w:lastRenderedPageBreak/>
              <w:t>Termo de Referência ou Projeto Básico</w:t>
            </w: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lastRenderedPageBreak/>
              <w:t>Nome:</w:t>
            </w:r>
          </w:p>
          <w:p w:rsidR="00B63761" w:rsidRPr="00306D36" w:rsidRDefault="00B63761" w:rsidP="00B63761">
            <w:pPr>
              <w:rPr>
                <w:rFonts w:ascii="Arial" w:eastAsia="Times New Roman" w:hAnsi="Arial"/>
                <w:sz w:val="24"/>
                <w:szCs w:val="24"/>
              </w:rPr>
            </w:pPr>
            <w:r>
              <w:rPr>
                <w:rFonts w:ascii="Arial" w:eastAsia="Times New Roman" w:hAnsi="Arial"/>
                <w:sz w:val="24"/>
                <w:szCs w:val="24"/>
              </w:rPr>
              <w:t>Termo de Referência ou Projeto Básico</w:t>
            </w:r>
          </w:p>
        </w:tc>
      </w:tr>
      <w:tr w:rsidR="00B63761" w:rsidRPr="00306D36" w:rsidTr="00FC1494">
        <w:tc>
          <w:tcPr>
            <w:tcW w:w="1418" w:type="dxa"/>
            <w:vMerge/>
            <w:vAlign w:val="center"/>
          </w:tcPr>
          <w:p w:rsidR="00B63761" w:rsidRPr="00306D36" w:rsidRDefault="00B63761" w:rsidP="00B63761">
            <w:pPr>
              <w:rPr>
                <w:rFonts w:ascii="Arial" w:eastAsia="Times New Roman" w:hAnsi="Arial"/>
                <w:sz w:val="24"/>
                <w:szCs w:val="24"/>
              </w:rPr>
            </w:pP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B63761" w:rsidP="00B63761">
            <w:pPr>
              <w:rPr>
                <w:rFonts w:ascii="Arial" w:eastAsia="Times New Roman" w:hAnsi="Arial"/>
                <w:sz w:val="24"/>
                <w:szCs w:val="24"/>
              </w:rPr>
            </w:pPr>
            <w:r>
              <w:rPr>
                <w:rFonts w:ascii="Arial" w:eastAsia="Times New Roman" w:hAnsi="Arial"/>
                <w:sz w:val="24"/>
                <w:szCs w:val="24"/>
              </w:rPr>
              <w:lastRenderedPageBreak/>
              <w:t>Descrever o objeto da contratação.</w:t>
            </w:r>
            <w:r>
              <w:t xml:space="preserve"> </w:t>
            </w:r>
            <w:r>
              <w:rPr>
                <w:rFonts w:ascii="Arial" w:eastAsia="Times New Roman" w:hAnsi="Arial"/>
                <w:sz w:val="24"/>
                <w:szCs w:val="24"/>
              </w:rPr>
              <w:t xml:space="preserve">(Termo de Referência – </w:t>
            </w:r>
            <w:proofErr w:type="gramStart"/>
            <w:r>
              <w:rPr>
                <w:rFonts w:ascii="Arial" w:eastAsia="Times New Roman" w:hAnsi="Arial"/>
                <w:sz w:val="24"/>
                <w:szCs w:val="24"/>
              </w:rPr>
              <w:t>u</w:t>
            </w:r>
            <w:r w:rsidRPr="00B63761">
              <w:rPr>
                <w:rFonts w:ascii="Arial" w:eastAsia="Times New Roman" w:hAnsi="Arial"/>
                <w:sz w:val="24"/>
                <w:szCs w:val="24"/>
              </w:rPr>
              <w:t>sado para concorrência ou tomada de preço</w:t>
            </w:r>
            <w:proofErr w:type="gramEnd"/>
            <w:r>
              <w:rPr>
                <w:rFonts w:ascii="Arial" w:eastAsia="Times New Roman" w:hAnsi="Arial"/>
                <w:sz w:val="24"/>
                <w:szCs w:val="24"/>
              </w:rPr>
              <w:t xml:space="preserve">. Projeto Básico – </w:t>
            </w:r>
            <w:r w:rsidRPr="00B63761">
              <w:rPr>
                <w:rFonts w:ascii="Arial" w:eastAsia="Times New Roman" w:hAnsi="Arial"/>
                <w:sz w:val="24"/>
                <w:szCs w:val="24"/>
              </w:rPr>
              <w:t>usado em Pregão)</w:t>
            </w:r>
            <w:r w:rsidR="00A255EF">
              <w:rPr>
                <w:rFonts w:ascii="Arial" w:eastAsia="Times New Roman" w:hAnsi="Arial"/>
                <w:sz w:val="24"/>
                <w:szCs w:val="24"/>
              </w:rPr>
              <w:t>.</w:t>
            </w:r>
          </w:p>
        </w:tc>
      </w:tr>
      <w:tr w:rsidR="00B63761" w:rsidRPr="00306D36" w:rsidTr="00327783">
        <w:tc>
          <w:tcPr>
            <w:tcW w:w="9035" w:type="dxa"/>
            <w:gridSpan w:val="2"/>
            <w:vAlign w:val="center"/>
          </w:tcPr>
          <w:p w:rsidR="00B63761" w:rsidRDefault="00B63761" w:rsidP="00B63761">
            <w:pPr>
              <w:jc w:val="center"/>
              <w:rPr>
                <w:rFonts w:ascii="Arial" w:hAnsi="Arial"/>
                <w:sz w:val="24"/>
                <w:szCs w:val="24"/>
              </w:rPr>
            </w:pPr>
            <w:r>
              <w:rPr>
                <w:rFonts w:ascii="Arial" w:hAnsi="Arial"/>
                <w:sz w:val="24"/>
                <w:szCs w:val="24"/>
              </w:rPr>
              <w:lastRenderedPageBreak/>
              <w:t>Firmar Acordo</w:t>
            </w:r>
          </w:p>
        </w:tc>
      </w:tr>
      <w:tr w:rsidR="00B63761" w:rsidRPr="00306D36" w:rsidTr="00FC1494">
        <w:tc>
          <w:tcPr>
            <w:tcW w:w="1418"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14:anchorId="09C20813" wp14:editId="73BC8622">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B63761" w:rsidRPr="00306D36" w:rsidRDefault="00C62C35" w:rsidP="00B63761">
            <w:pPr>
              <w:jc w:val="center"/>
              <w:rPr>
                <w:rFonts w:ascii="Arial" w:eastAsia="Times New Roman" w:hAnsi="Arial"/>
                <w:sz w:val="24"/>
                <w:szCs w:val="24"/>
              </w:rPr>
            </w:pPr>
            <w:r>
              <w:rPr>
                <w:rFonts w:ascii="Arial" w:eastAsia="Times New Roman" w:hAnsi="Arial"/>
                <w:sz w:val="16"/>
                <w:szCs w:val="24"/>
              </w:rPr>
              <w:t>Termo de Ciência</w:t>
            </w: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Nome:</w:t>
            </w:r>
          </w:p>
          <w:p w:rsidR="00B63761" w:rsidRPr="00306D36" w:rsidRDefault="00C62C35" w:rsidP="00B63761">
            <w:pPr>
              <w:rPr>
                <w:rFonts w:ascii="Arial" w:eastAsia="Times New Roman" w:hAnsi="Arial"/>
                <w:sz w:val="24"/>
                <w:szCs w:val="24"/>
              </w:rPr>
            </w:pPr>
            <w:r>
              <w:rPr>
                <w:rFonts w:ascii="Arial" w:eastAsia="Times New Roman" w:hAnsi="Arial"/>
                <w:sz w:val="24"/>
                <w:szCs w:val="24"/>
              </w:rPr>
              <w:t>Termo de Ciência</w:t>
            </w:r>
          </w:p>
        </w:tc>
      </w:tr>
      <w:tr w:rsidR="00B63761" w:rsidRPr="00306D36" w:rsidTr="00FC1494">
        <w:tc>
          <w:tcPr>
            <w:tcW w:w="1418" w:type="dxa"/>
            <w:vMerge/>
            <w:vAlign w:val="center"/>
          </w:tcPr>
          <w:p w:rsidR="00B63761" w:rsidRPr="00306D36" w:rsidRDefault="00B63761" w:rsidP="00B63761">
            <w:pPr>
              <w:rPr>
                <w:rFonts w:ascii="Arial" w:eastAsia="Times New Roman" w:hAnsi="Arial"/>
                <w:sz w:val="24"/>
                <w:szCs w:val="24"/>
              </w:rPr>
            </w:pP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C62C35" w:rsidP="00B63761">
            <w:pPr>
              <w:rPr>
                <w:rFonts w:ascii="Arial" w:eastAsia="Times New Roman" w:hAnsi="Arial"/>
                <w:sz w:val="24"/>
                <w:szCs w:val="24"/>
              </w:rPr>
            </w:pPr>
            <w:r>
              <w:rPr>
                <w:rFonts w:ascii="Arial" w:eastAsia="Times New Roman" w:hAnsi="Arial"/>
                <w:sz w:val="24"/>
                <w:szCs w:val="24"/>
              </w:rPr>
              <w:t>Firmar ciência da parte contratada.</w:t>
            </w:r>
          </w:p>
        </w:tc>
      </w:tr>
      <w:tr w:rsidR="00B63761" w:rsidRPr="00306D36" w:rsidTr="00FC1494">
        <w:tc>
          <w:tcPr>
            <w:tcW w:w="1418"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14:anchorId="5BB29D62" wp14:editId="6E4C9416">
                  <wp:extent cx="561975" cy="657225"/>
                  <wp:effectExtent l="0" t="0" r="9525"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B63761" w:rsidRPr="00306D36" w:rsidRDefault="00B63761" w:rsidP="00C62C35">
            <w:pPr>
              <w:jc w:val="center"/>
              <w:rPr>
                <w:rFonts w:ascii="Arial" w:eastAsia="Times New Roman" w:hAnsi="Arial"/>
                <w:sz w:val="24"/>
                <w:szCs w:val="24"/>
              </w:rPr>
            </w:pPr>
            <w:r>
              <w:rPr>
                <w:rFonts w:ascii="Arial" w:eastAsia="Times New Roman" w:hAnsi="Arial"/>
                <w:sz w:val="16"/>
                <w:szCs w:val="24"/>
              </w:rPr>
              <w:t xml:space="preserve">Termo de </w:t>
            </w:r>
            <w:r w:rsidR="00C62C35">
              <w:rPr>
                <w:rFonts w:ascii="Arial" w:eastAsia="Times New Roman" w:hAnsi="Arial"/>
                <w:sz w:val="16"/>
                <w:szCs w:val="24"/>
              </w:rPr>
              <w:t>Compromisso</w:t>
            </w: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Nome:</w:t>
            </w:r>
          </w:p>
          <w:p w:rsidR="00B63761" w:rsidRPr="00306D36" w:rsidRDefault="00C62C35" w:rsidP="00B63761">
            <w:pPr>
              <w:rPr>
                <w:rFonts w:ascii="Arial" w:eastAsia="Times New Roman" w:hAnsi="Arial"/>
                <w:sz w:val="24"/>
                <w:szCs w:val="24"/>
              </w:rPr>
            </w:pPr>
            <w:r>
              <w:rPr>
                <w:rFonts w:ascii="Arial" w:eastAsia="Times New Roman" w:hAnsi="Arial"/>
                <w:sz w:val="24"/>
                <w:szCs w:val="24"/>
              </w:rPr>
              <w:t>Termo de Compromisso</w:t>
            </w:r>
          </w:p>
        </w:tc>
      </w:tr>
      <w:tr w:rsidR="00B63761" w:rsidRPr="00306D36" w:rsidTr="00FC1494">
        <w:tc>
          <w:tcPr>
            <w:tcW w:w="1418" w:type="dxa"/>
            <w:vMerge/>
            <w:vAlign w:val="center"/>
          </w:tcPr>
          <w:p w:rsidR="00B63761" w:rsidRPr="00306D36" w:rsidRDefault="00B63761" w:rsidP="00B63761">
            <w:pPr>
              <w:rPr>
                <w:rFonts w:ascii="Arial" w:eastAsia="Times New Roman" w:hAnsi="Arial"/>
                <w:sz w:val="24"/>
                <w:szCs w:val="24"/>
              </w:rPr>
            </w:pP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C62C35" w:rsidP="00B63761">
            <w:pPr>
              <w:rPr>
                <w:rFonts w:ascii="Arial" w:eastAsia="Times New Roman" w:hAnsi="Arial"/>
                <w:sz w:val="24"/>
                <w:szCs w:val="24"/>
              </w:rPr>
            </w:pPr>
            <w:r>
              <w:rPr>
                <w:rFonts w:ascii="Arial" w:eastAsia="Times New Roman" w:hAnsi="Arial"/>
                <w:sz w:val="24"/>
                <w:szCs w:val="24"/>
              </w:rPr>
              <w:t>Firmar compromisso pela parte contratada.</w:t>
            </w:r>
          </w:p>
        </w:tc>
      </w:tr>
    </w:tbl>
    <w:p w:rsidR="00EA0050" w:rsidRDefault="00EA0050" w:rsidP="00EA0050"/>
    <w:p w:rsidR="00327783" w:rsidRPr="001A5FD4" w:rsidRDefault="00327783" w:rsidP="00327783">
      <w:pPr>
        <w:pStyle w:val="Ttulo2"/>
        <w:spacing w:after="120"/>
        <w:ind w:left="709" w:hanging="360"/>
        <w:rPr>
          <w:rFonts w:ascii="Arial" w:hAnsi="Arial" w:cs="Arial"/>
          <w:szCs w:val="24"/>
        </w:rPr>
      </w:pPr>
      <w:r w:rsidRPr="001A5FD4">
        <w:rPr>
          <w:rFonts w:ascii="Arial" w:eastAsia="SimSun" w:hAnsi="Arial" w:cs="Arial"/>
          <w:szCs w:val="24"/>
        </w:rPr>
        <w:t xml:space="preserve">4.1.1 </w:t>
      </w:r>
      <w:r w:rsidRPr="001A5FD4">
        <w:rPr>
          <w:rFonts w:ascii="Arial" w:hAnsi="Arial" w:cs="Arial"/>
          <w:szCs w:val="24"/>
        </w:rPr>
        <w:t>Equipe de Planejamento da Contratação</w:t>
      </w:r>
    </w:p>
    <w:p w:rsidR="001A5FD4" w:rsidRPr="001A5FD4" w:rsidRDefault="001A5FD4" w:rsidP="001A5FD4">
      <w:pPr>
        <w:rPr>
          <w:rFonts w:ascii="Arial" w:hAnsi="Arial" w:cs="Arial"/>
          <w:sz w:val="24"/>
          <w:szCs w:val="24"/>
        </w:rPr>
      </w:pPr>
    </w:p>
    <w:p w:rsidR="00327783" w:rsidRPr="001A5FD4" w:rsidRDefault="00327783" w:rsidP="00327783">
      <w:pPr>
        <w:pStyle w:val="Standard"/>
        <w:tabs>
          <w:tab w:val="left" w:pos="381"/>
        </w:tabs>
        <w:rPr>
          <w:rFonts w:ascii="Arial" w:hAnsi="Arial" w:cs="Arial"/>
        </w:rPr>
      </w:pPr>
      <w:r w:rsidRPr="001A5FD4">
        <w:rPr>
          <w:rFonts w:ascii="Arial" w:hAnsi="Arial" w:cs="Arial"/>
          <w:b/>
          <w:bCs/>
        </w:rPr>
        <w:t xml:space="preserve">Equipe de Planejamento da Contratação da </w:t>
      </w:r>
      <w:r w:rsidRPr="001A5FD4">
        <w:rPr>
          <w:rFonts w:ascii="Arial" w:hAnsi="Arial" w:cs="Arial"/>
          <w:b/>
          <w:bCs/>
          <w:color w:val="0000FF"/>
        </w:rPr>
        <w:t>&lt;Sigla da estatal&gt;</w:t>
      </w:r>
    </w:p>
    <w:p w:rsidR="00327783" w:rsidRPr="001A5FD4" w:rsidRDefault="00327783" w:rsidP="00327783">
      <w:pPr>
        <w:pStyle w:val="Standard"/>
        <w:tabs>
          <w:tab w:val="left" w:pos="381"/>
        </w:tabs>
        <w:rPr>
          <w:rFonts w:ascii="Arial" w:hAnsi="Arial" w:cs="Arial"/>
          <w:b/>
          <w:bCs/>
        </w:rPr>
      </w:pPr>
    </w:p>
    <w:p w:rsidR="00327783" w:rsidRPr="001A5FD4" w:rsidRDefault="00327783" w:rsidP="00327783">
      <w:pPr>
        <w:pStyle w:val="Standard"/>
        <w:numPr>
          <w:ilvl w:val="0"/>
          <w:numId w:val="18"/>
        </w:numPr>
        <w:tabs>
          <w:tab w:val="left" w:pos="-1419"/>
        </w:tabs>
        <w:jc w:val="both"/>
        <w:rPr>
          <w:rFonts w:ascii="Arial" w:hAnsi="Arial" w:cs="Arial"/>
          <w:b/>
          <w:bCs/>
          <w:color w:val="000000"/>
        </w:rPr>
      </w:pPr>
      <w:r w:rsidRPr="001A5FD4">
        <w:rPr>
          <w:rFonts w:ascii="Arial" w:hAnsi="Arial" w:cs="Arial"/>
          <w:b/>
          <w:bCs/>
          <w:color w:val="000000"/>
        </w:rPr>
        <w:t>Atribuições da Equipe de Planejamento da Contratação</w:t>
      </w:r>
    </w:p>
    <w:p w:rsidR="00327783" w:rsidRPr="001A5FD4" w:rsidRDefault="00327783" w:rsidP="00327783">
      <w:pPr>
        <w:pStyle w:val="Standard"/>
        <w:tabs>
          <w:tab w:val="left" w:pos="108"/>
        </w:tabs>
        <w:ind w:left="13"/>
        <w:jc w:val="both"/>
        <w:rPr>
          <w:rFonts w:ascii="Arial" w:hAnsi="Arial" w:cs="Arial"/>
          <w:bCs/>
          <w:i/>
          <w:iCs/>
          <w:color w:val="0000FF"/>
        </w:rPr>
      </w:pPr>
    </w:p>
    <w:p w:rsidR="00327783" w:rsidRPr="001A5FD4" w:rsidRDefault="00327783" w:rsidP="00327783">
      <w:pPr>
        <w:pStyle w:val="Standard"/>
        <w:tabs>
          <w:tab w:val="left" w:pos="108"/>
        </w:tabs>
        <w:ind w:left="13"/>
        <w:jc w:val="both"/>
        <w:rPr>
          <w:rFonts w:ascii="Arial" w:hAnsi="Arial" w:cs="Arial"/>
        </w:rPr>
      </w:pPr>
      <w:r w:rsidRPr="001A5FD4">
        <w:rPr>
          <w:rFonts w:ascii="Arial" w:hAnsi="Arial" w:cs="Arial"/>
          <w:bCs/>
          <w:i/>
          <w:iCs/>
          <w:color w:val="0000FF"/>
        </w:rPr>
        <w:t>&lt;Descrever Atribuições da Equipe de Planejamento da Contratação.</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108"/>
        </w:tabs>
        <w:ind w:left="13"/>
        <w:jc w:val="both"/>
        <w:rPr>
          <w:rFonts w:ascii="Arial" w:hAnsi="Arial" w:cs="Arial"/>
        </w:rPr>
      </w:pPr>
    </w:p>
    <w:p w:rsidR="00327783" w:rsidRPr="001A5FD4" w:rsidRDefault="00327783" w:rsidP="00327783">
      <w:pPr>
        <w:pStyle w:val="Standard"/>
        <w:numPr>
          <w:ilvl w:val="0"/>
          <w:numId w:val="18"/>
        </w:numPr>
        <w:tabs>
          <w:tab w:val="left" w:pos="381"/>
        </w:tabs>
        <w:ind w:left="286" w:hanging="273"/>
        <w:jc w:val="both"/>
        <w:rPr>
          <w:rFonts w:ascii="Arial" w:hAnsi="Arial" w:cs="Arial"/>
          <w:b/>
          <w:bCs/>
          <w:color w:val="000000"/>
        </w:rPr>
      </w:pPr>
      <w:r w:rsidRPr="001A5FD4">
        <w:rPr>
          <w:rFonts w:ascii="Arial" w:hAnsi="Arial" w:cs="Arial"/>
          <w:b/>
          <w:bCs/>
          <w:color w:val="000000"/>
        </w:rPr>
        <w:t xml:space="preserve"> Integrantes da Equipe de Planejamento da Contratação</w:t>
      </w:r>
    </w:p>
    <w:p w:rsidR="00327783" w:rsidRPr="001A5FD4" w:rsidRDefault="00327783" w:rsidP="00327783">
      <w:pPr>
        <w:pStyle w:val="Standard"/>
        <w:tabs>
          <w:tab w:val="left" w:pos="108"/>
        </w:tabs>
        <w:jc w:val="both"/>
        <w:rPr>
          <w:rFonts w:ascii="Arial" w:hAnsi="Arial" w:cs="Arial"/>
          <w:bCs/>
          <w:i/>
          <w:iCs/>
          <w:color w:val="0000FF"/>
        </w:rPr>
      </w:pPr>
    </w:p>
    <w:p w:rsidR="00327783" w:rsidRPr="001A5FD4" w:rsidRDefault="00327783" w:rsidP="00327783">
      <w:pPr>
        <w:pStyle w:val="Standard"/>
        <w:tabs>
          <w:tab w:val="left" w:pos="108"/>
        </w:tabs>
        <w:jc w:val="both"/>
        <w:rPr>
          <w:rFonts w:ascii="Arial" w:hAnsi="Arial" w:cs="Arial"/>
        </w:rPr>
      </w:pPr>
      <w:r w:rsidRPr="001A5FD4">
        <w:rPr>
          <w:rFonts w:ascii="Arial" w:hAnsi="Arial" w:cs="Arial"/>
          <w:bCs/>
          <w:i/>
          <w:iCs/>
          <w:color w:val="0000FF"/>
        </w:rPr>
        <w:t>&lt;Listar integrantes da Equipe de Planejamento da Contratação &gt;</w:t>
      </w:r>
    </w:p>
    <w:p w:rsidR="00327783" w:rsidRPr="001A5FD4" w:rsidRDefault="00327783" w:rsidP="00327783">
      <w:pPr>
        <w:pStyle w:val="Standard"/>
        <w:tabs>
          <w:tab w:val="left" w:pos="108"/>
        </w:tabs>
        <w:ind w:left="13"/>
        <w:rPr>
          <w:rFonts w:ascii="Arial" w:hAnsi="Arial" w:cs="Arial"/>
        </w:rPr>
      </w:pPr>
    </w:p>
    <w:p w:rsidR="00327783" w:rsidRPr="001A5FD4" w:rsidRDefault="00327783" w:rsidP="00327783">
      <w:pPr>
        <w:spacing w:after="360"/>
        <w:ind w:left="284"/>
        <w:jc w:val="right"/>
        <w:rPr>
          <w:rFonts w:ascii="Arial" w:hAnsi="Arial" w:cs="Arial"/>
          <w:b/>
          <w:sz w:val="24"/>
          <w:szCs w:val="24"/>
        </w:rPr>
      </w:pPr>
    </w:p>
    <w:p w:rsidR="00327783" w:rsidRPr="001A5FD4" w:rsidRDefault="00327783" w:rsidP="00327783">
      <w:pPr>
        <w:jc w:val="center"/>
        <w:rPr>
          <w:rFonts w:ascii="Arial" w:hAnsi="Arial" w:cs="Arial"/>
          <w:color w:val="000000"/>
          <w:sz w:val="24"/>
          <w:szCs w:val="24"/>
          <w:lang w:val="it-IT"/>
        </w:rPr>
      </w:pPr>
    </w:p>
    <w:p w:rsidR="00327783" w:rsidRPr="001A5FD4" w:rsidRDefault="00327783" w:rsidP="00327783">
      <w:pPr>
        <w:spacing w:after="360"/>
        <w:ind w:left="284"/>
        <w:jc w:val="right"/>
        <w:rPr>
          <w:rFonts w:ascii="Arial" w:hAnsi="Arial" w:cs="Arial"/>
          <w:sz w:val="24"/>
          <w:szCs w:val="24"/>
        </w:rPr>
      </w:pPr>
      <w:r w:rsidRPr="001A5FD4">
        <w:rPr>
          <w:rFonts w:ascii="Arial" w:hAnsi="Arial" w:cs="Arial"/>
          <w:sz w:val="24"/>
          <w:szCs w:val="24"/>
        </w:rPr>
        <w:t xml:space="preserve">Aprovado em ___ de __________ </w:t>
      </w:r>
      <w:proofErr w:type="spellStart"/>
      <w:r w:rsidRPr="001A5FD4">
        <w:rPr>
          <w:rFonts w:ascii="Arial" w:hAnsi="Arial" w:cs="Arial"/>
          <w:sz w:val="24"/>
          <w:szCs w:val="24"/>
        </w:rPr>
        <w:t>de</w:t>
      </w:r>
      <w:proofErr w:type="spellEnd"/>
      <w:r w:rsidRPr="001A5FD4">
        <w:rPr>
          <w:rFonts w:ascii="Arial" w:hAnsi="Arial" w:cs="Arial"/>
          <w:sz w:val="24"/>
          <w:szCs w:val="24"/>
        </w:rPr>
        <w:t xml:space="preserve"> _____.</w:t>
      </w:r>
    </w:p>
    <w:p w:rsidR="00327783" w:rsidRPr="001A5FD4" w:rsidRDefault="00327783" w:rsidP="00327783">
      <w:pPr>
        <w:pStyle w:val="Standard"/>
        <w:ind w:left="4254"/>
        <w:jc w:val="center"/>
        <w:rPr>
          <w:rFonts w:ascii="Arial" w:hAnsi="Arial" w:cs="Arial"/>
        </w:rPr>
      </w:pPr>
      <w:r w:rsidRPr="001A5FD4">
        <w:rPr>
          <w:rFonts w:ascii="Arial" w:hAnsi="Arial" w:cs="Arial"/>
        </w:rPr>
        <w:softHyphen/>
      </w:r>
      <w:r w:rsidRPr="001A5FD4">
        <w:rPr>
          <w:rFonts w:ascii="Arial" w:hAnsi="Arial" w:cs="Arial"/>
        </w:rPr>
        <w:softHyphen/>
      </w:r>
      <w:r w:rsidRPr="001A5FD4">
        <w:rPr>
          <w:rFonts w:ascii="Arial" w:hAnsi="Arial" w:cs="Arial"/>
        </w:rPr>
        <w:softHyphen/>
      </w:r>
      <w:r w:rsidRPr="001A5FD4">
        <w:rPr>
          <w:rFonts w:ascii="Arial" w:hAnsi="Arial" w:cs="Arial"/>
        </w:rPr>
        <w:softHyphen/>
      </w:r>
      <w:r w:rsidRPr="001A5FD4">
        <w:rPr>
          <w:rFonts w:ascii="Arial" w:hAnsi="Arial" w:cs="Arial"/>
          <w:color w:val="0000FF"/>
        </w:rPr>
        <w:t>&lt;nome completo da autoridade máxima da Estatal &gt;</w:t>
      </w:r>
    </w:p>
    <w:p w:rsidR="00327783" w:rsidRPr="001A5FD4" w:rsidRDefault="00327783" w:rsidP="00327783">
      <w:pPr>
        <w:pStyle w:val="Standard"/>
        <w:spacing w:after="120"/>
        <w:ind w:left="3545" w:firstLine="709"/>
        <w:jc w:val="center"/>
        <w:rPr>
          <w:rFonts w:ascii="Arial" w:hAnsi="Arial" w:cs="Arial"/>
          <w:color w:val="0000FF"/>
        </w:rPr>
      </w:pPr>
      <w:r w:rsidRPr="001A5FD4">
        <w:rPr>
          <w:rFonts w:ascii="Arial" w:hAnsi="Arial" w:cs="Arial"/>
          <w:color w:val="0000FF"/>
        </w:rPr>
        <w:t>&lt;cargo da autoridade máxima da Estatal &gt;</w:t>
      </w:r>
    </w:p>
    <w:p w:rsidR="00327783" w:rsidRPr="001A5FD4" w:rsidRDefault="00327783" w:rsidP="00327783">
      <w:pPr>
        <w:spacing w:after="360"/>
        <w:ind w:left="284"/>
        <w:rPr>
          <w:rFonts w:ascii="Arial" w:hAnsi="Arial" w:cs="Arial"/>
          <w:b/>
          <w:sz w:val="24"/>
          <w:szCs w:val="24"/>
        </w:rPr>
      </w:pPr>
      <w:r w:rsidRPr="001A5FD4">
        <w:rPr>
          <w:rFonts w:ascii="Arial" w:hAnsi="Arial" w:cs="Arial"/>
          <w:b/>
          <w:sz w:val="24"/>
          <w:szCs w:val="24"/>
        </w:rPr>
        <w:t>Observações:</w:t>
      </w: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É imprescindível definir atribuições da Equipe de Planejamento da Contratação na organização, que em geral deve ser responsável por:</w:t>
      </w:r>
    </w:p>
    <w:p w:rsidR="00327783" w:rsidRPr="001A5FD4" w:rsidRDefault="00327783" w:rsidP="00327783">
      <w:pPr>
        <w:pStyle w:val="PargrafodaLista"/>
        <w:widowControl w:val="0"/>
        <w:numPr>
          <w:ilvl w:val="0"/>
          <w:numId w:val="19"/>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t>Acompanhar, apoiar e/ou realizar, quando determinado pelas áreas responsáveis, todas as atividades das fases de Planejamento da Contratação e de Seleção de Fornecedor;</w:t>
      </w:r>
    </w:p>
    <w:p w:rsidR="00327783" w:rsidRPr="001A5FD4" w:rsidRDefault="00327783" w:rsidP="00327783">
      <w:pPr>
        <w:pStyle w:val="PargrafodaLista"/>
        <w:widowControl w:val="0"/>
        <w:numPr>
          <w:ilvl w:val="0"/>
          <w:numId w:val="19"/>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lastRenderedPageBreak/>
        <w:t>Manter registro histórico dos fatos relevantes ocorridos e dos documentos gerados e/ou recebidos;</w:t>
      </w:r>
    </w:p>
    <w:p w:rsidR="00327783" w:rsidRPr="001A5FD4" w:rsidRDefault="00327783" w:rsidP="00327783">
      <w:pPr>
        <w:pStyle w:val="PargrafodaLista"/>
        <w:widowControl w:val="0"/>
        <w:numPr>
          <w:ilvl w:val="0"/>
          <w:numId w:val="19"/>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t>Realizar a Análise de Riscos;</w:t>
      </w:r>
    </w:p>
    <w:p w:rsidR="00327783" w:rsidRPr="001A5FD4" w:rsidRDefault="00327783" w:rsidP="00327783">
      <w:pPr>
        <w:pStyle w:val="PargrafodaLista"/>
        <w:widowControl w:val="0"/>
        <w:numPr>
          <w:ilvl w:val="0"/>
          <w:numId w:val="19"/>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t>Elaborar o Termo de Referência ou Projeto Básico.</w:t>
      </w: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 xml:space="preserve">Além disso, </w:t>
      </w:r>
      <w:proofErr w:type="gramStart"/>
      <w:r w:rsidRPr="001A5FD4">
        <w:rPr>
          <w:rFonts w:ascii="Arial" w:hAnsi="Arial" w:cs="Arial"/>
          <w:sz w:val="24"/>
          <w:szCs w:val="24"/>
        </w:rPr>
        <w:t>deve-se</w:t>
      </w:r>
      <w:proofErr w:type="gramEnd"/>
      <w:r w:rsidRPr="001A5FD4">
        <w:rPr>
          <w:rFonts w:ascii="Arial" w:hAnsi="Arial" w:cs="Arial"/>
          <w:sz w:val="24"/>
          <w:szCs w:val="24"/>
        </w:rPr>
        <w:t xml:space="preserve"> documentar os integrantes da equipe que deverá ser composta por integrantes:</w:t>
      </w:r>
    </w:p>
    <w:p w:rsidR="00327783" w:rsidRPr="001A5FD4" w:rsidRDefault="00327783" w:rsidP="00327783">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t>Administrativo (s);</w:t>
      </w:r>
    </w:p>
    <w:p w:rsidR="00327783" w:rsidRPr="001A5FD4" w:rsidRDefault="00327783" w:rsidP="00327783">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t>Técnico (s);</w:t>
      </w:r>
    </w:p>
    <w:p w:rsidR="00327783" w:rsidRPr="001A5FD4" w:rsidRDefault="00327783" w:rsidP="00327783">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1A5FD4">
        <w:rPr>
          <w:rFonts w:ascii="Arial" w:hAnsi="Arial" w:cs="Arial"/>
          <w:sz w:val="24"/>
          <w:szCs w:val="24"/>
        </w:rPr>
        <w:t>Requisitante (s);</w:t>
      </w: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 xml:space="preserve">Detalhando os dados desses integrantes conforme exemplo: </w:t>
      </w:r>
    </w:p>
    <w:tbl>
      <w:tblPr>
        <w:tblW w:w="9355" w:type="dxa"/>
        <w:tblInd w:w="339" w:type="dxa"/>
        <w:tblLayout w:type="fixed"/>
        <w:tblCellMar>
          <w:left w:w="10" w:type="dxa"/>
          <w:right w:w="10" w:type="dxa"/>
        </w:tblCellMar>
        <w:tblLook w:val="0000" w:firstRow="0" w:lastRow="0" w:firstColumn="0" w:lastColumn="0" w:noHBand="0" w:noVBand="0"/>
      </w:tblPr>
      <w:tblGrid>
        <w:gridCol w:w="3544"/>
        <w:gridCol w:w="3118"/>
        <w:gridCol w:w="2693"/>
      </w:tblGrid>
      <w:tr w:rsidR="00327783" w:rsidRPr="001A5FD4" w:rsidTr="00327783">
        <w:tc>
          <w:tcPr>
            <w:tcW w:w="354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p>
        </w:tc>
        <w:tc>
          <w:tcPr>
            <w:tcW w:w="3118"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Nome</w:t>
            </w:r>
          </w:p>
        </w:tc>
        <w:tc>
          <w:tcPr>
            <w:tcW w:w="2693"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E-mail</w:t>
            </w:r>
          </w:p>
        </w:tc>
      </w:tr>
      <w:tr w:rsidR="00327783" w:rsidRPr="001A5FD4" w:rsidTr="00327783">
        <w:tc>
          <w:tcPr>
            <w:tcW w:w="3544" w:type="dxa"/>
            <w:tcBorders>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b w:val="0"/>
              </w:rPr>
            </w:pPr>
            <w:r w:rsidRPr="001A5FD4">
              <w:rPr>
                <w:rFonts w:ascii="Arial" w:hAnsi="Arial" w:cs="Arial"/>
                <w:b w:val="0"/>
              </w:rPr>
              <w:t>Integrante Administrativo</w:t>
            </w:r>
          </w:p>
        </w:tc>
        <w:tc>
          <w:tcPr>
            <w:tcW w:w="3118" w:type="dxa"/>
            <w:tcBorders>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r w:rsidR="00327783" w:rsidRPr="001A5FD4" w:rsidTr="00327783">
        <w:tc>
          <w:tcPr>
            <w:tcW w:w="354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b w:val="0"/>
              </w:rPr>
            </w:pPr>
            <w:r w:rsidRPr="001A5FD4">
              <w:rPr>
                <w:rFonts w:ascii="Arial" w:hAnsi="Arial" w:cs="Arial"/>
                <w:b w:val="0"/>
              </w:rPr>
              <w:t>Integrante Administrativo Suplente</w:t>
            </w:r>
          </w:p>
        </w:tc>
        <w:tc>
          <w:tcPr>
            <w:tcW w:w="3118"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r w:rsidR="00327783" w:rsidRPr="001A5FD4" w:rsidTr="00327783">
        <w:tc>
          <w:tcPr>
            <w:tcW w:w="354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b w:val="0"/>
              </w:rPr>
            </w:pPr>
            <w:r w:rsidRPr="001A5FD4">
              <w:rPr>
                <w:rFonts w:ascii="Arial" w:hAnsi="Arial" w:cs="Arial"/>
                <w:b w:val="0"/>
              </w:rPr>
              <w:t>Integrante Técnico</w:t>
            </w:r>
          </w:p>
        </w:tc>
        <w:tc>
          <w:tcPr>
            <w:tcW w:w="3118"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r w:rsidR="00327783" w:rsidRPr="001A5FD4" w:rsidTr="00327783">
        <w:tc>
          <w:tcPr>
            <w:tcW w:w="354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b w:val="0"/>
              </w:rPr>
            </w:pPr>
            <w:r w:rsidRPr="001A5FD4">
              <w:rPr>
                <w:rFonts w:ascii="Arial" w:hAnsi="Arial" w:cs="Arial"/>
                <w:b w:val="0"/>
              </w:rPr>
              <w:t>Integrante Técnico Suplente</w:t>
            </w:r>
          </w:p>
        </w:tc>
        <w:tc>
          <w:tcPr>
            <w:tcW w:w="3118"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r w:rsidR="00327783" w:rsidRPr="001A5FD4" w:rsidTr="00327783">
        <w:tc>
          <w:tcPr>
            <w:tcW w:w="354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b w:val="0"/>
              </w:rPr>
            </w:pPr>
            <w:r w:rsidRPr="001A5FD4">
              <w:rPr>
                <w:rFonts w:ascii="Arial" w:hAnsi="Arial" w:cs="Arial"/>
                <w:b w:val="0"/>
              </w:rPr>
              <w:t>Integrante Requisitante</w:t>
            </w:r>
          </w:p>
        </w:tc>
        <w:tc>
          <w:tcPr>
            <w:tcW w:w="3118"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r w:rsidR="00327783" w:rsidRPr="001A5FD4" w:rsidTr="00327783">
        <w:tc>
          <w:tcPr>
            <w:tcW w:w="354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b w:val="0"/>
              </w:rPr>
            </w:pPr>
            <w:r w:rsidRPr="001A5FD4">
              <w:rPr>
                <w:rFonts w:ascii="Arial" w:hAnsi="Arial" w:cs="Arial"/>
                <w:b w:val="0"/>
              </w:rPr>
              <w:t>Integrante Requisitante Suplente</w:t>
            </w:r>
          </w:p>
        </w:tc>
        <w:tc>
          <w:tcPr>
            <w:tcW w:w="3118"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bl>
    <w:p w:rsidR="00327783" w:rsidRPr="001A5FD4" w:rsidRDefault="00327783" w:rsidP="00327783">
      <w:pPr>
        <w:rPr>
          <w:rFonts w:ascii="Arial" w:eastAsia="SimSun" w:hAnsi="Arial" w:cs="Arial"/>
          <w:sz w:val="24"/>
          <w:szCs w:val="24"/>
        </w:rPr>
      </w:pPr>
    </w:p>
    <w:p w:rsidR="00327783" w:rsidRPr="001A5FD4" w:rsidRDefault="00327783" w:rsidP="00327783">
      <w:pPr>
        <w:rPr>
          <w:rFonts w:ascii="Arial" w:eastAsia="SimSun" w:hAnsi="Arial" w:cs="Arial"/>
          <w:sz w:val="24"/>
          <w:szCs w:val="24"/>
        </w:rPr>
      </w:pPr>
    </w:p>
    <w:p w:rsidR="00327783" w:rsidRPr="001A5FD4" w:rsidRDefault="00327783" w:rsidP="00327783">
      <w:pPr>
        <w:pStyle w:val="Ttulo2"/>
        <w:spacing w:after="120"/>
        <w:ind w:left="709" w:hanging="360"/>
        <w:rPr>
          <w:rFonts w:ascii="Arial" w:hAnsi="Arial" w:cs="Arial"/>
          <w:szCs w:val="24"/>
        </w:rPr>
      </w:pPr>
      <w:r w:rsidRPr="001A5FD4">
        <w:rPr>
          <w:rFonts w:ascii="Arial" w:eastAsia="SimSun" w:hAnsi="Arial" w:cs="Arial"/>
          <w:szCs w:val="24"/>
        </w:rPr>
        <w:t xml:space="preserve">4.1.2 </w:t>
      </w:r>
      <w:r w:rsidRPr="001A5FD4">
        <w:rPr>
          <w:rFonts w:ascii="Arial" w:hAnsi="Arial" w:cs="Arial"/>
          <w:szCs w:val="24"/>
        </w:rPr>
        <w:t>Documento Oficialização de demanda</w:t>
      </w:r>
    </w:p>
    <w:p w:rsidR="00327783" w:rsidRPr="001A5FD4" w:rsidRDefault="00327783" w:rsidP="00327783">
      <w:pPr>
        <w:pStyle w:val="Standard"/>
        <w:tabs>
          <w:tab w:val="left" w:pos="381"/>
        </w:tabs>
        <w:rPr>
          <w:rFonts w:ascii="Arial" w:hAnsi="Arial" w:cs="Arial"/>
        </w:rPr>
      </w:pPr>
      <w:r w:rsidRPr="001A5FD4">
        <w:rPr>
          <w:rFonts w:ascii="Arial" w:hAnsi="Arial" w:cs="Arial"/>
          <w:b/>
          <w:bCs/>
        </w:rPr>
        <w:t xml:space="preserve">Documento de Oficialização de Demanda para a </w:t>
      </w:r>
      <w:r w:rsidRPr="001A5FD4">
        <w:rPr>
          <w:rFonts w:ascii="Arial" w:hAnsi="Arial" w:cs="Arial"/>
          <w:b/>
          <w:bCs/>
          <w:color w:val="0000FF"/>
        </w:rPr>
        <w:t>&lt;Sigla da estatal&gt;</w:t>
      </w:r>
    </w:p>
    <w:p w:rsidR="00327783" w:rsidRPr="001A5FD4" w:rsidRDefault="00327783" w:rsidP="00327783">
      <w:pPr>
        <w:pStyle w:val="Standard"/>
        <w:tabs>
          <w:tab w:val="left" w:pos="381"/>
        </w:tabs>
        <w:rPr>
          <w:rFonts w:ascii="Arial" w:hAnsi="Arial" w:cs="Arial"/>
          <w:b/>
          <w:bCs/>
        </w:rPr>
      </w:pPr>
    </w:p>
    <w:p w:rsidR="00327783" w:rsidRPr="001A5FD4" w:rsidRDefault="00327783" w:rsidP="00327783">
      <w:pPr>
        <w:pStyle w:val="Standard"/>
        <w:tabs>
          <w:tab w:val="left" w:pos="381"/>
        </w:tabs>
        <w:rPr>
          <w:rFonts w:ascii="Arial" w:hAnsi="Arial" w:cs="Arial"/>
          <w:b/>
          <w:bCs/>
        </w:rPr>
      </w:pPr>
      <w:r w:rsidRPr="001A5FD4">
        <w:rPr>
          <w:rFonts w:ascii="Arial" w:hAnsi="Arial" w:cs="Arial"/>
          <w:b/>
          <w:bCs/>
        </w:rPr>
        <w:t>Controle de Versões</w:t>
      </w:r>
    </w:p>
    <w:p w:rsidR="00327783" w:rsidRPr="001A5FD4" w:rsidRDefault="00327783" w:rsidP="00327783">
      <w:pPr>
        <w:pStyle w:val="Standard"/>
        <w:tabs>
          <w:tab w:val="left" w:pos="381"/>
        </w:tabs>
        <w:rPr>
          <w:rFonts w:ascii="Arial" w:hAnsi="Arial" w:cs="Arial"/>
          <w:b/>
          <w:bCs/>
        </w:rPr>
      </w:pPr>
    </w:p>
    <w:p w:rsidR="00327783" w:rsidRPr="001A5FD4" w:rsidRDefault="00327783" w:rsidP="00327783">
      <w:pPr>
        <w:pStyle w:val="Standard"/>
        <w:tabs>
          <w:tab w:val="left" w:pos="108"/>
        </w:tabs>
        <w:ind w:left="13"/>
        <w:rPr>
          <w:rFonts w:ascii="Arial" w:hAnsi="Arial" w:cs="Arial"/>
        </w:rPr>
      </w:pPr>
      <w:r w:rsidRPr="001A5FD4">
        <w:rPr>
          <w:rFonts w:ascii="Arial" w:hAnsi="Arial" w:cs="Arial"/>
          <w:bCs/>
          <w:i/>
          <w:iCs/>
          <w:color w:val="0000FF"/>
        </w:rPr>
        <w:t>&lt;Inserir os dados das versões.</w:t>
      </w:r>
      <w:proofErr w:type="gramStart"/>
      <w:r w:rsidRPr="001A5FD4">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327783" w:rsidRPr="001A5FD4" w:rsidTr="00327783">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Notas da Revisão</w:t>
            </w:r>
          </w:p>
        </w:tc>
      </w:tr>
      <w:tr w:rsidR="00327783" w:rsidRPr="001A5FD4" w:rsidTr="00327783">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both"/>
              <w:rPr>
                <w:rFonts w:ascii="Arial" w:hAnsi="Arial" w:cs="Arial"/>
              </w:rPr>
            </w:pPr>
          </w:p>
        </w:tc>
      </w:tr>
    </w:tbl>
    <w:p w:rsidR="00327783" w:rsidRPr="001A5FD4" w:rsidRDefault="00327783" w:rsidP="00327783">
      <w:pPr>
        <w:rPr>
          <w:rFonts w:ascii="Arial" w:hAnsi="Arial" w:cs="Arial"/>
          <w:b/>
          <w:bCs/>
          <w:color w:val="000000"/>
          <w:sz w:val="24"/>
          <w:szCs w:val="24"/>
        </w:rPr>
      </w:pPr>
    </w:p>
    <w:p w:rsidR="00327783" w:rsidRPr="001A5FD4" w:rsidRDefault="00327783" w:rsidP="00327783">
      <w:pPr>
        <w:pStyle w:val="Standard"/>
        <w:numPr>
          <w:ilvl w:val="0"/>
          <w:numId w:val="21"/>
        </w:numPr>
        <w:tabs>
          <w:tab w:val="left" w:pos="-699"/>
        </w:tabs>
        <w:jc w:val="both"/>
        <w:rPr>
          <w:rFonts w:ascii="Arial" w:hAnsi="Arial" w:cs="Arial"/>
          <w:b/>
          <w:bCs/>
          <w:color w:val="000000"/>
        </w:rPr>
      </w:pPr>
      <w:r w:rsidRPr="001A5FD4">
        <w:rPr>
          <w:rFonts w:ascii="Arial" w:hAnsi="Arial" w:cs="Arial"/>
          <w:b/>
          <w:bCs/>
          <w:color w:val="000000"/>
        </w:rPr>
        <w:t>Identificação da Demanda</w:t>
      </w:r>
    </w:p>
    <w:p w:rsidR="00327783" w:rsidRPr="001A5FD4" w:rsidRDefault="00327783" w:rsidP="00327783">
      <w:pPr>
        <w:pStyle w:val="Standard"/>
        <w:tabs>
          <w:tab w:val="left" w:pos="108"/>
        </w:tabs>
        <w:ind w:left="13"/>
        <w:jc w:val="both"/>
        <w:rPr>
          <w:rFonts w:ascii="Arial" w:hAnsi="Arial" w:cs="Arial"/>
          <w:bCs/>
          <w:i/>
          <w:iCs/>
          <w:color w:val="0000FF"/>
        </w:rPr>
      </w:pPr>
    </w:p>
    <w:p w:rsidR="00327783" w:rsidRPr="001A5FD4" w:rsidRDefault="00327783" w:rsidP="00327783">
      <w:pPr>
        <w:pStyle w:val="Standard"/>
        <w:tabs>
          <w:tab w:val="left" w:pos="108"/>
        </w:tabs>
        <w:ind w:left="13"/>
        <w:jc w:val="both"/>
        <w:rPr>
          <w:rFonts w:ascii="Arial" w:hAnsi="Arial" w:cs="Arial"/>
        </w:rPr>
      </w:pPr>
      <w:r w:rsidRPr="001A5FD4">
        <w:rPr>
          <w:rFonts w:ascii="Arial" w:hAnsi="Arial" w:cs="Arial"/>
          <w:bCs/>
          <w:i/>
          <w:iCs/>
          <w:color w:val="0000FF"/>
        </w:rPr>
        <w:lastRenderedPageBreak/>
        <w:t>&lt;Identificar demanda&gt;</w:t>
      </w:r>
    </w:p>
    <w:p w:rsidR="00327783" w:rsidRPr="001A5FD4" w:rsidRDefault="00327783" w:rsidP="00327783">
      <w:pPr>
        <w:pStyle w:val="Standard"/>
        <w:tabs>
          <w:tab w:val="left" w:pos="108"/>
        </w:tabs>
        <w:jc w:val="both"/>
        <w:rPr>
          <w:rFonts w:ascii="Arial" w:hAnsi="Arial" w:cs="Arial"/>
        </w:rPr>
      </w:pPr>
    </w:p>
    <w:tbl>
      <w:tblPr>
        <w:tblW w:w="9781" w:type="dxa"/>
        <w:tblInd w:w="55" w:type="dxa"/>
        <w:tblLayout w:type="fixed"/>
        <w:tblCellMar>
          <w:left w:w="10" w:type="dxa"/>
          <w:right w:w="10" w:type="dxa"/>
        </w:tblCellMar>
        <w:tblLook w:val="0000" w:firstRow="0" w:lastRow="0" w:firstColumn="0" w:lastColumn="0" w:noHBand="0" w:noVBand="0"/>
      </w:tblPr>
      <w:tblGrid>
        <w:gridCol w:w="5812"/>
        <w:gridCol w:w="2693"/>
        <w:gridCol w:w="1276"/>
      </w:tblGrid>
      <w:tr w:rsidR="00327783" w:rsidRPr="001A5FD4" w:rsidTr="00327783">
        <w:tc>
          <w:tcPr>
            <w:tcW w:w="581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Nome da Demanda</w:t>
            </w:r>
          </w:p>
        </w:tc>
        <w:tc>
          <w:tcPr>
            <w:tcW w:w="2693"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Número DOD</w:t>
            </w:r>
          </w:p>
        </w:tc>
        <w:tc>
          <w:tcPr>
            <w:tcW w:w="127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Data</w:t>
            </w:r>
          </w:p>
        </w:tc>
      </w:tr>
      <w:tr w:rsidR="00327783" w:rsidRPr="001A5FD4" w:rsidTr="00327783">
        <w:tc>
          <w:tcPr>
            <w:tcW w:w="5812"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693"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1276" w:type="dxa"/>
            <w:tcBorders>
              <w:top w:val="single" w:sz="2"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r>
    </w:tbl>
    <w:p w:rsidR="00327783" w:rsidRPr="001A5FD4" w:rsidRDefault="00327783" w:rsidP="00327783">
      <w:pPr>
        <w:pStyle w:val="Standard"/>
        <w:tabs>
          <w:tab w:val="left" w:pos="108"/>
        </w:tabs>
        <w:jc w:val="both"/>
        <w:rPr>
          <w:rFonts w:ascii="Arial" w:hAnsi="Arial" w:cs="Arial"/>
          <w:color w:val="000000"/>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Identificação da Área Demandante</w:t>
      </w:r>
    </w:p>
    <w:p w:rsidR="00327783" w:rsidRPr="001A5FD4" w:rsidRDefault="00327783" w:rsidP="00327783">
      <w:pPr>
        <w:pStyle w:val="Standard"/>
        <w:tabs>
          <w:tab w:val="left" w:pos="108"/>
        </w:tabs>
        <w:jc w:val="both"/>
        <w:rPr>
          <w:rFonts w:ascii="Arial" w:hAnsi="Arial" w:cs="Arial"/>
          <w:bCs/>
          <w:i/>
          <w:iCs/>
          <w:color w:val="0000FF"/>
        </w:rPr>
      </w:pPr>
      <w:r w:rsidRPr="001A5FD4">
        <w:rPr>
          <w:rFonts w:ascii="Arial" w:hAnsi="Arial" w:cs="Arial"/>
          <w:bCs/>
          <w:i/>
          <w:iCs/>
          <w:color w:val="0000FF"/>
        </w:rPr>
        <w:t>&lt;Identificar demandante&gt;</w:t>
      </w:r>
    </w:p>
    <w:p w:rsidR="00327783" w:rsidRPr="001A5FD4" w:rsidRDefault="00327783" w:rsidP="00327783">
      <w:pPr>
        <w:pStyle w:val="Standard"/>
        <w:tabs>
          <w:tab w:val="left" w:pos="108"/>
        </w:tabs>
        <w:jc w:val="both"/>
        <w:rPr>
          <w:rFonts w:ascii="Arial" w:hAnsi="Arial" w:cs="Arial"/>
        </w:rPr>
      </w:pPr>
    </w:p>
    <w:p w:rsidR="00327783" w:rsidRPr="001A5FD4" w:rsidRDefault="00327783" w:rsidP="00327783">
      <w:pPr>
        <w:pStyle w:val="Standard"/>
        <w:tabs>
          <w:tab w:val="left" w:pos="108"/>
        </w:tabs>
        <w:jc w:val="both"/>
        <w:rPr>
          <w:rFonts w:ascii="Arial" w:hAnsi="Arial" w:cs="Arial"/>
        </w:rPr>
      </w:pPr>
      <w:r w:rsidRPr="001A5FD4">
        <w:rPr>
          <w:rFonts w:ascii="Arial" w:hAnsi="Arial" w:cs="Arial"/>
          <w:color w:val="000000"/>
        </w:rPr>
        <w:t xml:space="preserve"> </w:t>
      </w:r>
    </w:p>
    <w:tbl>
      <w:tblPr>
        <w:tblW w:w="9781" w:type="dxa"/>
        <w:tblInd w:w="55" w:type="dxa"/>
        <w:tblLayout w:type="fixed"/>
        <w:tblCellMar>
          <w:left w:w="10" w:type="dxa"/>
          <w:right w:w="10" w:type="dxa"/>
        </w:tblCellMar>
        <w:tblLook w:val="0000" w:firstRow="0" w:lastRow="0" w:firstColumn="0" w:lastColumn="0" w:noHBand="0" w:noVBand="0"/>
      </w:tblPr>
      <w:tblGrid>
        <w:gridCol w:w="2694"/>
        <w:gridCol w:w="3969"/>
        <w:gridCol w:w="1559"/>
        <w:gridCol w:w="1559"/>
      </w:tblGrid>
      <w:tr w:rsidR="00327783" w:rsidRPr="001A5FD4" w:rsidTr="00327783">
        <w:tc>
          <w:tcPr>
            <w:tcW w:w="269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Unidade:</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Telefone:</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r w:rsidR="00327783" w:rsidRPr="001A5FD4" w:rsidTr="00327783">
        <w:tc>
          <w:tcPr>
            <w:tcW w:w="269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Responsável:</w:t>
            </w:r>
          </w:p>
        </w:tc>
        <w:tc>
          <w:tcPr>
            <w:tcW w:w="7087" w:type="dxa"/>
            <w:gridSpan w:val="3"/>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p>
        </w:tc>
      </w:tr>
      <w:tr w:rsidR="00327783" w:rsidRPr="001A5FD4" w:rsidTr="00327783">
        <w:tc>
          <w:tcPr>
            <w:tcW w:w="269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E-mail:</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Telefone:</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r w:rsidR="00327783" w:rsidRPr="001A5FD4" w:rsidTr="00327783">
        <w:tc>
          <w:tcPr>
            <w:tcW w:w="269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Integrante Demandante:</w:t>
            </w:r>
          </w:p>
        </w:tc>
        <w:tc>
          <w:tcPr>
            <w:tcW w:w="7087" w:type="dxa"/>
            <w:gridSpan w:val="3"/>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p>
        </w:tc>
      </w:tr>
      <w:tr w:rsidR="00327783" w:rsidRPr="001A5FD4" w:rsidTr="00327783">
        <w:tc>
          <w:tcPr>
            <w:tcW w:w="2694"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E-mail:</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Telefone:</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bl>
    <w:p w:rsidR="00327783" w:rsidRPr="001A5FD4" w:rsidRDefault="00327783" w:rsidP="00327783">
      <w:pPr>
        <w:pStyle w:val="Standard"/>
        <w:tabs>
          <w:tab w:val="left" w:pos="0"/>
        </w:tabs>
        <w:jc w:val="both"/>
        <w:rPr>
          <w:rFonts w:ascii="Arial" w:hAnsi="Arial" w:cs="Arial"/>
          <w:b/>
          <w:bCs/>
          <w:color w:val="000000"/>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Identificação da Equipe de Planejamento da Contratação</w:t>
      </w:r>
    </w:p>
    <w:p w:rsidR="00327783" w:rsidRPr="001A5FD4" w:rsidRDefault="00327783" w:rsidP="00327783">
      <w:pPr>
        <w:pStyle w:val="Standard"/>
        <w:tabs>
          <w:tab w:val="left" w:pos="381"/>
        </w:tabs>
        <w:ind w:left="360"/>
        <w:jc w:val="both"/>
        <w:rPr>
          <w:rFonts w:ascii="Arial" w:hAnsi="Arial" w:cs="Arial"/>
          <w:b/>
          <w:bCs/>
          <w:color w:val="000000"/>
        </w:rPr>
      </w:pPr>
    </w:p>
    <w:p w:rsidR="00327783" w:rsidRPr="001A5FD4" w:rsidRDefault="00327783" w:rsidP="00327783">
      <w:pPr>
        <w:pStyle w:val="Standard"/>
        <w:tabs>
          <w:tab w:val="left" w:pos="108"/>
        </w:tabs>
        <w:jc w:val="both"/>
        <w:rPr>
          <w:rFonts w:ascii="Arial" w:hAnsi="Arial" w:cs="Arial"/>
        </w:rPr>
      </w:pPr>
      <w:r w:rsidRPr="001A5FD4">
        <w:rPr>
          <w:rFonts w:ascii="Arial" w:hAnsi="Arial" w:cs="Arial"/>
          <w:bCs/>
          <w:i/>
          <w:iCs/>
          <w:color w:val="0000FF"/>
        </w:rPr>
        <w:t>&lt;</w:t>
      </w:r>
      <w:r w:rsidRPr="001A5FD4">
        <w:rPr>
          <w:rFonts w:ascii="Arial" w:hAnsi="Arial" w:cs="Arial"/>
        </w:rPr>
        <w:t xml:space="preserve"> </w:t>
      </w:r>
      <w:r w:rsidRPr="001A5FD4">
        <w:rPr>
          <w:rFonts w:ascii="Arial" w:hAnsi="Arial" w:cs="Arial"/>
          <w:bCs/>
          <w:i/>
          <w:iCs/>
          <w:color w:val="0000FF"/>
        </w:rPr>
        <w:t>Identificar equipe de planejamento da contratação&gt;</w:t>
      </w:r>
    </w:p>
    <w:p w:rsidR="00327783" w:rsidRPr="001A5FD4" w:rsidRDefault="00327783" w:rsidP="00327783">
      <w:pPr>
        <w:pStyle w:val="Standard"/>
        <w:tabs>
          <w:tab w:val="left" w:pos="108"/>
        </w:tabs>
        <w:jc w:val="both"/>
        <w:rPr>
          <w:rFonts w:ascii="Arial" w:hAnsi="Arial" w:cs="Arial"/>
        </w:rPr>
      </w:pPr>
    </w:p>
    <w:tbl>
      <w:tblPr>
        <w:tblW w:w="9781" w:type="dxa"/>
        <w:tblInd w:w="55" w:type="dxa"/>
        <w:tblLayout w:type="fixed"/>
        <w:tblCellMar>
          <w:left w:w="10" w:type="dxa"/>
          <w:right w:w="10" w:type="dxa"/>
        </w:tblCellMar>
        <w:tblLook w:val="0000" w:firstRow="0" w:lastRow="0" w:firstColumn="0" w:lastColumn="0" w:noHBand="0" w:noVBand="0"/>
      </w:tblPr>
      <w:tblGrid>
        <w:gridCol w:w="2977"/>
        <w:gridCol w:w="3686"/>
        <w:gridCol w:w="1559"/>
        <w:gridCol w:w="1559"/>
      </w:tblGrid>
      <w:tr w:rsidR="00327783" w:rsidRPr="001A5FD4" w:rsidTr="00327783">
        <w:tc>
          <w:tcPr>
            <w:tcW w:w="2977"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Integrante Técnico:</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Lotação:</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r w:rsidR="00327783" w:rsidRPr="001A5FD4" w:rsidTr="00327783">
        <w:tc>
          <w:tcPr>
            <w:tcW w:w="2977"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E-mail:</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Telefone:</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bl>
    <w:p w:rsidR="00327783" w:rsidRPr="001A5FD4" w:rsidRDefault="00327783" w:rsidP="00327783">
      <w:pPr>
        <w:pStyle w:val="Standard"/>
        <w:tabs>
          <w:tab w:val="left" w:pos="381"/>
        </w:tabs>
        <w:ind w:left="360"/>
        <w:jc w:val="both"/>
        <w:rPr>
          <w:rFonts w:ascii="Arial" w:hAnsi="Arial" w:cs="Arial"/>
          <w:b/>
          <w:bCs/>
          <w:color w:val="000000"/>
        </w:rPr>
      </w:pPr>
    </w:p>
    <w:tbl>
      <w:tblPr>
        <w:tblW w:w="9781" w:type="dxa"/>
        <w:tblInd w:w="55" w:type="dxa"/>
        <w:tblLayout w:type="fixed"/>
        <w:tblCellMar>
          <w:left w:w="10" w:type="dxa"/>
          <w:right w:w="10" w:type="dxa"/>
        </w:tblCellMar>
        <w:tblLook w:val="0000" w:firstRow="0" w:lastRow="0" w:firstColumn="0" w:lastColumn="0" w:noHBand="0" w:noVBand="0"/>
      </w:tblPr>
      <w:tblGrid>
        <w:gridCol w:w="2977"/>
        <w:gridCol w:w="3686"/>
        <w:gridCol w:w="1559"/>
        <w:gridCol w:w="1559"/>
      </w:tblGrid>
      <w:tr w:rsidR="00327783" w:rsidRPr="001A5FD4" w:rsidTr="00327783">
        <w:tc>
          <w:tcPr>
            <w:tcW w:w="2977"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Integrante Administrativo:</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Lotação:</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r w:rsidR="00327783" w:rsidRPr="001A5FD4" w:rsidTr="00327783">
        <w:tc>
          <w:tcPr>
            <w:tcW w:w="2977"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E-mail:</w:t>
            </w:r>
          </w:p>
        </w:tc>
        <w:tc>
          <w:tcPr>
            <w:tcW w:w="3686"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center"/>
          </w:tcPr>
          <w:p w:rsidR="00327783" w:rsidRPr="001A5FD4" w:rsidRDefault="00327783" w:rsidP="00327783">
            <w:pPr>
              <w:pStyle w:val="TableContents"/>
              <w:rPr>
                <w:rFonts w:ascii="Arial" w:hAnsi="Arial" w:cs="Arial"/>
                <w:bCs/>
                <w:color w:val="FFFFFF"/>
              </w:rPr>
            </w:pPr>
          </w:p>
        </w:tc>
        <w:tc>
          <w:tcPr>
            <w:tcW w:w="155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Telefone:</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rsidR="00327783" w:rsidRPr="001A5FD4" w:rsidRDefault="00327783" w:rsidP="00327783">
            <w:pPr>
              <w:pStyle w:val="TableContents"/>
              <w:jc w:val="center"/>
              <w:rPr>
                <w:rFonts w:ascii="Arial" w:hAnsi="Arial" w:cs="Arial"/>
                <w:bCs/>
                <w:color w:val="FFFFFF"/>
              </w:rPr>
            </w:pPr>
          </w:p>
        </w:tc>
      </w:tr>
    </w:tbl>
    <w:p w:rsidR="00327783" w:rsidRPr="001A5FD4" w:rsidRDefault="00327783" w:rsidP="00327783">
      <w:pPr>
        <w:pStyle w:val="Standard"/>
        <w:tabs>
          <w:tab w:val="left" w:pos="381"/>
        </w:tabs>
        <w:ind w:left="286"/>
        <w:jc w:val="both"/>
        <w:rPr>
          <w:rFonts w:ascii="Arial" w:hAnsi="Arial" w:cs="Arial"/>
          <w:b/>
          <w:bCs/>
          <w:color w:val="000000"/>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Demanda Emergencial</w:t>
      </w:r>
    </w:p>
    <w:p w:rsidR="00327783" w:rsidRPr="001A5FD4" w:rsidRDefault="00327783" w:rsidP="00327783">
      <w:pPr>
        <w:pStyle w:val="Standard"/>
        <w:tabs>
          <w:tab w:val="left" w:pos="381"/>
        </w:tabs>
        <w:ind w:left="13"/>
        <w:jc w:val="both"/>
        <w:rPr>
          <w:rFonts w:ascii="Arial" w:hAnsi="Arial" w:cs="Arial"/>
          <w:bCs/>
          <w:i/>
          <w:iCs/>
          <w:color w:val="0000FF"/>
        </w:rPr>
      </w:pPr>
    </w:p>
    <w:p w:rsidR="00327783" w:rsidRPr="001A5FD4" w:rsidRDefault="00327783" w:rsidP="00327783">
      <w:pPr>
        <w:pStyle w:val="Standard"/>
        <w:tabs>
          <w:tab w:val="left" w:pos="381"/>
        </w:tabs>
        <w:ind w:left="13"/>
        <w:jc w:val="both"/>
        <w:rPr>
          <w:rFonts w:ascii="Arial" w:hAnsi="Arial" w:cs="Arial"/>
        </w:rPr>
      </w:pPr>
      <w:r w:rsidRPr="001A5FD4">
        <w:rPr>
          <w:rFonts w:ascii="Arial" w:hAnsi="Arial" w:cs="Arial"/>
          <w:bCs/>
          <w:i/>
          <w:iCs/>
          <w:color w:val="0000FF"/>
        </w:rPr>
        <w:t>&lt;Identificar se a demanda é emergencial e justificar&gt;</w:t>
      </w:r>
    </w:p>
    <w:p w:rsidR="00327783" w:rsidRPr="001A5FD4" w:rsidRDefault="00327783" w:rsidP="00327783">
      <w:pPr>
        <w:pStyle w:val="Standard"/>
        <w:tabs>
          <w:tab w:val="left" w:pos="381"/>
        </w:tabs>
        <w:ind w:left="286"/>
        <w:jc w:val="both"/>
        <w:rPr>
          <w:rFonts w:ascii="Arial" w:hAnsi="Arial" w:cs="Arial"/>
          <w:b/>
          <w:bCs/>
          <w:color w:val="000000"/>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Descrição da Demanda</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&lt;Descrever a necessidade demandada com o máximo de detalhamento.</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381"/>
        </w:tabs>
        <w:ind w:left="286"/>
        <w:jc w:val="both"/>
        <w:rPr>
          <w:rFonts w:ascii="Arial" w:hAnsi="Arial" w:cs="Arial"/>
          <w:b/>
          <w:bCs/>
          <w:color w:val="000000"/>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Justificativa</w:t>
      </w:r>
    </w:p>
    <w:p w:rsidR="00327783" w:rsidRPr="001A5FD4" w:rsidRDefault="00327783" w:rsidP="00327783">
      <w:pPr>
        <w:pStyle w:val="Standard"/>
        <w:tabs>
          <w:tab w:val="left" w:pos="381"/>
        </w:tabs>
        <w:ind w:left="286"/>
        <w:jc w:val="both"/>
        <w:rPr>
          <w:rFonts w:ascii="Arial" w:hAnsi="Arial" w:cs="Arial"/>
          <w:b/>
          <w:bCs/>
          <w:color w:val="000000"/>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&lt;Justificar demanda.&gt;</w:t>
      </w:r>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Alinhamento Estratégico</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&lt;Identificar alinhamento estratégico da demanda.</w:t>
      </w:r>
      <w:proofErr w:type="gramStart"/>
      <w:r w:rsidRPr="001A5FD4">
        <w:rPr>
          <w:rFonts w:ascii="Arial" w:hAnsi="Arial" w:cs="Arial"/>
          <w:bCs/>
          <w:i/>
          <w:iCs/>
          <w:color w:val="0000FF"/>
        </w:rPr>
        <w:t>&gt;</w:t>
      </w:r>
      <w:proofErr w:type="gramEnd"/>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Resultados a Serem Alcançados</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&lt;Listar resultados a serem alcançados.</w:t>
      </w:r>
      <w:proofErr w:type="gramStart"/>
      <w:r w:rsidRPr="001A5FD4">
        <w:rPr>
          <w:rFonts w:ascii="Arial" w:hAnsi="Arial" w:cs="Arial"/>
          <w:bCs/>
          <w:i/>
          <w:iCs/>
          <w:color w:val="0000FF"/>
        </w:rPr>
        <w:t>&gt;</w:t>
      </w:r>
      <w:proofErr w:type="gramEnd"/>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Requisitos</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&lt;Identificar requisitos da demanda.</w:t>
      </w:r>
      <w:proofErr w:type="gramStart"/>
      <w:r w:rsidRPr="001A5FD4">
        <w:rPr>
          <w:rFonts w:ascii="Arial" w:hAnsi="Arial" w:cs="Arial"/>
          <w:bCs/>
          <w:i/>
          <w:iCs/>
          <w:color w:val="0000FF"/>
        </w:rPr>
        <w:t>&gt;</w:t>
      </w:r>
      <w:proofErr w:type="gramEnd"/>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1"/>
        </w:numPr>
        <w:tabs>
          <w:tab w:val="left" w:pos="381"/>
        </w:tabs>
        <w:ind w:left="286" w:hanging="273"/>
        <w:jc w:val="both"/>
        <w:rPr>
          <w:rFonts w:ascii="Arial" w:hAnsi="Arial" w:cs="Arial"/>
          <w:b/>
          <w:bCs/>
          <w:color w:val="000000"/>
        </w:rPr>
      </w:pPr>
      <w:r w:rsidRPr="001A5FD4">
        <w:rPr>
          <w:rFonts w:ascii="Arial" w:hAnsi="Arial" w:cs="Arial"/>
          <w:b/>
          <w:bCs/>
          <w:color w:val="000000"/>
        </w:rPr>
        <w:t>Envolvidos</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bCs/>
          <w:i/>
          <w:iCs/>
          <w:color w:val="0000FF"/>
        </w:rPr>
      </w:pPr>
      <w:r w:rsidRPr="001A5FD4">
        <w:rPr>
          <w:rFonts w:ascii="Arial" w:hAnsi="Arial" w:cs="Arial"/>
          <w:bCs/>
          <w:i/>
          <w:iCs/>
          <w:color w:val="0000FF"/>
        </w:rPr>
        <w:t>&lt;Listar envolvidos na demanda.</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ind w:left="4254"/>
        <w:jc w:val="center"/>
        <w:rPr>
          <w:rFonts w:ascii="Arial" w:hAnsi="Arial" w:cs="Arial"/>
          <w:color w:val="0000FF"/>
        </w:rPr>
      </w:pPr>
    </w:p>
    <w:p w:rsidR="00327783" w:rsidRPr="001A5FD4" w:rsidRDefault="00327783" w:rsidP="00327783">
      <w:pPr>
        <w:pStyle w:val="Standard"/>
        <w:ind w:left="4254"/>
        <w:jc w:val="center"/>
        <w:rPr>
          <w:rFonts w:ascii="Arial" w:hAnsi="Arial" w:cs="Arial"/>
          <w:color w:val="0000FF"/>
        </w:rPr>
      </w:pPr>
      <w:r w:rsidRPr="001A5FD4">
        <w:rPr>
          <w:rFonts w:ascii="Arial" w:hAnsi="Arial" w:cs="Arial"/>
          <w:color w:val="0000FF"/>
        </w:rPr>
        <w:t>&lt;nome completo da autoridade máxima da Estatal &gt;</w:t>
      </w:r>
    </w:p>
    <w:p w:rsidR="00327783" w:rsidRDefault="00327783" w:rsidP="00327783">
      <w:pPr>
        <w:pStyle w:val="Standard"/>
        <w:spacing w:after="120"/>
        <w:ind w:left="3545" w:firstLine="709"/>
        <w:jc w:val="center"/>
        <w:rPr>
          <w:rFonts w:ascii="Arial" w:hAnsi="Arial" w:cs="Arial"/>
          <w:color w:val="0000FF"/>
        </w:rPr>
      </w:pPr>
      <w:r w:rsidRPr="001A5FD4">
        <w:rPr>
          <w:rFonts w:ascii="Arial" w:hAnsi="Arial" w:cs="Arial"/>
          <w:color w:val="0000FF"/>
        </w:rPr>
        <w:t>&lt;cargo da autoridade máxima da Estatal &gt;</w:t>
      </w:r>
    </w:p>
    <w:p w:rsidR="00327783" w:rsidRPr="001A5FD4" w:rsidRDefault="00327783" w:rsidP="00327783">
      <w:pPr>
        <w:pStyle w:val="Standard"/>
        <w:tabs>
          <w:tab w:val="left" w:pos="381"/>
        </w:tabs>
        <w:jc w:val="both"/>
        <w:rPr>
          <w:rFonts w:ascii="Arial" w:hAnsi="Arial" w:cs="Arial"/>
          <w:b/>
        </w:rPr>
      </w:pPr>
      <w:r w:rsidRPr="001A5FD4">
        <w:rPr>
          <w:rFonts w:ascii="Arial" w:hAnsi="Arial" w:cs="Arial"/>
          <w:b/>
        </w:rPr>
        <w:t>Observações:</w:t>
      </w:r>
    </w:p>
    <w:p w:rsidR="00327783" w:rsidRPr="001A5FD4" w:rsidRDefault="00327783" w:rsidP="00327783">
      <w:pPr>
        <w:pStyle w:val="Ttulo2"/>
        <w:numPr>
          <w:ilvl w:val="1"/>
          <w:numId w:val="0"/>
        </w:numPr>
        <w:suppressAutoHyphens w:val="0"/>
        <w:autoSpaceDN w:val="0"/>
        <w:spacing w:before="120"/>
        <w:ind w:left="576" w:hanging="576"/>
        <w:rPr>
          <w:rFonts w:ascii="Arial" w:hAnsi="Arial" w:cs="Arial"/>
          <w:szCs w:val="24"/>
        </w:rPr>
      </w:pPr>
      <w:bookmarkStart w:id="26" w:name="_Toc309659203"/>
      <w:r w:rsidRPr="001A5FD4">
        <w:rPr>
          <w:rFonts w:ascii="Arial" w:hAnsi="Arial" w:cs="Arial"/>
          <w:szCs w:val="24"/>
        </w:rPr>
        <w:t>Unidade Demandante:</w:t>
      </w:r>
      <w:bookmarkEnd w:id="26"/>
    </w:p>
    <w:p w:rsidR="00327783" w:rsidRPr="001A5FD4" w:rsidRDefault="00327783" w:rsidP="00327783">
      <w:pPr>
        <w:pStyle w:val="Citao"/>
        <w:spacing w:after="120"/>
        <w:rPr>
          <w:rFonts w:ascii="Arial" w:hAnsi="Arial" w:cs="Arial"/>
          <w:i w:val="0"/>
          <w:color w:val="auto"/>
          <w:sz w:val="24"/>
          <w:szCs w:val="24"/>
        </w:rPr>
      </w:pPr>
      <w:r w:rsidRPr="001A5FD4">
        <w:rPr>
          <w:rFonts w:ascii="Arial" w:hAnsi="Arial" w:cs="Arial"/>
          <w:i w:val="0"/>
          <w:color w:val="auto"/>
          <w:sz w:val="24"/>
          <w:szCs w:val="24"/>
        </w:rPr>
        <w:t>Presidência, Corregedoria, Gabinete de Conselheiro, Secretária-geral, Diretoria-Geral, Departamento e Secretaria.</w:t>
      </w:r>
    </w:p>
    <w:p w:rsidR="00327783" w:rsidRPr="001A5FD4" w:rsidRDefault="00327783" w:rsidP="00327783">
      <w:pPr>
        <w:rPr>
          <w:rFonts w:ascii="Arial" w:hAnsi="Arial" w:cs="Arial"/>
          <w:sz w:val="24"/>
          <w:szCs w:val="24"/>
        </w:rPr>
      </w:pPr>
    </w:p>
    <w:p w:rsidR="00327783" w:rsidRPr="001A5FD4" w:rsidRDefault="00327783" w:rsidP="00327783">
      <w:pPr>
        <w:pStyle w:val="Citao"/>
        <w:spacing w:after="120"/>
        <w:rPr>
          <w:rFonts w:ascii="Arial" w:hAnsi="Arial" w:cs="Arial"/>
          <w:sz w:val="24"/>
          <w:szCs w:val="24"/>
        </w:rPr>
      </w:pPr>
      <w:r w:rsidRPr="001A5FD4">
        <w:rPr>
          <w:rFonts w:ascii="Arial" w:hAnsi="Arial" w:cs="Arial"/>
          <w:i w:val="0"/>
          <w:color w:val="auto"/>
          <w:sz w:val="24"/>
          <w:szCs w:val="24"/>
        </w:rPr>
        <w:t>Consideram-se clientes os responsáveis pela demanda e que farão uso da solução diretamente.  Consideram-se usuários os que se beneficiarão da solução, bem como aqueles que, embora não venham a utilizá-la diretamente, passam a gozar de algum tipo de benefício a partir da entrega do produto ou serviço contratado. Ao analisar os clientes ou usuários que farão uso ou se beneficiarão da solução, cuidar para que não sejam considerados em multiplicidade.</w:t>
      </w:r>
    </w:p>
    <w:p w:rsidR="00327783" w:rsidRPr="001A5FD4" w:rsidRDefault="00327783" w:rsidP="00327783">
      <w:pPr>
        <w:rPr>
          <w:rFonts w:ascii="Arial" w:hAnsi="Arial" w:cs="Arial"/>
          <w:sz w:val="24"/>
          <w:szCs w:val="24"/>
        </w:rPr>
      </w:pPr>
    </w:p>
    <w:p w:rsidR="00327783" w:rsidRPr="001A5FD4" w:rsidRDefault="00327783" w:rsidP="00327783">
      <w:pPr>
        <w:pStyle w:val="Citao"/>
        <w:spacing w:after="120"/>
        <w:rPr>
          <w:rFonts w:ascii="Arial" w:hAnsi="Arial" w:cs="Arial"/>
          <w:sz w:val="24"/>
          <w:szCs w:val="24"/>
        </w:rPr>
      </w:pPr>
      <w:r w:rsidRPr="001A5FD4">
        <w:rPr>
          <w:rFonts w:ascii="Arial" w:hAnsi="Arial" w:cs="Arial"/>
          <w:i w:val="0"/>
          <w:color w:val="auto"/>
          <w:sz w:val="24"/>
          <w:szCs w:val="24"/>
        </w:rPr>
        <w:t>Equipe de Planejamento da Contratação - a regra geral é a Área Requisitante indicar apenas o Integrante Requisitante que eventualmente participará do planejamento da contratação (caso se faça necessário) e os demais Integrantes a serem indicados por suas respectivas áreas. Entretanto, no caso na STI não contar com técnico com domínio das tecnologias envolvidas na solução que se deseja contratar, a Área Requisitante passa a ser responsável também por indicar um Integrante Técnico.</w:t>
      </w:r>
    </w:p>
    <w:p w:rsidR="00327783" w:rsidRPr="001A5FD4" w:rsidRDefault="00327783" w:rsidP="00327783">
      <w:pPr>
        <w:rPr>
          <w:rFonts w:ascii="Arial" w:hAnsi="Arial" w:cs="Arial"/>
          <w:sz w:val="24"/>
          <w:szCs w:val="24"/>
        </w:rPr>
      </w:pPr>
    </w:p>
    <w:p w:rsidR="00327783" w:rsidRPr="001A5FD4" w:rsidRDefault="00327783" w:rsidP="00327783">
      <w:pPr>
        <w:suppressAutoHyphens w:val="0"/>
        <w:autoSpaceDE w:val="0"/>
        <w:rPr>
          <w:rFonts w:ascii="Arial" w:hAnsi="Arial" w:cs="Arial"/>
          <w:b/>
          <w:bCs/>
          <w:color w:val="000000"/>
          <w:sz w:val="24"/>
          <w:szCs w:val="24"/>
        </w:rPr>
      </w:pPr>
      <w:r w:rsidRPr="001A5FD4">
        <w:rPr>
          <w:rFonts w:ascii="Arial" w:hAnsi="Arial" w:cs="Arial"/>
          <w:b/>
          <w:bCs/>
          <w:color w:val="000000"/>
          <w:sz w:val="24"/>
          <w:szCs w:val="24"/>
        </w:rPr>
        <w:t>Alinhamento Estratégico</w:t>
      </w:r>
    </w:p>
    <w:p w:rsidR="00327783" w:rsidRPr="001A5FD4" w:rsidRDefault="00327783" w:rsidP="00327783">
      <w:pPr>
        <w:suppressAutoHyphens w:val="0"/>
        <w:autoSpaceDE w:val="0"/>
        <w:rPr>
          <w:rFonts w:ascii="Arial" w:hAnsi="Arial" w:cs="Arial"/>
          <w:i/>
          <w:iCs/>
          <w:color w:val="0000FF"/>
          <w:sz w:val="24"/>
          <w:szCs w:val="24"/>
        </w:rPr>
      </w:pPr>
    </w:p>
    <w:p w:rsidR="00327783" w:rsidRPr="001A5FD4" w:rsidRDefault="00327783" w:rsidP="00327783">
      <w:pPr>
        <w:suppressAutoHyphens w:val="0"/>
        <w:autoSpaceDE w:val="0"/>
        <w:rPr>
          <w:rFonts w:ascii="Arial" w:hAnsi="Arial" w:cs="Arial"/>
          <w:sz w:val="24"/>
          <w:szCs w:val="24"/>
        </w:rPr>
      </w:pPr>
      <w:r w:rsidRPr="001A5FD4">
        <w:rPr>
          <w:rFonts w:ascii="Arial" w:hAnsi="Arial" w:cs="Arial"/>
          <w:iCs/>
          <w:sz w:val="24"/>
          <w:szCs w:val="24"/>
        </w:rPr>
        <w:t xml:space="preserve">Deve-se fazer o alinhamento da necessidade com as metas do PDI e PDTI (Plano Diretor de TI) da Estatal que estão relacionadas diretamente com a contração. </w:t>
      </w:r>
    </w:p>
    <w:p w:rsidR="00327783" w:rsidRPr="001A5FD4" w:rsidRDefault="00327783" w:rsidP="00327783">
      <w:pPr>
        <w:rPr>
          <w:rFonts w:ascii="Arial" w:eastAsia="SimSun" w:hAnsi="Arial" w:cs="Arial"/>
          <w:sz w:val="24"/>
          <w:szCs w:val="24"/>
        </w:rPr>
      </w:pPr>
    </w:p>
    <w:p w:rsidR="00327783" w:rsidRPr="001A5FD4" w:rsidRDefault="00327783" w:rsidP="00327783">
      <w:pPr>
        <w:rPr>
          <w:rFonts w:ascii="Arial" w:eastAsia="SimSun" w:hAnsi="Arial" w:cs="Arial"/>
          <w:sz w:val="24"/>
          <w:szCs w:val="24"/>
        </w:rPr>
      </w:pPr>
    </w:p>
    <w:p w:rsidR="00327783" w:rsidRPr="001A5FD4" w:rsidRDefault="00327783" w:rsidP="00327783">
      <w:pPr>
        <w:pStyle w:val="Ttulo2"/>
        <w:spacing w:after="120"/>
        <w:ind w:left="709" w:hanging="360"/>
        <w:rPr>
          <w:rFonts w:ascii="Arial" w:hAnsi="Arial" w:cs="Arial"/>
          <w:szCs w:val="24"/>
        </w:rPr>
      </w:pPr>
      <w:r w:rsidRPr="001A5FD4">
        <w:rPr>
          <w:rFonts w:ascii="Arial" w:eastAsia="SimSun" w:hAnsi="Arial" w:cs="Arial"/>
          <w:szCs w:val="24"/>
        </w:rPr>
        <w:t xml:space="preserve">4.1.3 </w:t>
      </w:r>
      <w:r w:rsidRPr="001A5FD4">
        <w:rPr>
          <w:rFonts w:ascii="Arial" w:hAnsi="Arial" w:cs="Arial"/>
          <w:szCs w:val="24"/>
        </w:rPr>
        <w:t>Termo de Referência ou Projeto Básico</w:t>
      </w:r>
    </w:p>
    <w:p w:rsidR="00327783" w:rsidRPr="001A5FD4" w:rsidRDefault="00327783" w:rsidP="00327783">
      <w:pPr>
        <w:pStyle w:val="Standard"/>
        <w:tabs>
          <w:tab w:val="left" w:pos="381"/>
        </w:tabs>
        <w:rPr>
          <w:rFonts w:ascii="Arial" w:hAnsi="Arial" w:cs="Arial"/>
        </w:rPr>
      </w:pPr>
      <w:r w:rsidRPr="001A5FD4">
        <w:rPr>
          <w:rFonts w:ascii="Arial" w:hAnsi="Arial" w:cs="Arial"/>
          <w:b/>
          <w:bCs/>
        </w:rPr>
        <w:t xml:space="preserve">Termo de Referência ou Projeto Básico para a </w:t>
      </w:r>
      <w:r w:rsidRPr="001A5FD4">
        <w:rPr>
          <w:rFonts w:ascii="Arial" w:hAnsi="Arial" w:cs="Arial"/>
          <w:b/>
          <w:bCs/>
          <w:color w:val="0000FF"/>
        </w:rPr>
        <w:t>&lt;Sigla da estatal&gt;</w:t>
      </w:r>
    </w:p>
    <w:p w:rsidR="00327783" w:rsidRPr="001A5FD4" w:rsidRDefault="00327783" w:rsidP="00327783">
      <w:pPr>
        <w:pStyle w:val="Standard"/>
        <w:tabs>
          <w:tab w:val="left" w:pos="381"/>
        </w:tabs>
        <w:rPr>
          <w:rFonts w:ascii="Arial" w:hAnsi="Arial" w:cs="Arial"/>
          <w:b/>
          <w:bCs/>
        </w:rPr>
      </w:pPr>
    </w:p>
    <w:p w:rsidR="00327783" w:rsidRPr="001A5FD4" w:rsidRDefault="00327783" w:rsidP="00327783">
      <w:pPr>
        <w:pStyle w:val="Standard"/>
        <w:tabs>
          <w:tab w:val="left" w:pos="381"/>
        </w:tabs>
        <w:rPr>
          <w:rFonts w:ascii="Arial" w:hAnsi="Arial" w:cs="Arial"/>
          <w:b/>
          <w:bCs/>
        </w:rPr>
      </w:pPr>
      <w:r w:rsidRPr="001A5FD4">
        <w:rPr>
          <w:rFonts w:ascii="Arial" w:hAnsi="Arial" w:cs="Arial"/>
          <w:b/>
          <w:bCs/>
        </w:rPr>
        <w:t>Controle de Versões</w:t>
      </w:r>
    </w:p>
    <w:p w:rsidR="00327783" w:rsidRPr="001A5FD4" w:rsidRDefault="00327783" w:rsidP="00327783">
      <w:pPr>
        <w:pStyle w:val="Standard"/>
        <w:tabs>
          <w:tab w:val="left" w:pos="381"/>
        </w:tabs>
        <w:rPr>
          <w:rFonts w:ascii="Arial" w:hAnsi="Arial" w:cs="Arial"/>
          <w:b/>
          <w:bCs/>
        </w:rPr>
      </w:pPr>
    </w:p>
    <w:p w:rsidR="00327783" w:rsidRPr="001A5FD4" w:rsidRDefault="00327783" w:rsidP="00327783">
      <w:pPr>
        <w:pStyle w:val="Standard"/>
        <w:tabs>
          <w:tab w:val="left" w:pos="108"/>
        </w:tabs>
        <w:ind w:left="13"/>
        <w:rPr>
          <w:rFonts w:ascii="Arial" w:hAnsi="Arial" w:cs="Arial"/>
        </w:rPr>
      </w:pPr>
      <w:r w:rsidRPr="001A5FD4">
        <w:rPr>
          <w:rFonts w:ascii="Arial" w:hAnsi="Arial" w:cs="Arial"/>
          <w:bCs/>
          <w:i/>
          <w:iCs/>
          <w:color w:val="0000FF"/>
        </w:rPr>
        <w:t>&lt;Inserir os dados das versões.</w:t>
      </w:r>
      <w:proofErr w:type="gramStart"/>
      <w:r w:rsidRPr="001A5FD4">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327783" w:rsidRPr="001A5FD4" w:rsidTr="00327783">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27783" w:rsidRPr="001A5FD4" w:rsidRDefault="00327783" w:rsidP="00327783">
            <w:pPr>
              <w:pStyle w:val="TableContents"/>
              <w:jc w:val="center"/>
              <w:rPr>
                <w:rFonts w:ascii="Arial" w:hAnsi="Arial" w:cs="Arial"/>
                <w:bCs/>
                <w:color w:val="FFFFFF"/>
              </w:rPr>
            </w:pPr>
            <w:r w:rsidRPr="001A5FD4">
              <w:rPr>
                <w:rFonts w:ascii="Arial" w:hAnsi="Arial" w:cs="Arial"/>
                <w:bCs/>
                <w:color w:val="FFFFFF"/>
              </w:rPr>
              <w:t>Notas da Revisão</w:t>
            </w:r>
          </w:p>
        </w:tc>
      </w:tr>
      <w:tr w:rsidR="00327783" w:rsidRPr="001A5FD4" w:rsidTr="00327783">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27783" w:rsidRPr="001A5FD4" w:rsidRDefault="00327783" w:rsidP="00327783">
            <w:pPr>
              <w:pStyle w:val="TableContents"/>
              <w:jc w:val="both"/>
              <w:rPr>
                <w:rFonts w:ascii="Arial" w:hAnsi="Arial" w:cs="Arial"/>
              </w:rPr>
            </w:pPr>
          </w:p>
        </w:tc>
      </w:tr>
    </w:tbl>
    <w:p w:rsidR="00327783" w:rsidRPr="001A5FD4" w:rsidRDefault="00327783" w:rsidP="00327783">
      <w:pPr>
        <w:rPr>
          <w:rFonts w:ascii="Arial" w:hAnsi="Arial" w:cs="Arial"/>
          <w:b/>
          <w:bCs/>
          <w:color w:val="000000"/>
          <w:sz w:val="24"/>
          <w:szCs w:val="24"/>
        </w:rPr>
      </w:pPr>
    </w:p>
    <w:p w:rsidR="00327783" w:rsidRPr="001A5FD4" w:rsidRDefault="00327783" w:rsidP="00327783">
      <w:pPr>
        <w:rPr>
          <w:rFonts w:ascii="Arial" w:hAnsi="Arial" w:cs="Arial"/>
          <w:b/>
          <w:bCs/>
          <w:color w:val="000000"/>
          <w:sz w:val="24"/>
          <w:szCs w:val="24"/>
        </w:rPr>
      </w:pPr>
    </w:p>
    <w:p w:rsidR="00327783" w:rsidRPr="001A5FD4" w:rsidRDefault="00327783" w:rsidP="00327783">
      <w:pPr>
        <w:pStyle w:val="Standard"/>
        <w:numPr>
          <w:ilvl w:val="0"/>
          <w:numId w:val="22"/>
        </w:numPr>
        <w:tabs>
          <w:tab w:val="left" w:pos="-699"/>
        </w:tabs>
        <w:jc w:val="both"/>
        <w:rPr>
          <w:rFonts w:ascii="Arial" w:hAnsi="Arial" w:cs="Arial"/>
          <w:b/>
          <w:bCs/>
          <w:color w:val="000000"/>
        </w:rPr>
      </w:pPr>
      <w:r w:rsidRPr="001A5FD4">
        <w:rPr>
          <w:rFonts w:ascii="Arial" w:hAnsi="Arial" w:cs="Arial"/>
          <w:b/>
          <w:bCs/>
          <w:color w:val="000000"/>
        </w:rPr>
        <w:t>Objeto</w:t>
      </w:r>
    </w:p>
    <w:p w:rsidR="00327783" w:rsidRPr="001A5FD4" w:rsidRDefault="00327783" w:rsidP="00327783">
      <w:pPr>
        <w:pStyle w:val="Standard"/>
        <w:tabs>
          <w:tab w:val="left" w:pos="108"/>
        </w:tabs>
        <w:ind w:left="13"/>
        <w:jc w:val="both"/>
        <w:rPr>
          <w:rFonts w:ascii="Arial" w:hAnsi="Arial" w:cs="Arial"/>
          <w:bCs/>
          <w:i/>
          <w:iCs/>
          <w:color w:val="0000FF"/>
        </w:rPr>
      </w:pPr>
    </w:p>
    <w:p w:rsidR="00327783" w:rsidRPr="001A5FD4" w:rsidRDefault="00327783" w:rsidP="00327783">
      <w:pPr>
        <w:pStyle w:val="Standard"/>
        <w:tabs>
          <w:tab w:val="left" w:pos="108"/>
        </w:tabs>
        <w:ind w:left="13"/>
        <w:jc w:val="both"/>
        <w:rPr>
          <w:rFonts w:ascii="Arial" w:hAnsi="Arial" w:cs="Arial"/>
        </w:rPr>
      </w:pPr>
      <w:r w:rsidRPr="001A5FD4">
        <w:rPr>
          <w:rFonts w:ascii="Arial" w:hAnsi="Arial" w:cs="Arial"/>
          <w:bCs/>
          <w:i/>
          <w:iCs/>
          <w:color w:val="0000FF"/>
        </w:rPr>
        <w:t>&lt;Descrever o objeto a ser contratado, com todas as suas especificações.</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108"/>
        </w:tabs>
        <w:ind w:left="13"/>
        <w:jc w:val="both"/>
        <w:rPr>
          <w:rFonts w:ascii="Arial" w:hAnsi="Arial" w:cs="Arial"/>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Justificativa</w:t>
      </w:r>
    </w:p>
    <w:p w:rsidR="00327783" w:rsidRPr="001A5FD4" w:rsidRDefault="00327783" w:rsidP="00327783">
      <w:pPr>
        <w:pStyle w:val="Standard"/>
        <w:tabs>
          <w:tab w:val="left" w:pos="108"/>
        </w:tabs>
        <w:jc w:val="both"/>
        <w:rPr>
          <w:rFonts w:ascii="Arial" w:hAnsi="Arial" w:cs="Arial"/>
          <w:bCs/>
          <w:i/>
          <w:iCs/>
          <w:color w:val="0000FF"/>
        </w:rPr>
      </w:pPr>
    </w:p>
    <w:p w:rsidR="00327783" w:rsidRPr="001A5FD4" w:rsidRDefault="00327783" w:rsidP="00327783">
      <w:pPr>
        <w:pStyle w:val="Standard"/>
        <w:tabs>
          <w:tab w:val="left" w:pos="108"/>
        </w:tabs>
        <w:jc w:val="both"/>
        <w:rPr>
          <w:rFonts w:ascii="Arial" w:hAnsi="Arial" w:cs="Arial"/>
        </w:rPr>
      </w:pPr>
      <w:r w:rsidRPr="001A5FD4">
        <w:rPr>
          <w:rFonts w:ascii="Arial" w:hAnsi="Arial" w:cs="Arial"/>
          <w:bCs/>
          <w:i/>
          <w:iCs/>
          <w:color w:val="0000FF"/>
        </w:rPr>
        <w:t>&lt;Justificar a necessidade de contratação.</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0"/>
        </w:tabs>
        <w:jc w:val="both"/>
        <w:rPr>
          <w:rFonts w:ascii="Arial" w:hAnsi="Arial" w:cs="Arial"/>
          <w:b/>
          <w:bCs/>
          <w:color w:val="000000"/>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Forma de Prestação de Serviços ou Execução do projeto</w:t>
      </w:r>
    </w:p>
    <w:p w:rsidR="00327783" w:rsidRPr="001A5FD4" w:rsidRDefault="00327783" w:rsidP="00327783">
      <w:pPr>
        <w:pStyle w:val="Standard"/>
        <w:tabs>
          <w:tab w:val="left" w:pos="108"/>
        </w:tabs>
        <w:jc w:val="both"/>
        <w:rPr>
          <w:rFonts w:ascii="Arial" w:hAnsi="Arial" w:cs="Arial"/>
          <w:bCs/>
          <w:i/>
          <w:iCs/>
          <w:color w:val="0000FF"/>
        </w:rPr>
      </w:pPr>
    </w:p>
    <w:p w:rsidR="00327783" w:rsidRPr="001A5FD4" w:rsidRDefault="00327783" w:rsidP="00327783">
      <w:pPr>
        <w:pStyle w:val="Standard"/>
        <w:tabs>
          <w:tab w:val="left" w:pos="108"/>
        </w:tabs>
        <w:jc w:val="both"/>
        <w:rPr>
          <w:rFonts w:ascii="Arial" w:hAnsi="Arial" w:cs="Arial"/>
        </w:rPr>
      </w:pPr>
      <w:r w:rsidRPr="001A5FD4">
        <w:rPr>
          <w:rFonts w:ascii="Arial" w:hAnsi="Arial" w:cs="Arial"/>
          <w:bCs/>
          <w:i/>
          <w:iCs/>
          <w:color w:val="0000FF"/>
        </w:rPr>
        <w:t>&lt;Identificar como os serviços contratados serão prestados.</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108"/>
        </w:tabs>
        <w:jc w:val="both"/>
        <w:rPr>
          <w:rFonts w:ascii="Arial" w:hAnsi="Arial" w:cs="Arial"/>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Metodologia de Avaliação</w:t>
      </w:r>
    </w:p>
    <w:p w:rsidR="00327783" w:rsidRPr="001A5FD4" w:rsidRDefault="00327783" w:rsidP="00327783">
      <w:pPr>
        <w:pStyle w:val="Standard"/>
        <w:tabs>
          <w:tab w:val="left" w:pos="381"/>
        </w:tabs>
        <w:ind w:left="13"/>
        <w:jc w:val="both"/>
        <w:rPr>
          <w:rFonts w:ascii="Arial" w:hAnsi="Arial" w:cs="Arial"/>
          <w:bCs/>
          <w:i/>
          <w:iCs/>
          <w:color w:val="0000FF"/>
        </w:rPr>
      </w:pPr>
    </w:p>
    <w:p w:rsidR="00327783" w:rsidRPr="001A5FD4" w:rsidRDefault="00327783" w:rsidP="00327783">
      <w:pPr>
        <w:pStyle w:val="Standard"/>
        <w:tabs>
          <w:tab w:val="left" w:pos="381"/>
        </w:tabs>
        <w:ind w:left="13"/>
        <w:jc w:val="both"/>
        <w:rPr>
          <w:rFonts w:ascii="Arial" w:hAnsi="Arial" w:cs="Arial"/>
        </w:rPr>
      </w:pPr>
      <w:r w:rsidRPr="001A5FD4">
        <w:rPr>
          <w:rFonts w:ascii="Arial" w:hAnsi="Arial" w:cs="Arial"/>
          <w:bCs/>
          <w:i/>
          <w:iCs/>
          <w:color w:val="0000FF"/>
        </w:rPr>
        <w:t>&lt;Descrever como será avaliado o serviço prestado ou produto entregue&gt;</w:t>
      </w:r>
    </w:p>
    <w:p w:rsidR="00327783" w:rsidRPr="001A5FD4" w:rsidRDefault="00327783" w:rsidP="00327783">
      <w:pPr>
        <w:pStyle w:val="Standard"/>
        <w:tabs>
          <w:tab w:val="left" w:pos="381"/>
        </w:tabs>
        <w:ind w:left="286"/>
        <w:jc w:val="both"/>
        <w:rPr>
          <w:rFonts w:ascii="Arial" w:hAnsi="Arial" w:cs="Arial"/>
          <w:b/>
          <w:bCs/>
          <w:color w:val="000000"/>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Descrição de Tarefas</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&lt;Descrever tarefas para execução do projeto ou prestação do serviço.</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381"/>
        </w:tabs>
        <w:ind w:left="286"/>
        <w:jc w:val="both"/>
        <w:rPr>
          <w:rFonts w:ascii="Arial" w:hAnsi="Arial" w:cs="Arial"/>
          <w:b/>
          <w:bCs/>
          <w:color w:val="000000"/>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Obrigações da Contratada</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&lt;Listar todas as obrigações da parte contratada.</w:t>
      </w:r>
      <w:proofErr w:type="gramStart"/>
      <w:r w:rsidRPr="001A5FD4">
        <w:rPr>
          <w:rFonts w:ascii="Arial" w:hAnsi="Arial" w:cs="Arial"/>
          <w:bCs/>
          <w:i/>
          <w:iCs/>
          <w:color w:val="0000FF"/>
        </w:rPr>
        <w:t>&gt;</w:t>
      </w:r>
      <w:proofErr w:type="gramEnd"/>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Obrigações da Contratante</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&lt;Listar todas as obrigações da parte contratante.</w:t>
      </w:r>
      <w:proofErr w:type="gramStart"/>
      <w:r w:rsidRPr="001A5FD4">
        <w:rPr>
          <w:rFonts w:ascii="Arial" w:hAnsi="Arial" w:cs="Arial"/>
          <w:bCs/>
          <w:i/>
          <w:iCs/>
          <w:color w:val="0000FF"/>
        </w:rPr>
        <w:t>&gt;</w:t>
      </w:r>
      <w:proofErr w:type="gramEnd"/>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Medidas Acauteladoras</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w:t>
      </w:r>
      <w:proofErr w:type="spellStart"/>
      <w:r w:rsidRPr="001A5FD4">
        <w:rPr>
          <w:rFonts w:ascii="Arial" w:hAnsi="Arial" w:cs="Arial"/>
          <w:bCs/>
          <w:i/>
          <w:iCs/>
          <w:color w:val="0000FF"/>
        </w:rPr>
        <w:t>Elicitar</w:t>
      </w:r>
      <w:proofErr w:type="spellEnd"/>
      <w:r w:rsidRPr="001A5FD4">
        <w:rPr>
          <w:rFonts w:ascii="Arial" w:hAnsi="Arial" w:cs="Arial"/>
          <w:bCs/>
          <w:i/>
          <w:iCs/>
          <w:color w:val="0000FF"/>
        </w:rPr>
        <w:t xml:space="preserve"> medidas legais e normativas acauteladoras do contrato.</w:t>
      </w:r>
      <w:proofErr w:type="gramStart"/>
      <w:r w:rsidRPr="001A5FD4">
        <w:rPr>
          <w:rFonts w:ascii="Arial" w:hAnsi="Arial" w:cs="Arial"/>
          <w:bCs/>
          <w:i/>
          <w:iCs/>
          <w:color w:val="0000FF"/>
        </w:rPr>
        <w:t>&gt;</w:t>
      </w:r>
      <w:proofErr w:type="gramEnd"/>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Controle de Execução do Contrato</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&lt;Identificar medidas de controle da contratante a contratada&gt;</w:t>
      </w:r>
    </w:p>
    <w:p w:rsidR="00327783" w:rsidRPr="001A5FD4" w:rsidRDefault="00327783" w:rsidP="00327783">
      <w:pPr>
        <w:pStyle w:val="PargrafodaLista"/>
        <w:rPr>
          <w:rFonts w:ascii="Arial" w:hAnsi="Arial" w:cs="Arial"/>
          <w:b/>
          <w:bCs/>
          <w:color w:val="000000"/>
          <w:sz w:val="24"/>
          <w:szCs w:val="24"/>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Das Infrações e Sanções</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lastRenderedPageBreak/>
        <w:t>&lt;Listar infrações e sanções cabíveis.</w:t>
      </w:r>
      <w:proofErr w:type="gramStart"/>
      <w:r w:rsidRPr="001A5FD4">
        <w:rPr>
          <w:rFonts w:ascii="Arial" w:hAnsi="Arial" w:cs="Arial"/>
          <w:bCs/>
          <w:i/>
          <w:iCs/>
          <w:color w:val="0000FF"/>
        </w:rPr>
        <w:t>&gt;</w:t>
      </w:r>
      <w:proofErr w:type="gramEnd"/>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pStyle w:val="Standard"/>
        <w:numPr>
          <w:ilvl w:val="0"/>
          <w:numId w:val="22"/>
        </w:numPr>
        <w:tabs>
          <w:tab w:val="left" w:pos="381"/>
        </w:tabs>
        <w:ind w:left="286" w:hanging="273"/>
        <w:jc w:val="both"/>
        <w:rPr>
          <w:rFonts w:ascii="Arial" w:hAnsi="Arial" w:cs="Arial"/>
          <w:b/>
          <w:bCs/>
          <w:color w:val="000000"/>
        </w:rPr>
      </w:pPr>
      <w:r w:rsidRPr="001A5FD4">
        <w:rPr>
          <w:rFonts w:ascii="Arial" w:hAnsi="Arial" w:cs="Arial"/>
          <w:b/>
          <w:bCs/>
          <w:color w:val="000000"/>
        </w:rPr>
        <w:t>Da Vigência do Contrato</w:t>
      </w:r>
    </w:p>
    <w:p w:rsidR="00327783" w:rsidRPr="001A5FD4" w:rsidRDefault="00327783" w:rsidP="00327783">
      <w:pPr>
        <w:pStyle w:val="Standard"/>
        <w:tabs>
          <w:tab w:val="left" w:pos="381"/>
        </w:tabs>
        <w:jc w:val="both"/>
        <w:rPr>
          <w:rFonts w:ascii="Arial" w:hAnsi="Arial" w:cs="Arial"/>
          <w:bCs/>
          <w:i/>
          <w:iCs/>
          <w:color w:val="0000FF"/>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bCs/>
          <w:i/>
          <w:iCs/>
          <w:color w:val="0000FF"/>
        </w:rPr>
        <w:t>&lt;Descrever a vigência do Contrato&gt;</w:t>
      </w:r>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spacing w:after="360"/>
        <w:ind w:left="284"/>
        <w:jc w:val="right"/>
        <w:rPr>
          <w:rFonts w:ascii="Arial" w:hAnsi="Arial" w:cs="Arial"/>
          <w:b/>
          <w:sz w:val="24"/>
          <w:szCs w:val="24"/>
        </w:rPr>
      </w:pPr>
    </w:p>
    <w:p w:rsidR="00327783" w:rsidRPr="001A5FD4" w:rsidRDefault="00327783" w:rsidP="00327783">
      <w:pPr>
        <w:jc w:val="center"/>
        <w:rPr>
          <w:rFonts w:ascii="Arial" w:hAnsi="Arial" w:cs="Arial"/>
          <w:color w:val="000000"/>
          <w:sz w:val="24"/>
          <w:szCs w:val="24"/>
          <w:lang w:val="it-IT"/>
        </w:rPr>
      </w:pPr>
    </w:p>
    <w:p w:rsidR="00327783" w:rsidRPr="001A5FD4" w:rsidRDefault="00327783" w:rsidP="00327783">
      <w:pPr>
        <w:spacing w:after="360"/>
        <w:ind w:left="284"/>
        <w:jc w:val="right"/>
        <w:rPr>
          <w:rFonts w:ascii="Arial" w:hAnsi="Arial" w:cs="Arial"/>
          <w:sz w:val="24"/>
          <w:szCs w:val="24"/>
        </w:rPr>
      </w:pPr>
      <w:r w:rsidRPr="001A5FD4">
        <w:rPr>
          <w:rFonts w:ascii="Arial" w:hAnsi="Arial" w:cs="Arial"/>
          <w:sz w:val="24"/>
          <w:szCs w:val="24"/>
        </w:rPr>
        <w:t xml:space="preserve">Aprovado em ___ de __________ </w:t>
      </w:r>
      <w:proofErr w:type="spellStart"/>
      <w:r w:rsidRPr="001A5FD4">
        <w:rPr>
          <w:rFonts w:ascii="Arial" w:hAnsi="Arial" w:cs="Arial"/>
          <w:sz w:val="24"/>
          <w:szCs w:val="24"/>
        </w:rPr>
        <w:t>de</w:t>
      </w:r>
      <w:proofErr w:type="spellEnd"/>
      <w:r w:rsidRPr="001A5FD4">
        <w:rPr>
          <w:rFonts w:ascii="Arial" w:hAnsi="Arial" w:cs="Arial"/>
          <w:sz w:val="24"/>
          <w:szCs w:val="24"/>
        </w:rPr>
        <w:t xml:space="preserve"> _____.</w:t>
      </w:r>
    </w:p>
    <w:p w:rsidR="00327783" w:rsidRPr="001A5FD4" w:rsidRDefault="00327783" w:rsidP="00327783">
      <w:pPr>
        <w:pStyle w:val="Standard"/>
        <w:ind w:left="4254"/>
        <w:jc w:val="center"/>
        <w:rPr>
          <w:rFonts w:ascii="Arial" w:hAnsi="Arial" w:cs="Arial"/>
        </w:rPr>
      </w:pPr>
      <w:r w:rsidRPr="001A5FD4">
        <w:rPr>
          <w:rFonts w:ascii="Arial" w:hAnsi="Arial" w:cs="Arial"/>
        </w:rPr>
        <w:softHyphen/>
      </w:r>
      <w:r w:rsidRPr="001A5FD4">
        <w:rPr>
          <w:rFonts w:ascii="Arial" w:hAnsi="Arial" w:cs="Arial"/>
        </w:rPr>
        <w:softHyphen/>
      </w:r>
      <w:r w:rsidRPr="001A5FD4">
        <w:rPr>
          <w:rFonts w:ascii="Arial" w:hAnsi="Arial" w:cs="Arial"/>
        </w:rPr>
        <w:softHyphen/>
      </w:r>
      <w:r w:rsidRPr="001A5FD4">
        <w:rPr>
          <w:rFonts w:ascii="Arial" w:hAnsi="Arial" w:cs="Arial"/>
        </w:rPr>
        <w:softHyphen/>
      </w:r>
      <w:r w:rsidRPr="001A5FD4">
        <w:rPr>
          <w:rFonts w:ascii="Arial" w:hAnsi="Arial" w:cs="Arial"/>
          <w:color w:val="0000FF"/>
        </w:rPr>
        <w:t>&lt;nome completo da autoridade máxima da Estatal &gt;</w:t>
      </w:r>
    </w:p>
    <w:p w:rsidR="00327783" w:rsidRPr="001A5FD4" w:rsidRDefault="00327783" w:rsidP="00327783">
      <w:pPr>
        <w:pStyle w:val="Standard"/>
        <w:spacing w:after="120"/>
        <w:ind w:left="3545" w:firstLine="709"/>
        <w:jc w:val="center"/>
        <w:rPr>
          <w:rFonts w:ascii="Arial" w:hAnsi="Arial" w:cs="Arial"/>
          <w:color w:val="0000FF"/>
        </w:rPr>
      </w:pPr>
      <w:r w:rsidRPr="001A5FD4">
        <w:rPr>
          <w:rFonts w:ascii="Arial" w:hAnsi="Arial" w:cs="Arial"/>
          <w:color w:val="0000FF"/>
        </w:rPr>
        <w:t>&lt;cargo da autoridade máxima da Estatal &gt;</w:t>
      </w:r>
    </w:p>
    <w:p w:rsidR="00327783" w:rsidRPr="001A5FD4" w:rsidRDefault="00327783" w:rsidP="00327783">
      <w:pPr>
        <w:spacing w:after="360"/>
        <w:ind w:left="284"/>
        <w:rPr>
          <w:rFonts w:ascii="Arial" w:hAnsi="Arial" w:cs="Arial"/>
          <w:b/>
          <w:sz w:val="24"/>
          <w:szCs w:val="24"/>
        </w:rPr>
      </w:pPr>
      <w:r w:rsidRPr="001A5FD4">
        <w:rPr>
          <w:rFonts w:ascii="Arial" w:hAnsi="Arial" w:cs="Arial"/>
          <w:b/>
          <w:sz w:val="24"/>
          <w:szCs w:val="24"/>
        </w:rPr>
        <w:t>Observações:</w:t>
      </w: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É imprescindível que o Termo de Referência traga a descrição detalhada do uniforme a ser utilizado pelos empregados, inclusive quanto aos quantitativos necessários para a prestação do serviço, levando-se em consideração o padrão mantido pela estatal.</w:t>
      </w: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 xml:space="preserve">Sem tal detalhamento, inviabiliza-se a exigência de padrões mínimos por parte da contratada, na fase de aceitação da proposta, ou no decorrer da execução do contrato.  A exigência de amostra não apresenta utilidade se a descrição do uniforme for suficientemente detalhada. </w:t>
      </w:r>
    </w:p>
    <w:p w:rsidR="00327783" w:rsidRPr="001A5FD4" w:rsidRDefault="00327783" w:rsidP="00327783">
      <w:pPr>
        <w:spacing w:after="360"/>
        <w:ind w:left="284"/>
        <w:rPr>
          <w:rFonts w:ascii="Arial" w:hAnsi="Arial" w:cs="Arial"/>
          <w:b/>
          <w:sz w:val="24"/>
          <w:szCs w:val="24"/>
        </w:rPr>
      </w:pPr>
      <w:r w:rsidRPr="001A5FD4">
        <w:rPr>
          <w:rFonts w:ascii="Arial" w:hAnsi="Arial" w:cs="Arial"/>
          <w:b/>
          <w:sz w:val="24"/>
          <w:szCs w:val="24"/>
        </w:rPr>
        <w:t>Justificativa:</w:t>
      </w: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Um dos mais importantes momentos do início da contratação é a justificativa, em que minuciosamente deve a autoridade descrever a necessidade da contratação para a estatal.  Os principais elementos que deverão constar na justificativa do Termo de Referência, na contratação de serviços, conforme a pertinência:</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 xml:space="preserve">Motivação da contratação; </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 xml:space="preserve">Benefícios diretos e indiretos que resultarão da contratação; </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 xml:space="preserve">Conexão entre a contratação e o planejamento existente, sempre que possível; </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 xml:space="preserve">Agrupamento de itens em lotes, quando houver; </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Critérios ambientais adotados</w:t>
      </w:r>
      <w:proofErr w:type="gramStart"/>
      <w:r w:rsidRPr="001A5FD4">
        <w:rPr>
          <w:rFonts w:ascii="Arial" w:hAnsi="Arial" w:cs="Arial"/>
          <w:sz w:val="24"/>
          <w:szCs w:val="24"/>
        </w:rPr>
        <w:t>, se houver</w:t>
      </w:r>
      <w:proofErr w:type="gramEnd"/>
      <w:r w:rsidRPr="001A5FD4">
        <w:rPr>
          <w:rFonts w:ascii="Arial" w:hAnsi="Arial" w:cs="Arial"/>
          <w:sz w:val="24"/>
          <w:szCs w:val="24"/>
        </w:rPr>
        <w:t xml:space="preserve">; </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 xml:space="preserve">Natureza do serviço, se continuado ou não; </w:t>
      </w:r>
    </w:p>
    <w:p w:rsidR="00327783" w:rsidRPr="001A5FD4" w:rsidRDefault="00327783" w:rsidP="00327783">
      <w:pPr>
        <w:pStyle w:val="PargrafodaLista"/>
        <w:widowControl w:val="0"/>
        <w:numPr>
          <w:ilvl w:val="0"/>
          <w:numId w:val="23"/>
        </w:numPr>
        <w:tabs>
          <w:tab w:val="left" w:pos="2268"/>
        </w:tabs>
        <w:autoSpaceDN w:val="0"/>
        <w:spacing w:before="0" w:after="0"/>
        <w:ind w:left="1003" w:hanging="357"/>
        <w:contextualSpacing w:val="0"/>
        <w:textAlignment w:val="baseline"/>
        <w:rPr>
          <w:rFonts w:ascii="Arial" w:hAnsi="Arial" w:cs="Arial"/>
          <w:sz w:val="24"/>
          <w:szCs w:val="24"/>
        </w:rPr>
      </w:pPr>
      <w:r w:rsidRPr="001A5FD4">
        <w:rPr>
          <w:rFonts w:ascii="Arial" w:hAnsi="Arial" w:cs="Arial"/>
          <w:sz w:val="24"/>
          <w:szCs w:val="24"/>
        </w:rPr>
        <w:t>Inexigibilidade ou dispensa de licitação, se for o caso; e referências a estudos preliminares, se houver.</w:t>
      </w:r>
    </w:p>
    <w:p w:rsidR="00327783" w:rsidRPr="001A5FD4" w:rsidRDefault="00327783" w:rsidP="00327783">
      <w:pPr>
        <w:pStyle w:val="PargrafodaLista"/>
        <w:ind w:left="1003"/>
        <w:rPr>
          <w:rFonts w:ascii="Arial" w:hAnsi="Arial" w:cs="Arial"/>
          <w:sz w:val="24"/>
          <w:szCs w:val="24"/>
        </w:rPr>
      </w:pPr>
    </w:p>
    <w:p w:rsidR="00327783" w:rsidRPr="001A5FD4" w:rsidRDefault="00327783" w:rsidP="00327783">
      <w:pPr>
        <w:pStyle w:val="Standard"/>
        <w:tabs>
          <w:tab w:val="left" w:pos="381"/>
        </w:tabs>
        <w:ind w:left="286"/>
        <w:jc w:val="both"/>
        <w:rPr>
          <w:rFonts w:ascii="Arial" w:hAnsi="Arial" w:cs="Arial"/>
          <w:b/>
          <w:bCs/>
          <w:color w:val="000000"/>
        </w:rPr>
      </w:pPr>
      <w:r w:rsidRPr="001A5FD4">
        <w:rPr>
          <w:rFonts w:ascii="Arial" w:hAnsi="Arial" w:cs="Arial"/>
          <w:b/>
          <w:bCs/>
          <w:color w:val="000000"/>
        </w:rPr>
        <w:t>Forma de Prestação de Serviços ou Execução do projeto</w:t>
      </w:r>
    </w:p>
    <w:p w:rsidR="00327783" w:rsidRPr="001A5FD4" w:rsidRDefault="00327783" w:rsidP="00327783">
      <w:pPr>
        <w:pStyle w:val="PargrafodaLista"/>
        <w:ind w:left="1003"/>
        <w:rPr>
          <w:rFonts w:ascii="Arial" w:hAnsi="Arial" w:cs="Arial"/>
          <w:sz w:val="24"/>
          <w:szCs w:val="24"/>
        </w:rPr>
      </w:pPr>
    </w:p>
    <w:tbl>
      <w:tblPr>
        <w:tblW w:w="9072" w:type="dxa"/>
        <w:tblInd w:w="392" w:type="dxa"/>
        <w:tblLayout w:type="fixed"/>
        <w:tblCellMar>
          <w:left w:w="10" w:type="dxa"/>
          <w:right w:w="10" w:type="dxa"/>
        </w:tblCellMar>
        <w:tblLook w:val="04A0" w:firstRow="1" w:lastRow="0" w:firstColumn="1" w:lastColumn="0" w:noHBand="0" w:noVBand="1"/>
      </w:tblPr>
      <w:tblGrid>
        <w:gridCol w:w="1843"/>
        <w:gridCol w:w="2126"/>
        <w:gridCol w:w="1701"/>
        <w:gridCol w:w="1701"/>
        <w:gridCol w:w="1701"/>
      </w:tblGrid>
      <w:tr w:rsidR="00327783" w:rsidRPr="001A5FD4" w:rsidTr="00327783">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pStyle w:val="TtulodaTabela0"/>
              <w:suppressLineNumbers w:val="0"/>
              <w:spacing w:after="0"/>
              <w:ind w:left="0"/>
              <w:rPr>
                <w:rFonts w:ascii="Arial" w:hAnsi="Arial" w:cs="Arial"/>
                <w:bCs w:val="0"/>
                <w:i w:val="0"/>
                <w:iCs w:val="0"/>
                <w:szCs w:val="24"/>
              </w:rPr>
            </w:pPr>
            <w:r w:rsidRPr="001A5FD4">
              <w:rPr>
                <w:rFonts w:ascii="Arial" w:hAnsi="Arial" w:cs="Arial"/>
                <w:bCs w:val="0"/>
                <w:i w:val="0"/>
                <w:iCs w:val="0"/>
                <w:szCs w:val="24"/>
              </w:rPr>
              <w:t>ITEM OU SERVIÇO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pStyle w:val="TtulodaTabela0"/>
              <w:suppressLineNumbers w:val="0"/>
              <w:spacing w:after="0"/>
              <w:ind w:left="0"/>
              <w:rPr>
                <w:rFonts w:ascii="Arial" w:hAnsi="Arial" w:cs="Arial"/>
                <w:szCs w:val="24"/>
              </w:rPr>
            </w:pPr>
            <w:r w:rsidRPr="001A5FD4">
              <w:rPr>
                <w:rFonts w:ascii="Arial" w:hAnsi="Arial" w:cs="Arial"/>
                <w:bCs w:val="0"/>
                <w:i w:val="0"/>
                <w:iCs w:val="0"/>
                <w:szCs w:val="24"/>
              </w:rPr>
              <w:t>LOCAL DE EXECUÇÃO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jc w:val="center"/>
              <w:rPr>
                <w:rFonts w:ascii="Arial" w:hAnsi="Arial" w:cs="Arial"/>
                <w:b/>
                <w:sz w:val="24"/>
                <w:szCs w:val="24"/>
              </w:rPr>
            </w:pPr>
            <w:r w:rsidRPr="001A5FD4">
              <w:rPr>
                <w:rFonts w:ascii="Arial" w:hAnsi="Arial" w:cs="Arial"/>
                <w:b/>
                <w:sz w:val="24"/>
                <w:szCs w:val="24"/>
              </w:rPr>
              <w:t>QUANTIDADE/</w:t>
            </w:r>
          </w:p>
          <w:p w:rsidR="00327783" w:rsidRPr="001A5FD4" w:rsidRDefault="00327783" w:rsidP="00327783">
            <w:pPr>
              <w:jc w:val="center"/>
              <w:rPr>
                <w:rFonts w:ascii="Arial" w:hAnsi="Arial" w:cs="Arial"/>
                <w:b/>
                <w:sz w:val="24"/>
                <w:szCs w:val="24"/>
              </w:rPr>
            </w:pPr>
            <w:r w:rsidRPr="001A5FD4">
              <w:rPr>
                <w:rFonts w:ascii="Arial" w:hAnsi="Arial" w:cs="Arial"/>
                <w:b/>
                <w:sz w:val="24"/>
                <w:szCs w:val="24"/>
              </w:rPr>
              <w:lastRenderedPageBreak/>
              <w:t>POSTOS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jc w:val="center"/>
              <w:rPr>
                <w:rFonts w:ascii="Arial" w:hAnsi="Arial" w:cs="Arial"/>
                <w:b/>
                <w:sz w:val="24"/>
                <w:szCs w:val="24"/>
              </w:rPr>
            </w:pPr>
            <w:r w:rsidRPr="001A5FD4">
              <w:rPr>
                <w:rFonts w:ascii="Arial" w:hAnsi="Arial" w:cs="Arial"/>
                <w:b/>
                <w:sz w:val="24"/>
                <w:szCs w:val="24"/>
              </w:rPr>
              <w:lastRenderedPageBreak/>
              <w:t>HORÁRIO/</w:t>
            </w:r>
          </w:p>
          <w:p w:rsidR="00327783" w:rsidRPr="001A5FD4" w:rsidRDefault="00327783" w:rsidP="00327783">
            <w:pPr>
              <w:jc w:val="center"/>
              <w:rPr>
                <w:rFonts w:ascii="Arial" w:hAnsi="Arial" w:cs="Arial"/>
                <w:b/>
                <w:sz w:val="24"/>
                <w:szCs w:val="24"/>
              </w:rPr>
            </w:pPr>
            <w:r w:rsidRPr="001A5FD4">
              <w:rPr>
                <w:rFonts w:ascii="Arial" w:hAnsi="Arial" w:cs="Arial"/>
                <w:b/>
                <w:sz w:val="24"/>
                <w:szCs w:val="24"/>
              </w:rPr>
              <w:lastRenderedPageBreak/>
              <w:t>PERÍODO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jc w:val="center"/>
              <w:rPr>
                <w:rFonts w:ascii="Arial" w:hAnsi="Arial" w:cs="Arial"/>
                <w:b/>
                <w:sz w:val="24"/>
                <w:szCs w:val="24"/>
              </w:rPr>
            </w:pPr>
            <w:r w:rsidRPr="001A5FD4">
              <w:rPr>
                <w:rFonts w:ascii="Arial" w:hAnsi="Arial" w:cs="Arial"/>
                <w:b/>
                <w:sz w:val="24"/>
                <w:szCs w:val="24"/>
              </w:rPr>
              <w:lastRenderedPageBreak/>
              <w:t>CARGA HORÁRIA</w:t>
            </w:r>
          </w:p>
        </w:tc>
      </w:tr>
      <w:tr w:rsidR="00327783" w:rsidRPr="001A5FD4" w:rsidTr="00327783">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r>
      <w:tr w:rsidR="00327783" w:rsidRPr="001A5FD4" w:rsidTr="00327783">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r>
      <w:tr w:rsidR="00327783" w:rsidRPr="001A5FD4" w:rsidTr="00327783">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spacing w:after="120"/>
              <w:rPr>
                <w:rFonts w:ascii="Arial" w:hAnsi="Arial" w:cs="Arial"/>
                <w:sz w:val="24"/>
                <w:szCs w:val="24"/>
              </w:rPr>
            </w:pPr>
          </w:p>
        </w:tc>
      </w:tr>
      <w:tr w:rsidR="00327783" w:rsidRPr="001A5FD4" w:rsidTr="00327783">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7783" w:rsidRPr="001A5FD4" w:rsidRDefault="00327783" w:rsidP="00327783">
            <w:pPr>
              <w:rPr>
                <w:rFonts w:ascii="Arial" w:hAnsi="Arial" w:cs="Arial"/>
                <w:sz w:val="24"/>
                <w:szCs w:val="24"/>
              </w:rPr>
            </w:pPr>
          </w:p>
        </w:tc>
      </w:tr>
    </w:tbl>
    <w:p w:rsidR="00327783" w:rsidRPr="001A5FD4" w:rsidRDefault="00327783" w:rsidP="00327783">
      <w:pPr>
        <w:pStyle w:val="PargrafodaLista"/>
        <w:ind w:left="1003"/>
        <w:rPr>
          <w:rFonts w:ascii="Arial" w:hAnsi="Arial" w:cs="Arial"/>
          <w:sz w:val="24"/>
          <w:szCs w:val="24"/>
        </w:rPr>
      </w:pPr>
    </w:p>
    <w:p w:rsidR="00327783" w:rsidRPr="001A5FD4" w:rsidRDefault="00327783" w:rsidP="00327783">
      <w:pPr>
        <w:spacing w:after="360"/>
        <w:ind w:left="284"/>
        <w:rPr>
          <w:rFonts w:ascii="Arial" w:hAnsi="Arial" w:cs="Arial"/>
          <w:sz w:val="24"/>
          <w:szCs w:val="24"/>
        </w:rPr>
      </w:pPr>
      <w:r w:rsidRPr="001A5FD4">
        <w:rPr>
          <w:rFonts w:ascii="Arial" w:hAnsi="Arial" w:cs="Arial"/>
          <w:sz w:val="24"/>
          <w:szCs w:val="24"/>
        </w:rPr>
        <w:t>Os elementos que compõem a Tabela devem ser adaptados de acordo com o objeto e as particularidades dos serviços.</w:t>
      </w:r>
    </w:p>
    <w:p w:rsidR="00327783" w:rsidRPr="001A5FD4" w:rsidRDefault="00327783" w:rsidP="00327783">
      <w:pPr>
        <w:spacing w:after="360"/>
        <w:ind w:left="284"/>
        <w:rPr>
          <w:rFonts w:ascii="Arial" w:hAnsi="Arial" w:cs="Arial"/>
          <w:b/>
          <w:sz w:val="24"/>
          <w:szCs w:val="24"/>
        </w:rPr>
      </w:pPr>
      <w:r w:rsidRPr="001A5FD4">
        <w:rPr>
          <w:rFonts w:ascii="Arial" w:hAnsi="Arial" w:cs="Arial"/>
          <w:b/>
          <w:sz w:val="24"/>
          <w:szCs w:val="24"/>
        </w:rPr>
        <w:t>Metodologia de Avaliação da Execução dos Serviços</w:t>
      </w:r>
    </w:p>
    <w:p w:rsidR="00327783" w:rsidRPr="001A5FD4" w:rsidRDefault="00327783" w:rsidP="00327783">
      <w:pPr>
        <w:ind w:left="284"/>
        <w:rPr>
          <w:rFonts w:ascii="Arial" w:hAnsi="Arial" w:cs="Arial"/>
          <w:sz w:val="24"/>
          <w:szCs w:val="24"/>
        </w:rPr>
      </w:pPr>
      <w:r w:rsidRPr="001A5FD4">
        <w:rPr>
          <w:rFonts w:ascii="Arial" w:hAnsi="Arial" w:cs="Arial"/>
          <w:sz w:val="24"/>
          <w:szCs w:val="24"/>
        </w:rPr>
        <w:t xml:space="preserve">Os serviços deverão ser executados com base nos parâmetros mínimos estabelecidos. </w:t>
      </w:r>
    </w:p>
    <w:p w:rsidR="00327783" w:rsidRPr="001A5FD4" w:rsidRDefault="00327783" w:rsidP="00327783">
      <w:pPr>
        <w:ind w:left="284"/>
        <w:rPr>
          <w:rFonts w:ascii="Arial" w:hAnsi="Arial" w:cs="Arial"/>
          <w:sz w:val="24"/>
          <w:szCs w:val="24"/>
        </w:rPr>
      </w:pPr>
      <w:r w:rsidRPr="001A5FD4">
        <w:rPr>
          <w:rFonts w:ascii="Arial" w:hAnsi="Arial" w:cs="Arial"/>
          <w:sz w:val="24"/>
          <w:szCs w:val="24"/>
        </w:rPr>
        <w:t xml:space="preserve">A estatal deve definir, quando cabível, de acordo com cada serviço, a produtividade de referência, ou seja, aquela considerada aceitável para a execução do serviço, sendo expressa pelo quantitativo físico do serviço na unidade de medida adotada: </w:t>
      </w:r>
    </w:p>
    <w:p w:rsidR="00327783" w:rsidRPr="001A5FD4" w:rsidRDefault="00327783" w:rsidP="00327783">
      <w:pPr>
        <w:pStyle w:val="PargrafodaLista"/>
        <w:widowControl w:val="0"/>
        <w:numPr>
          <w:ilvl w:val="0"/>
          <w:numId w:val="24"/>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Rotinas de execução dos serviços; </w:t>
      </w:r>
    </w:p>
    <w:p w:rsidR="00327783" w:rsidRPr="001A5FD4" w:rsidRDefault="00327783" w:rsidP="00327783">
      <w:pPr>
        <w:pStyle w:val="PargrafodaLista"/>
        <w:widowControl w:val="0"/>
        <w:numPr>
          <w:ilvl w:val="0"/>
          <w:numId w:val="24"/>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Quantidade e qualificação da mão-de-obra estimada para execução dos serviços; </w:t>
      </w:r>
    </w:p>
    <w:p w:rsidR="00327783" w:rsidRPr="001A5FD4" w:rsidRDefault="00327783" w:rsidP="00327783">
      <w:pPr>
        <w:pStyle w:val="PargrafodaLista"/>
        <w:widowControl w:val="0"/>
        <w:numPr>
          <w:ilvl w:val="0"/>
          <w:numId w:val="24"/>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Relação do material adequado para a execução dos serviços com a respectiva especificação, podendo, quando necessário, ser indicada a marca, desde que acrescida da expressão “ou similar”; </w:t>
      </w:r>
    </w:p>
    <w:p w:rsidR="00327783" w:rsidRPr="001A5FD4" w:rsidRDefault="00327783" w:rsidP="00327783">
      <w:pPr>
        <w:pStyle w:val="PargrafodaLista"/>
        <w:widowControl w:val="0"/>
        <w:numPr>
          <w:ilvl w:val="0"/>
          <w:numId w:val="24"/>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Relação de máquinas, equipamentos e utensílios a serem utilizados; </w:t>
      </w:r>
      <w:proofErr w:type="gramStart"/>
      <w:r w:rsidRPr="001A5FD4">
        <w:rPr>
          <w:rFonts w:ascii="Arial" w:hAnsi="Arial" w:cs="Arial"/>
          <w:sz w:val="24"/>
          <w:szCs w:val="24"/>
        </w:rPr>
        <w:t>e</w:t>
      </w:r>
      <w:proofErr w:type="gramEnd"/>
      <w:r w:rsidRPr="001A5FD4">
        <w:rPr>
          <w:rFonts w:ascii="Arial" w:hAnsi="Arial" w:cs="Arial"/>
          <w:sz w:val="24"/>
          <w:szCs w:val="24"/>
        </w:rPr>
        <w:t xml:space="preserve"> </w:t>
      </w:r>
    </w:p>
    <w:p w:rsidR="00327783" w:rsidRPr="001A5FD4" w:rsidRDefault="00327783" w:rsidP="00327783">
      <w:pPr>
        <w:pStyle w:val="PargrafodaLista"/>
        <w:widowControl w:val="0"/>
        <w:numPr>
          <w:ilvl w:val="0"/>
          <w:numId w:val="24"/>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Condições do local onde o serviço será realizado. </w:t>
      </w:r>
    </w:p>
    <w:p w:rsidR="00327783" w:rsidRPr="001A5FD4" w:rsidRDefault="00327783" w:rsidP="00327783">
      <w:pPr>
        <w:spacing w:after="120"/>
        <w:rPr>
          <w:rFonts w:ascii="Arial" w:hAnsi="Arial" w:cs="Arial"/>
          <w:i/>
          <w:iCs/>
          <w:color w:val="000000"/>
          <w:sz w:val="24"/>
          <w:szCs w:val="24"/>
          <w:shd w:val="clear" w:color="auto" w:fill="FFFF00"/>
        </w:rPr>
      </w:pPr>
    </w:p>
    <w:p w:rsidR="00327783" w:rsidRPr="001A5FD4" w:rsidRDefault="00327783" w:rsidP="00327783">
      <w:pPr>
        <w:pStyle w:val="Standard"/>
        <w:tabs>
          <w:tab w:val="left" w:pos="381"/>
        </w:tabs>
        <w:jc w:val="both"/>
        <w:rPr>
          <w:rFonts w:ascii="Arial" w:hAnsi="Arial" w:cs="Arial"/>
          <w:b/>
          <w:bCs/>
          <w:color w:val="000000"/>
        </w:rPr>
      </w:pPr>
      <w:r w:rsidRPr="001A5FD4">
        <w:rPr>
          <w:rFonts w:ascii="Arial" w:hAnsi="Arial" w:cs="Arial"/>
          <w:b/>
          <w:bCs/>
          <w:color w:val="000000"/>
        </w:rPr>
        <w:t>Descrição de Tarefas</w:t>
      </w:r>
    </w:p>
    <w:p w:rsidR="00327783" w:rsidRPr="001A5FD4" w:rsidRDefault="00327783" w:rsidP="00327783">
      <w:pPr>
        <w:spacing w:after="120"/>
        <w:rPr>
          <w:rFonts w:ascii="Arial" w:hAnsi="Arial" w:cs="Arial"/>
          <w:i/>
          <w:iCs/>
          <w:color w:val="000000"/>
          <w:sz w:val="24"/>
          <w:szCs w:val="24"/>
          <w:shd w:val="clear" w:color="auto" w:fill="FFFF00"/>
        </w:rPr>
      </w:pPr>
    </w:p>
    <w:p w:rsidR="00327783" w:rsidRPr="001A5FD4" w:rsidRDefault="00327783" w:rsidP="00327783">
      <w:pPr>
        <w:ind w:left="284"/>
        <w:rPr>
          <w:rFonts w:ascii="Arial" w:hAnsi="Arial" w:cs="Arial"/>
          <w:sz w:val="24"/>
          <w:szCs w:val="24"/>
        </w:rPr>
      </w:pPr>
      <w:r w:rsidRPr="001A5FD4">
        <w:rPr>
          <w:rFonts w:ascii="Arial" w:hAnsi="Arial" w:cs="Arial"/>
          <w:sz w:val="24"/>
          <w:szCs w:val="24"/>
        </w:rPr>
        <w:t>A descrição das tarefas básicas depende das atribuições específicas do serviço contratado e da realidade de cada Estatal.  Elementos para nortear a estatal na elaboração da rotina de execução dessas tarefas:</w:t>
      </w:r>
    </w:p>
    <w:p w:rsidR="00327783" w:rsidRPr="001A5FD4" w:rsidRDefault="00327783" w:rsidP="00327783">
      <w:pPr>
        <w:pStyle w:val="PargrafodaLista"/>
        <w:widowControl w:val="0"/>
        <w:numPr>
          <w:ilvl w:val="0"/>
          <w:numId w:val="25"/>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Frequência e periodicidade; </w:t>
      </w:r>
    </w:p>
    <w:p w:rsidR="00327783" w:rsidRPr="001A5FD4" w:rsidRDefault="00327783" w:rsidP="00327783">
      <w:pPr>
        <w:pStyle w:val="PargrafodaLista"/>
        <w:widowControl w:val="0"/>
        <w:numPr>
          <w:ilvl w:val="0"/>
          <w:numId w:val="25"/>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Ordem de execução, quando couber; </w:t>
      </w:r>
    </w:p>
    <w:p w:rsidR="00327783" w:rsidRPr="001A5FD4" w:rsidRDefault="00327783" w:rsidP="00327783">
      <w:pPr>
        <w:pStyle w:val="PargrafodaLista"/>
        <w:widowControl w:val="0"/>
        <w:numPr>
          <w:ilvl w:val="0"/>
          <w:numId w:val="25"/>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Procedimentos, metodologias e tecnologias a serem empregadas, quando for o caso; </w:t>
      </w:r>
    </w:p>
    <w:p w:rsidR="00327783" w:rsidRPr="001A5FD4" w:rsidRDefault="00327783" w:rsidP="00327783">
      <w:pPr>
        <w:pStyle w:val="PargrafodaLista"/>
        <w:widowControl w:val="0"/>
        <w:numPr>
          <w:ilvl w:val="0"/>
          <w:numId w:val="25"/>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Deveres e disciplina exigidos; </w:t>
      </w:r>
      <w:proofErr w:type="gramStart"/>
      <w:r w:rsidRPr="001A5FD4">
        <w:rPr>
          <w:rFonts w:ascii="Arial" w:hAnsi="Arial" w:cs="Arial"/>
          <w:sz w:val="24"/>
          <w:szCs w:val="24"/>
        </w:rPr>
        <w:t>e</w:t>
      </w:r>
      <w:proofErr w:type="gramEnd"/>
      <w:r w:rsidRPr="001A5FD4">
        <w:rPr>
          <w:rFonts w:ascii="Arial" w:hAnsi="Arial" w:cs="Arial"/>
          <w:sz w:val="24"/>
          <w:szCs w:val="24"/>
        </w:rPr>
        <w:t xml:space="preserve"> </w:t>
      </w:r>
    </w:p>
    <w:p w:rsidR="00327783" w:rsidRPr="001A5FD4" w:rsidRDefault="00327783" w:rsidP="00327783">
      <w:pPr>
        <w:pStyle w:val="PargrafodaLista"/>
        <w:widowControl w:val="0"/>
        <w:numPr>
          <w:ilvl w:val="0"/>
          <w:numId w:val="25"/>
        </w:numPr>
        <w:autoSpaceDN w:val="0"/>
        <w:spacing w:before="0"/>
        <w:contextualSpacing w:val="0"/>
        <w:textAlignment w:val="baseline"/>
        <w:rPr>
          <w:rFonts w:ascii="Arial" w:hAnsi="Arial" w:cs="Arial"/>
          <w:sz w:val="24"/>
          <w:szCs w:val="24"/>
        </w:rPr>
      </w:pPr>
      <w:r w:rsidRPr="001A5FD4">
        <w:rPr>
          <w:rFonts w:ascii="Arial" w:hAnsi="Arial" w:cs="Arial"/>
          <w:sz w:val="24"/>
          <w:szCs w:val="24"/>
        </w:rPr>
        <w:t xml:space="preserve">Demais especificações que se fizerem necessárias. </w:t>
      </w:r>
    </w:p>
    <w:p w:rsidR="00327783" w:rsidRPr="001A5FD4" w:rsidRDefault="00327783" w:rsidP="00327783">
      <w:pPr>
        <w:ind w:left="284"/>
        <w:rPr>
          <w:rFonts w:ascii="Arial" w:hAnsi="Arial" w:cs="Arial"/>
          <w:sz w:val="24"/>
          <w:szCs w:val="24"/>
        </w:rPr>
      </w:pPr>
    </w:p>
    <w:p w:rsidR="00327783" w:rsidRPr="001A5FD4" w:rsidRDefault="00327783" w:rsidP="00327783">
      <w:pPr>
        <w:ind w:left="284"/>
        <w:rPr>
          <w:rFonts w:ascii="Arial" w:hAnsi="Arial" w:cs="Arial"/>
          <w:sz w:val="24"/>
          <w:szCs w:val="24"/>
        </w:rPr>
      </w:pPr>
      <w:r w:rsidRPr="001A5FD4">
        <w:rPr>
          <w:rFonts w:ascii="Arial" w:hAnsi="Arial" w:cs="Arial"/>
          <w:sz w:val="24"/>
          <w:szCs w:val="24"/>
        </w:rPr>
        <w:t>Esse item é de imprescindível importância para o sucesso da contratação. Devem ser detalhadas de forma minuciosa as tarefas a serem desenvolvidas pelo empregado alocado e a respectiva rotina de execução, vez que a Administração só poderá, no momento futuro de fiscalização do contrato, exigir o cumprimento das atividades que tenham sido expressamente arroladas no Termo de Referência.</w:t>
      </w:r>
    </w:p>
    <w:p w:rsidR="00327783" w:rsidRPr="001A5FD4" w:rsidRDefault="00327783" w:rsidP="00327783">
      <w:pPr>
        <w:ind w:left="284"/>
        <w:rPr>
          <w:rFonts w:ascii="Arial" w:hAnsi="Arial" w:cs="Arial"/>
          <w:sz w:val="24"/>
          <w:szCs w:val="24"/>
        </w:rPr>
      </w:pPr>
    </w:p>
    <w:p w:rsidR="00327783" w:rsidRPr="001A5FD4" w:rsidRDefault="00327783" w:rsidP="00327783">
      <w:pPr>
        <w:suppressAutoHyphens w:val="0"/>
        <w:spacing w:after="360"/>
        <w:rPr>
          <w:rFonts w:ascii="Arial" w:hAnsi="Arial" w:cs="Arial"/>
          <w:b/>
          <w:sz w:val="24"/>
          <w:szCs w:val="24"/>
        </w:rPr>
      </w:pPr>
      <w:r w:rsidRPr="001A5FD4">
        <w:rPr>
          <w:rFonts w:ascii="Arial" w:hAnsi="Arial" w:cs="Arial"/>
          <w:b/>
          <w:sz w:val="24"/>
          <w:szCs w:val="24"/>
        </w:rPr>
        <w:t>Obrigações da Contratada</w:t>
      </w:r>
    </w:p>
    <w:p w:rsidR="00327783" w:rsidRPr="001A5FD4" w:rsidRDefault="00327783" w:rsidP="00327783">
      <w:pPr>
        <w:suppressAutoHyphens w:val="0"/>
        <w:spacing w:after="360"/>
        <w:rPr>
          <w:rFonts w:ascii="Arial" w:hAnsi="Arial" w:cs="Arial"/>
          <w:sz w:val="24"/>
          <w:szCs w:val="24"/>
        </w:rPr>
      </w:pPr>
      <w:r w:rsidRPr="001A5FD4">
        <w:rPr>
          <w:rFonts w:ascii="Arial" w:hAnsi="Arial" w:cs="Arial"/>
          <w:sz w:val="24"/>
          <w:szCs w:val="24"/>
        </w:rPr>
        <w:t>A Contratada obriga-se a:</w:t>
      </w:r>
    </w:p>
    <w:p w:rsidR="00327783" w:rsidRPr="001A5FD4" w:rsidRDefault="00327783" w:rsidP="00327783">
      <w:pPr>
        <w:pStyle w:val="PargrafodaLista"/>
        <w:numPr>
          <w:ilvl w:val="0"/>
          <w:numId w:val="26"/>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Executar os serviços conforme especificações do Termo de Referência e de sua proposta, com a alocação dos empregados necessários ao perfeito cumprimento das cláusulas contratuais, além de fornecer os materiais e equipamentos, ferramentas e utensílios necessários, na qualidade e quantidade especificadas no Termo de Referência e em sua proposta;</w:t>
      </w:r>
    </w:p>
    <w:p w:rsidR="00327783" w:rsidRPr="001A5FD4" w:rsidRDefault="00327783" w:rsidP="00327783">
      <w:pPr>
        <w:pStyle w:val="PargrafodaLista"/>
        <w:numPr>
          <w:ilvl w:val="0"/>
          <w:numId w:val="26"/>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Reparar, corrigir, remover, reconstruir ou substituir, às suas expensas, no total ou em parte, no prazo máximo de XX (XXXX) (dias ou horas) (dependerá do tipo de serviço), os serviços efetuados em que se verificarem vícios, defeitos ou incorreções resultantes da execução ou dos materiais empregados, a critério da Administração;</w:t>
      </w:r>
    </w:p>
    <w:p w:rsidR="00327783" w:rsidRPr="001A5FD4" w:rsidRDefault="00327783" w:rsidP="00327783">
      <w:pPr>
        <w:pStyle w:val="PargrafodaLista"/>
        <w:numPr>
          <w:ilvl w:val="0"/>
          <w:numId w:val="26"/>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Manter o empregado nos horários predeterminados pela Administração;</w:t>
      </w:r>
    </w:p>
    <w:p w:rsidR="00327783" w:rsidRPr="001A5FD4" w:rsidRDefault="00327783" w:rsidP="00327783">
      <w:pPr>
        <w:pStyle w:val="PargrafodaLista"/>
        <w:numPr>
          <w:ilvl w:val="0"/>
          <w:numId w:val="26"/>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Arcar com a responsabilidade civil por todos e quaisquer danos materiais e morais causados pela ação ou omissão de seus empregados, trabalhadores, prepostos ou representantes, dolosa ou culposamente, à União ou a terceiros;</w:t>
      </w:r>
    </w:p>
    <w:p w:rsidR="00327783" w:rsidRPr="001A5FD4" w:rsidRDefault="00327783" w:rsidP="00327783">
      <w:pPr>
        <w:pStyle w:val="PargrafodaLista"/>
        <w:numPr>
          <w:ilvl w:val="0"/>
          <w:numId w:val="26"/>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Utilizar empregados habilitados e com conhecimentos básicos dos serviços a serem executados, de conformidade com as normas e determinações em vigor;</w:t>
      </w:r>
    </w:p>
    <w:p w:rsidR="00327783" w:rsidRPr="001A5FD4" w:rsidRDefault="00327783" w:rsidP="00327783">
      <w:pPr>
        <w:suppressAutoHyphens w:val="0"/>
        <w:spacing w:after="360"/>
        <w:ind w:left="360"/>
        <w:rPr>
          <w:rFonts w:ascii="Arial" w:hAnsi="Arial" w:cs="Arial"/>
          <w:sz w:val="24"/>
          <w:szCs w:val="24"/>
        </w:rPr>
      </w:pPr>
    </w:p>
    <w:p w:rsidR="00327783" w:rsidRPr="001A5FD4" w:rsidRDefault="00327783" w:rsidP="00327783">
      <w:pPr>
        <w:suppressAutoHyphens w:val="0"/>
        <w:spacing w:after="360"/>
        <w:ind w:left="360"/>
        <w:rPr>
          <w:rFonts w:ascii="Arial" w:hAnsi="Arial" w:cs="Arial"/>
          <w:sz w:val="24"/>
          <w:szCs w:val="24"/>
        </w:rPr>
      </w:pPr>
      <w:r w:rsidRPr="001A5FD4">
        <w:rPr>
          <w:rFonts w:ascii="Arial" w:hAnsi="Arial" w:cs="Arial"/>
          <w:sz w:val="24"/>
          <w:szCs w:val="24"/>
        </w:rPr>
        <w:t>Obrigações da Contratante: A Contratante obriga-se a:</w:t>
      </w:r>
    </w:p>
    <w:p w:rsidR="00327783" w:rsidRPr="001A5FD4" w:rsidRDefault="00327783" w:rsidP="00327783">
      <w:pPr>
        <w:pStyle w:val="PargrafodaLista"/>
        <w:numPr>
          <w:ilvl w:val="0"/>
          <w:numId w:val="27"/>
        </w:numPr>
        <w:suppressAutoHyphens w:val="0"/>
        <w:autoSpaceDN w:val="0"/>
        <w:spacing w:before="0" w:after="0"/>
        <w:ind w:left="714" w:hanging="357"/>
        <w:contextualSpacing w:val="0"/>
        <w:rPr>
          <w:rFonts w:ascii="Arial" w:hAnsi="Arial" w:cs="Arial"/>
          <w:sz w:val="24"/>
          <w:szCs w:val="24"/>
        </w:rPr>
      </w:pPr>
      <w:r w:rsidRPr="001A5FD4">
        <w:rPr>
          <w:rFonts w:ascii="Arial" w:hAnsi="Arial" w:cs="Arial"/>
          <w:sz w:val="24"/>
          <w:szCs w:val="24"/>
        </w:rPr>
        <w:t>Proporcionar todas as condições para que a Contratada possa desempenhar seus serviços de acordo com as determinações do Contrato, do Edital e seus Anexos, especialmente do Termo de Referência;</w:t>
      </w:r>
    </w:p>
    <w:p w:rsidR="00327783" w:rsidRPr="001A5FD4" w:rsidRDefault="00327783" w:rsidP="00327783">
      <w:pPr>
        <w:pStyle w:val="PargrafodaLista"/>
        <w:numPr>
          <w:ilvl w:val="0"/>
          <w:numId w:val="27"/>
        </w:numPr>
        <w:suppressAutoHyphens w:val="0"/>
        <w:autoSpaceDN w:val="0"/>
        <w:spacing w:before="0" w:after="0"/>
        <w:ind w:left="714" w:hanging="357"/>
        <w:contextualSpacing w:val="0"/>
        <w:rPr>
          <w:rFonts w:ascii="Arial" w:hAnsi="Arial" w:cs="Arial"/>
          <w:sz w:val="24"/>
          <w:szCs w:val="24"/>
        </w:rPr>
      </w:pPr>
      <w:r w:rsidRPr="001A5FD4">
        <w:rPr>
          <w:rFonts w:ascii="Arial" w:hAnsi="Arial" w:cs="Arial"/>
          <w:sz w:val="24"/>
          <w:szCs w:val="24"/>
        </w:rPr>
        <w:t>Exigir o cumprimento de todas as obrigações assumidas pela Contratada, de acordo com as cláusulas contratuais e os termos de sua proposta;</w:t>
      </w:r>
    </w:p>
    <w:p w:rsidR="00327783" w:rsidRPr="001A5FD4" w:rsidRDefault="00327783" w:rsidP="00327783">
      <w:pPr>
        <w:pStyle w:val="PargrafodaLista"/>
        <w:numPr>
          <w:ilvl w:val="0"/>
          <w:numId w:val="27"/>
        </w:numPr>
        <w:suppressAutoHyphens w:val="0"/>
        <w:autoSpaceDN w:val="0"/>
        <w:spacing w:before="0" w:after="0"/>
        <w:ind w:left="714" w:hanging="357"/>
        <w:contextualSpacing w:val="0"/>
        <w:rPr>
          <w:rFonts w:ascii="Arial" w:hAnsi="Arial" w:cs="Arial"/>
          <w:sz w:val="24"/>
          <w:szCs w:val="24"/>
        </w:rPr>
      </w:pPr>
      <w:r w:rsidRPr="001A5FD4">
        <w:rPr>
          <w:rFonts w:ascii="Arial" w:hAnsi="Arial" w:cs="Arial"/>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327783" w:rsidRPr="001A5FD4" w:rsidRDefault="00327783" w:rsidP="00327783">
      <w:pPr>
        <w:suppressAutoHyphens w:val="0"/>
        <w:spacing w:after="360"/>
        <w:rPr>
          <w:rFonts w:ascii="Arial" w:hAnsi="Arial" w:cs="Arial"/>
          <w:sz w:val="24"/>
          <w:szCs w:val="24"/>
        </w:rPr>
      </w:pPr>
    </w:p>
    <w:p w:rsidR="00327783" w:rsidRPr="001A5FD4" w:rsidRDefault="00327783" w:rsidP="00327783">
      <w:pPr>
        <w:suppressAutoHyphens w:val="0"/>
        <w:spacing w:after="360"/>
        <w:rPr>
          <w:rFonts w:ascii="Arial" w:hAnsi="Arial" w:cs="Arial"/>
          <w:b/>
          <w:sz w:val="24"/>
          <w:szCs w:val="24"/>
        </w:rPr>
      </w:pPr>
      <w:r w:rsidRPr="001A5FD4">
        <w:rPr>
          <w:rFonts w:ascii="Arial" w:hAnsi="Arial" w:cs="Arial"/>
          <w:b/>
          <w:sz w:val="24"/>
          <w:szCs w:val="24"/>
        </w:rPr>
        <w:t>Medidas Acauteladoras</w:t>
      </w:r>
    </w:p>
    <w:p w:rsidR="00327783" w:rsidRPr="001A5FD4" w:rsidRDefault="00327783" w:rsidP="00327783">
      <w:pPr>
        <w:suppressAutoHyphens w:val="0"/>
        <w:spacing w:after="360"/>
        <w:rPr>
          <w:rFonts w:ascii="Arial" w:hAnsi="Arial" w:cs="Arial"/>
          <w:sz w:val="24"/>
          <w:szCs w:val="24"/>
        </w:rPr>
      </w:pPr>
      <w:r w:rsidRPr="001A5FD4">
        <w:rPr>
          <w:rFonts w:ascii="Arial" w:hAnsi="Arial" w:cs="Arial"/>
          <w:sz w:val="24"/>
          <w:szCs w:val="24"/>
        </w:rPr>
        <w:t>Poderá, sem a prévia manifestação do interessado, motivadamente, adotar providências acauteladoras, inclusive retendo o pagamento, em caso de risco iminente, como forma de prevenir a ocorrência de dano de difícil ou impossível reparação.</w:t>
      </w:r>
    </w:p>
    <w:p w:rsidR="00327783" w:rsidRPr="001A5FD4" w:rsidRDefault="00327783" w:rsidP="00327783">
      <w:pPr>
        <w:suppressAutoHyphens w:val="0"/>
        <w:spacing w:after="360"/>
        <w:rPr>
          <w:rFonts w:ascii="Arial" w:hAnsi="Arial" w:cs="Arial"/>
          <w:b/>
          <w:sz w:val="24"/>
          <w:szCs w:val="24"/>
        </w:rPr>
      </w:pPr>
      <w:r w:rsidRPr="001A5FD4">
        <w:rPr>
          <w:rFonts w:ascii="Arial" w:hAnsi="Arial" w:cs="Arial"/>
          <w:b/>
          <w:sz w:val="24"/>
          <w:szCs w:val="24"/>
        </w:rPr>
        <w:t>Controle da Execução dos Serviços</w:t>
      </w:r>
    </w:p>
    <w:p w:rsidR="00327783" w:rsidRPr="001A5FD4" w:rsidRDefault="00327783" w:rsidP="00327783">
      <w:pPr>
        <w:pStyle w:val="PargrafodaLista"/>
        <w:numPr>
          <w:ilvl w:val="0"/>
          <w:numId w:val="28"/>
        </w:numPr>
        <w:suppressAutoHyphens w:val="0"/>
        <w:autoSpaceDN w:val="0"/>
        <w:spacing w:before="0" w:after="0"/>
        <w:ind w:left="714" w:hanging="357"/>
        <w:contextualSpacing w:val="0"/>
        <w:rPr>
          <w:rFonts w:ascii="Arial" w:hAnsi="Arial" w:cs="Arial"/>
          <w:sz w:val="24"/>
          <w:szCs w:val="24"/>
        </w:rPr>
      </w:pPr>
      <w:r w:rsidRPr="001A5FD4">
        <w:rPr>
          <w:rFonts w:ascii="Arial" w:hAnsi="Arial" w:cs="Arial"/>
          <w:sz w:val="24"/>
          <w:szCs w:val="24"/>
        </w:rPr>
        <w:t xml:space="preserve">A Estatal deve acompanhar e fiscalizar a conformidade da prestação dos serviços e da alocação dos recursos necessários, de forma a assegurar o perfeito cumprimento </w:t>
      </w:r>
      <w:r w:rsidRPr="001A5FD4">
        <w:rPr>
          <w:rFonts w:ascii="Arial" w:hAnsi="Arial" w:cs="Arial"/>
          <w:sz w:val="24"/>
          <w:szCs w:val="24"/>
        </w:rPr>
        <w:lastRenderedPageBreak/>
        <w:t xml:space="preserve">do ajuste, por meio de um representante especialmente designado, na forma dos </w:t>
      </w:r>
      <w:proofErr w:type="gramStart"/>
      <w:r w:rsidRPr="001A5FD4">
        <w:rPr>
          <w:rFonts w:ascii="Arial" w:hAnsi="Arial" w:cs="Arial"/>
          <w:sz w:val="24"/>
          <w:szCs w:val="24"/>
        </w:rPr>
        <w:t>artigos ...</w:t>
      </w:r>
      <w:proofErr w:type="gramEnd"/>
      <w:r w:rsidRPr="001A5FD4">
        <w:rPr>
          <w:rFonts w:ascii="Arial" w:hAnsi="Arial" w:cs="Arial"/>
          <w:sz w:val="24"/>
          <w:szCs w:val="24"/>
        </w:rPr>
        <w:t>.</w:t>
      </w:r>
    </w:p>
    <w:p w:rsidR="00327783" w:rsidRPr="001A5FD4" w:rsidRDefault="00327783" w:rsidP="00327783">
      <w:pPr>
        <w:pStyle w:val="PargrafodaLista"/>
        <w:numPr>
          <w:ilvl w:val="0"/>
          <w:numId w:val="28"/>
        </w:numPr>
        <w:suppressAutoHyphens w:val="0"/>
        <w:autoSpaceDN w:val="0"/>
        <w:spacing w:before="0" w:after="0"/>
        <w:ind w:left="714" w:hanging="357"/>
        <w:contextualSpacing w:val="0"/>
        <w:rPr>
          <w:rFonts w:ascii="Arial" w:hAnsi="Arial" w:cs="Arial"/>
          <w:sz w:val="24"/>
          <w:szCs w:val="24"/>
        </w:rPr>
      </w:pPr>
      <w:r w:rsidRPr="001A5FD4">
        <w:rPr>
          <w:rFonts w:ascii="Arial" w:hAnsi="Arial" w:cs="Arial"/>
          <w:sz w:val="24"/>
          <w:szCs w:val="24"/>
        </w:rPr>
        <w:t>O representante da Contratante deverá ter a experiência necessária para o acompanhamento e controle da execução dos serviços e do contrato.</w:t>
      </w:r>
    </w:p>
    <w:p w:rsidR="00327783" w:rsidRPr="001A5FD4" w:rsidRDefault="00327783" w:rsidP="00327783">
      <w:pPr>
        <w:suppressAutoHyphens w:val="0"/>
        <w:rPr>
          <w:rFonts w:ascii="Arial" w:hAnsi="Arial" w:cs="Arial"/>
          <w:sz w:val="24"/>
          <w:szCs w:val="24"/>
        </w:rPr>
      </w:pPr>
    </w:p>
    <w:p w:rsidR="00327783" w:rsidRPr="001A5FD4" w:rsidRDefault="00327783" w:rsidP="00327783">
      <w:pPr>
        <w:suppressAutoHyphens w:val="0"/>
        <w:rPr>
          <w:rFonts w:ascii="Arial" w:hAnsi="Arial" w:cs="Arial"/>
          <w:b/>
          <w:sz w:val="24"/>
          <w:szCs w:val="24"/>
        </w:rPr>
      </w:pPr>
      <w:r w:rsidRPr="001A5FD4">
        <w:rPr>
          <w:rFonts w:ascii="Arial" w:hAnsi="Arial" w:cs="Arial"/>
          <w:b/>
          <w:sz w:val="24"/>
          <w:szCs w:val="24"/>
        </w:rPr>
        <w:t>Das Infrações e das Sanções Administrativas</w:t>
      </w:r>
    </w:p>
    <w:p w:rsidR="00327783" w:rsidRPr="001A5FD4" w:rsidRDefault="00327783" w:rsidP="00327783">
      <w:pPr>
        <w:suppressAutoHyphens w:val="0"/>
        <w:rPr>
          <w:rFonts w:ascii="Arial" w:hAnsi="Arial" w:cs="Arial"/>
          <w:sz w:val="24"/>
          <w:szCs w:val="24"/>
        </w:rPr>
      </w:pPr>
    </w:p>
    <w:p w:rsidR="00327783" w:rsidRPr="001A5FD4" w:rsidRDefault="00327783" w:rsidP="00327783">
      <w:pPr>
        <w:suppressAutoHyphens w:val="0"/>
        <w:rPr>
          <w:rFonts w:ascii="Arial" w:hAnsi="Arial" w:cs="Arial"/>
          <w:sz w:val="24"/>
          <w:szCs w:val="24"/>
        </w:rPr>
      </w:pPr>
      <w:r w:rsidRPr="001A5FD4">
        <w:rPr>
          <w:rFonts w:ascii="Arial" w:hAnsi="Arial" w:cs="Arial"/>
          <w:sz w:val="24"/>
          <w:szCs w:val="24"/>
        </w:rPr>
        <w:t xml:space="preserve">As sanções administrativas serão impostas fundamentadamente nos termos da Lei </w:t>
      </w:r>
      <w:proofErr w:type="gramStart"/>
      <w:r w:rsidRPr="001A5FD4">
        <w:rPr>
          <w:rFonts w:ascii="Arial" w:hAnsi="Arial" w:cs="Arial"/>
          <w:sz w:val="24"/>
          <w:szCs w:val="24"/>
        </w:rPr>
        <w:t>nº ...</w:t>
      </w:r>
      <w:proofErr w:type="gramEnd"/>
      <w:r w:rsidRPr="001A5FD4">
        <w:rPr>
          <w:rFonts w:ascii="Arial" w:hAnsi="Arial" w:cs="Arial"/>
          <w:sz w:val="24"/>
          <w:szCs w:val="24"/>
        </w:rPr>
        <w:t xml:space="preserve">, no Decreto nº ..., de .... Ficará impedido de licitar e contratar com a União, e será descredenciado no SICAF e no Cadastro de fornecedores Estatal, pelo prazo de até </w:t>
      </w:r>
      <w:proofErr w:type="gramStart"/>
      <w:r w:rsidRPr="001A5FD4">
        <w:rPr>
          <w:rFonts w:ascii="Arial" w:hAnsi="Arial" w:cs="Arial"/>
          <w:sz w:val="24"/>
          <w:szCs w:val="24"/>
        </w:rPr>
        <w:t>5</w:t>
      </w:r>
      <w:proofErr w:type="gramEnd"/>
      <w:r w:rsidRPr="001A5FD4">
        <w:rPr>
          <w:rFonts w:ascii="Arial" w:hAnsi="Arial" w:cs="Arial"/>
          <w:sz w:val="24"/>
          <w:szCs w:val="24"/>
        </w:rPr>
        <w:t xml:space="preserve"> (cinco) anos, garantido o direito à ampla defesa sem prejuízo das demais cominações legais previstas neste edital, o licitante que:</w:t>
      </w:r>
    </w:p>
    <w:p w:rsidR="00327783" w:rsidRPr="001A5FD4" w:rsidRDefault="00327783" w:rsidP="00327783">
      <w:pPr>
        <w:suppressAutoHyphens w:val="0"/>
        <w:rPr>
          <w:rFonts w:ascii="Arial" w:hAnsi="Arial" w:cs="Arial"/>
          <w:sz w:val="24"/>
          <w:szCs w:val="24"/>
        </w:rPr>
      </w:pP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 xml:space="preserve">Se recusar a assinar o termo do contrato ou receber a nota de empenho; </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Inexecução total ou parcial da nota de empenho ou contrato;</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Deixar de entregar documentação exigida no edital;</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Apresentar documentação falsa;</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Ensejar o retardamento da execução do seu objeto;</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Não mantiver a proposta dentro do prazo de validade;</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Falhar ou fraudar na execução do contrato;</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Comportar-se de modo inidôneo;</w:t>
      </w:r>
    </w:p>
    <w:p w:rsidR="00327783" w:rsidRPr="001A5FD4" w:rsidRDefault="00327783" w:rsidP="00327783">
      <w:pPr>
        <w:pStyle w:val="PargrafodaLista"/>
        <w:numPr>
          <w:ilvl w:val="0"/>
          <w:numId w:val="29"/>
        </w:numPr>
        <w:suppressAutoHyphens w:val="0"/>
        <w:autoSpaceDN w:val="0"/>
        <w:spacing w:before="0" w:after="0"/>
        <w:contextualSpacing w:val="0"/>
        <w:rPr>
          <w:rFonts w:ascii="Arial" w:hAnsi="Arial" w:cs="Arial"/>
          <w:sz w:val="24"/>
          <w:szCs w:val="24"/>
        </w:rPr>
      </w:pPr>
      <w:r w:rsidRPr="001A5FD4">
        <w:rPr>
          <w:rFonts w:ascii="Arial" w:hAnsi="Arial" w:cs="Arial"/>
          <w:sz w:val="24"/>
          <w:szCs w:val="24"/>
        </w:rPr>
        <w:t>Fizer declaração falsa ou cometer fraude fiscal.</w:t>
      </w:r>
    </w:p>
    <w:p w:rsidR="00327783" w:rsidRPr="001A5FD4" w:rsidRDefault="00327783" w:rsidP="00327783">
      <w:pPr>
        <w:suppressAutoHyphens w:val="0"/>
        <w:rPr>
          <w:rFonts w:ascii="Arial" w:hAnsi="Arial" w:cs="Arial"/>
          <w:sz w:val="24"/>
          <w:szCs w:val="24"/>
        </w:rPr>
      </w:pPr>
    </w:p>
    <w:p w:rsidR="00327783" w:rsidRPr="001A5FD4" w:rsidRDefault="00327783" w:rsidP="00327783">
      <w:pPr>
        <w:suppressAutoHyphens w:val="0"/>
        <w:rPr>
          <w:rFonts w:ascii="Arial" w:hAnsi="Arial" w:cs="Arial"/>
          <w:b/>
          <w:sz w:val="24"/>
          <w:szCs w:val="24"/>
        </w:rPr>
      </w:pPr>
      <w:r w:rsidRPr="001A5FD4">
        <w:rPr>
          <w:rFonts w:ascii="Arial" w:hAnsi="Arial" w:cs="Arial"/>
          <w:b/>
          <w:sz w:val="24"/>
          <w:szCs w:val="24"/>
        </w:rPr>
        <w:t>Da Vigência do Contrato</w:t>
      </w:r>
    </w:p>
    <w:p w:rsidR="00327783" w:rsidRPr="001A5FD4" w:rsidRDefault="00327783" w:rsidP="00327783">
      <w:pPr>
        <w:autoSpaceDE w:val="0"/>
        <w:ind w:left="936" w:hanging="709"/>
        <w:rPr>
          <w:rFonts w:ascii="Arial" w:hAnsi="Arial" w:cs="Arial"/>
          <w:sz w:val="24"/>
          <w:szCs w:val="24"/>
        </w:rPr>
      </w:pPr>
    </w:p>
    <w:p w:rsidR="00327783" w:rsidRPr="001A5FD4" w:rsidRDefault="00327783" w:rsidP="00327783">
      <w:pPr>
        <w:rPr>
          <w:rFonts w:ascii="Arial" w:eastAsia="SimSun" w:hAnsi="Arial" w:cs="Arial"/>
          <w:sz w:val="24"/>
          <w:szCs w:val="24"/>
        </w:rPr>
      </w:pPr>
      <w:r w:rsidRPr="001A5FD4">
        <w:rPr>
          <w:rFonts w:ascii="Arial" w:hAnsi="Arial" w:cs="Arial"/>
          <w:sz w:val="24"/>
          <w:szCs w:val="24"/>
        </w:rPr>
        <w:t>O início da prestação dos serviços será em XX (</w:t>
      </w:r>
      <w:proofErr w:type="spellStart"/>
      <w:r w:rsidRPr="001A5FD4">
        <w:rPr>
          <w:rFonts w:ascii="Arial" w:hAnsi="Arial" w:cs="Arial"/>
          <w:sz w:val="24"/>
          <w:szCs w:val="24"/>
        </w:rPr>
        <w:t>xxxxx</w:t>
      </w:r>
      <w:proofErr w:type="spellEnd"/>
      <w:r w:rsidRPr="001A5FD4">
        <w:rPr>
          <w:rFonts w:ascii="Arial" w:hAnsi="Arial" w:cs="Arial"/>
          <w:sz w:val="24"/>
          <w:szCs w:val="24"/>
        </w:rPr>
        <w:t xml:space="preserve">) dias após a assinatura do contrato. O prazo de vigência do Contrato será de 12 (doze) meses, a partir da data da sua assinatura, podendo, por interesse da Administração, ser prorrogado por períodos sucessivos, limitado a sua duração a </w:t>
      </w:r>
      <w:proofErr w:type="gramStart"/>
      <w:r w:rsidRPr="001A5FD4">
        <w:rPr>
          <w:rFonts w:ascii="Arial" w:hAnsi="Arial" w:cs="Arial"/>
          <w:sz w:val="24"/>
          <w:szCs w:val="24"/>
        </w:rPr>
        <w:t xml:space="preserve">60 (sessenta) meses, nos termos do inciso II do artigo </w:t>
      </w:r>
      <w:proofErr w:type="spellStart"/>
      <w:r w:rsidRPr="001A5FD4">
        <w:rPr>
          <w:rFonts w:ascii="Arial" w:hAnsi="Arial" w:cs="Arial"/>
          <w:sz w:val="24"/>
          <w:szCs w:val="24"/>
        </w:rPr>
        <w:t>xx</w:t>
      </w:r>
      <w:proofErr w:type="spellEnd"/>
      <w:r w:rsidRPr="001A5FD4">
        <w:rPr>
          <w:rFonts w:ascii="Arial" w:hAnsi="Arial" w:cs="Arial"/>
          <w:sz w:val="24"/>
          <w:szCs w:val="24"/>
        </w:rPr>
        <w:t>, da Lei nº</w:t>
      </w:r>
      <w:proofErr w:type="gramEnd"/>
      <w:r w:rsidRPr="001A5FD4">
        <w:rPr>
          <w:rFonts w:ascii="Arial" w:hAnsi="Arial" w:cs="Arial"/>
          <w:sz w:val="24"/>
          <w:szCs w:val="24"/>
        </w:rPr>
        <w:t xml:space="preserve"> </w:t>
      </w:r>
      <w:proofErr w:type="spellStart"/>
      <w:r w:rsidRPr="001A5FD4">
        <w:rPr>
          <w:rFonts w:ascii="Arial" w:hAnsi="Arial" w:cs="Arial"/>
          <w:sz w:val="24"/>
          <w:szCs w:val="24"/>
        </w:rPr>
        <w:t>xxxx</w:t>
      </w:r>
      <w:proofErr w:type="spellEnd"/>
      <w:r w:rsidRPr="001A5FD4">
        <w:rPr>
          <w:rFonts w:ascii="Arial" w:hAnsi="Arial" w:cs="Arial"/>
          <w:sz w:val="24"/>
          <w:szCs w:val="24"/>
        </w:rPr>
        <w:t>, de 19xx.</w:t>
      </w:r>
    </w:p>
    <w:p w:rsidR="00327783" w:rsidRPr="001A5FD4" w:rsidRDefault="00327783" w:rsidP="00327783">
      <w:pPr>
        <w:rPr>
          <w:rFonts w:ascii="Arial" w:eastAsia="SimSun" w:hAnsi="Arial" w:cs="Arial"/>
          <w:sz w:val="24"/>
          <w:szCs w:val="24"/>
        </w:rPr>
      </w:pPr>
    </w:p>
    <w:p w:rsidR="00327783" w:rsidRPr="001A5FD4" w:rsidRDefault="00327783" w:rsidP="00327783">
      <w:pPr>
        <w:pStyle w:val="Ttulo2"/>
        <w:spacing w:after="120"/>
        <w:ind w:left="709" w:hanging="360"/>
        <w:rPr>
          <w:rFonts w:ascii="Arial" w:hAnsi="Arial" w:cs="Arial"/>
          <w:szCs w:val="24"/>
        </w:rPr>
      </w:pPr>
      <w:r w:rsidRPr="001A5FD4">
        <w:rPr>
          <w:rFonts w:ascii="Arial" w:eastAsia="SimSun" w:hAnsi="Arial" w:cs="Arial"/>
          <w:szCs w:val="24"/>
        </w:rPr>
        <w:t xml:space="preserve">4.1.4 </w:t>
      </w:r>
      <w:r w:rsidRPr="001A5FD4">
        <w:rPr>
          <w:rFonts w:ascii="Arial" w:hAnsi="Arial" w:cs="Arial"/>
          <w:szCs w:val="24"/>
        </w:rPr>
        <w:t>Termo de Ciência</w:t>
      </w:r>
    </w:p>
    <w:p w:rsidR="00327783" w:rsidRPr="001A5FD4" w:rsidRDefault="00327783" w:rsidP="00327783">
      <w:pPr>
        <w:pStyle w:val="Standard"/>
        <w:tabs>
          <w:tab w:val="left" w:pos="381"/>
        </w:tabs>
        <w:jc w:val="center"/>
        <w:rPr>
          <w:rFonts w:ascii="Arial" w:hAnsi="Arial" w:cs="Arial"/>
        </w:rPr>
      </w:pPr>
      <w:r w:rsidRPr="001A5FD4">
        <w:rPr>
          <w:rFonts w:ascii="Arial" w:hAnsi="Arial" w:cs="Arial"/>
          <w:b/>
          <w:bCs/>
          <w:color w:val="0000FF"/>
        </w:rPr>
        <w:t>&lt;Sigla da estatal&gt;</w:t>
      </w:r>
    </w:p>
    <w:p w:rsidR="00327783" w:rsidRPr="001A5FD4" w:rsidRDefault="00327783" w:rsidP="00327783">
      <w:pPr>
        <w:pStyle w:val="Standard"/>
        <w:tabs>
          <w:tab w:val="left" w:pos="381"/>
        </w:tabs>
        <w:jc w:val="center"/>
        <w:rPr>
          <w:rFonts w:ascii="Arial" w:hAnsi="Arial" w:cs="Arial"/>
        </w:rPr>
      </w:pPr>
      <w:r w:rsidRPr="001A5FD4">
        <w:rPr>
          <w:rFonts w:ascii="Arial" w:hAnsi="Arial" w:cs="Arial"/>
          <w:b/>
          <w:bCs/>
        </w:rPr>
        <w:t>Termo de Ciência</w:t>
      </w:r>
    </w:p>
    <w:p w:rsidR="00327783" w:rsidRPr="001A5FD4" w:rsidRDefault="00327783" w:rsidP="00327783">
      <w:pPr>
        <w:pStyle w:val="Standard"/>
        <w:tabs>
          <w:tab w:val="left" w:pos="381"/>
        </w:tabs>
        <w:rPr>
          <w:rFonts w:ascii="Arial" w:hAnsi="Arial" w:cs="Arial"/>
        </w:rPr>
      </w:pPr>
    </w:p>
    <w:p w:rsidR="00327783" w:rsidRPr="001A5FD4" w:rsidRDefault="00327783" w:rsidP="00327783">
      <w:pPr>
        <w:pStyle w:val="Standard"/>
        <w:tabs>
          <w:tab w:val="left" w:pos="381"/>
        </w:tabs>
        <w:rPr>
          <w:rFonts w:ascii="Arial" w:hAnsi="Arial" w:cs="Arial"/>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rPr>
        <w:t xml:space="preserve">Eu, </w:t>
      </w:r>
      <w:r w:rsidRPr="001A5FD4">
        <w:rPr>
          <w:rFonts w:ascii="Arial" w:hAnsi="Arial" w:cs="Arial"/>
          <w:b/>
          <w:bCs/>
          <w:color w:val="0000FF"/>
        </w:rPr>
        <w:t>&lt;Dados Pessoais (Nome, Nacionalidade, profissão, CPF, e-mail, Etc.</w:t>
      </w:r>
      <w:proofErr w:type="gramStart"/>
      <w:r w:rsidRPr="001A5FD4">
        <w:rPr>
          <w:rFonts w:ascii="Arial" w:hAnsi="Arial" w:cs="Arial"/>
          <w:b/>
          <w:bCs/>
          <w:color w:val="0000FF"/>
        </w:rPr>
        <w:t>)</w:t>
      </w:r>
      <w:proofErr w:type="gramEnd"/>
      <w:r w:rsidRPr="001A5FD4">
        <w:rPr>
          <w:rFonts w:ascii="Arial" w:hAnsi="Arial" w:cs="Arial"/>
          <w:b/>
          <w:bCs/>
          <w:color w:val="0000FF"/>
        </w:rPr>
        <w:t>&gt;</w:t>
      </w:r>
      <w:r w:rsidRPr="001A5FD4">
        <w:rPr>
          <w:rFonts w:ascii="Arial" w:hAnsi="Arial" w:cs="Arial"/>
          <w:b/>
          <w:bCs/>
        </w:rPr>
        <w:t>,</w:t>
      </w:r>
      <w:r w:rsidRPr="001A5FD4">
        <w:rPr>
          <w:rFonts w:ascii="Arial" w:hAnsi="Arial" w:cs="Arial"/>
          <w:b/>
          <w:bCs/>
          <w:color w:val="0000FF"/>
        </w:rPr>
        <w:t xml:space="preserve"> </w:t>
      </w:r>
      <w:r w:rsidRPr="001A5FD4">
        <w:rPr>
          <w:rFonts w:ascii="Arial" w:hAnsi="Arial" w:cs="Arial"/>
        </w:rPr>
        <w:t>venho declarar ciência aos pontos abaixo discriminados:</w:t>
      </w:r>
    </w:p>
    <w:p w:rsidR="00327783" w:rsidRPr="001A5FD4" w:rsidRDefault="00327783" w:rsidP="00327783">
      <w:pPr>
        <w:pStyle w:val="Standard"/>
        <w:tabs>
          <w:tab w:val="left" w:pos="381"/>
        </w:tabs>
        <w:rPr>
          <w:rFonts w:ascii="Arial" w:hAnsi="Arial" w:cs="Arial"/>
        </w:rPr>
      </w:pPr>
    </w:p>
    <w:p w:rsidR="00327783" w:rsidRPr="001A5FD4" w:rsidRDefault="00327783" w:rsidP="00327783">
      <w:pPr>
        <w:pStyle w:val="Standard"/>
        <w:tabs>
          <w:tab w:val="left" w:pos="381"/>
        </w:tabs>
        <w:rPr>
          <w:rFonts w:ascii="Arial" w:hAnsi="Arial" w:cs="Arial"/>
        </w:rPr>
      </w:pPr>
    </w:p>
    <w:p w:rsidR="00327783" w:rsidRPr="001A5FD4" w:rsidRDefault="00327783" w:rsidP="00327783">
      <w:pPr>
        <w:pStyle w:val="Standard"/>
        <w:tabs>
          <w:tab w:val="left" w:pos="381"/>
        </w:tabs>
        <w:rPr>
          <w:rFonts w:ascii="Arial" w:hAnsi="Arial" w:cs="Arial"/>
        </w:rPr>
      </w:pPr>
      <w:r w:rsidRPr="001A5FD4">
        <w:rPr>
          <w:rFonts w:ascii="Arial" w:hAnsi="Arial" w:cs="Arial"/>
          <w:b/>
          <w:bCs/>
          <w:color w:val="0000FF"/>
        </w:rPr>
        <w:t>&lt;Descrever pontos do termo de ciência&gt;</w:t>
      </w:r>
    </w:p>
    <w:p w:rsidR="00327783" w:rsidRPr="001A5FD4" w:rsidRDefault="00327783" w:rsidP="00327783">
      <w:pPr>
        <w:pStyle w:val="Standard"/>
        <w:tabs>
          <w:tab w:val="left" w:pos="381"/>
        </w:tabs>
        <w:rPr>
          <w:rFonts w:ascii="Arial" w:hAnsi="Arial" w:cs="Arial"/>
        </w:rPr>
      </w:pPr>
    </w:p>
    <w:p w:rsidR="00327783" w:rsidRPr="001A5FD4" w:rsidRDefault="00327783" w:rsidP="00327783">
      <w:pPr>
        <w:pStyle w:val="Standard"/>
        <w:tabs>
          <w:tab w:val="left" w:pos="381"/>
        </w:tabs>
        <w:rPr>
          <w:rFonts w:ascii="Arial" w:hAnsi="Arial" w:cs="Arial"/>
        </w:rPr>
      </w:pPr>
    </w:p>
    <w:p w:rsidR="00327783" w:rsidRPr="001A5FD4" w:rsidRDefault="00327783" w:rsidP="00327783">
      <w:pPr>
        <w:pStyle w:val="Standard"/>
        <w:tabs>
          <w:tab w:val="left" w:pos="381"/>
        </w:tabs>
        <w:jc w:val="right"/>
        <w:rPr>
          <w:rFonts w:ascii="Arial" w:hAnsi="Arial" w:cs="Arial"/>
        </w:rPr>
      </w:pPr>
      <w:r w:rsidRPr="001A5FD4">
        <w:rPr>
          <w:rFonts w:ascii="Arial" w:hAnsi="Arial" w:cs="Arial"/>
          <w:b/>
          <w:bCs/>
          <w:color w:val="0000FF"/>
        </w:rPr>
        <w:t>&lt;Cidade&gt;, &lt;Dia&gt;</w:t>
      </w:r>
      <w:r w:rsidRPr="001A5FD4">
        <w:rPr>
          <w:rFonts w:ascii="Arial" w:hAnsi="Arial" w:cs="Arial"/>
        </w:rPr>
        <w:t xml:space="preserve"> de </w:t>
      </w:r>
      <w:r w:rsidRPr="001A5FD4">
        <w:rPr>
          <w:rFonts w:ascii="Arial" w:hAnsi="Arial" w:cs="Arial"/>
          <w:b/>
          <w:bCs/>
          <w:color w:val="0000FF"/>
        </w:rPr>
        <w:t>&lt;Mês&gt;</w:t>
      </w:r>
      <w:r w:rsidRPr="001A5FD4">
        <w:rPr>
          <w:rFonts w:ascii="Arial" w:hAnsi="Arial" w:cs="Arial"/>
        </w:rPr>
        <w:t xml:space="preserve"> de </w:t>
      </w:r>
      <w:r w:rsidRPr="001A5FD4">
        <w:rPr>
          <w:rFonts w:ascii="Arial" w:hAnsi="Arial" w:cs="Arial"/>
          <w:b/>
          <w:bCs/>
          <w:color w:val="0000FF"/>
        </w:rPr>
        <w:t>&lt;Ano&gt;</w:t>
      </w:r>
      <w:r w:rsidRPr="001A5FD4">
        <w:rPr>
          <w:rFonts w:ascii="Arial" w:hAnsi="Arial" w:cs="Arial"/>
        </w:rPr>
        <w:t>.</w:t>
      </w:r>
    </w:p>
    <w:p w:rsidR="00327783" w:rsidRPr="001A5FD4" w:rsidRDefault="00327783" w:rsidP="00327783">
      <w:pPr>
        <w:pStyle w:val="Standard"/>
        <w:tabs>
          <w:tab w:val="left" w:pos="381"/>
        </w:tabs>
        <w:jc w:val="right"/>
        <w:rPr>
          <w:rFonts w:ascii="Arial" w:hAnsi="Arial" w:cs="Arial"/>
        </w:rPr>
      </w:pPr>
      <w:r w:rsidRPr="001A5FD4">
        <w:rPr>
          <w:rFonts w:ascii="Arial" w:hAnsi="Arial" w:cs="Arial"/>
        </w:rPr>
        <w:t xml:space="preserve"> _______________________________</w:t>
      </w:r>
    </w:p>
    <w:p w:rsidR="00327783" w:rsidRPr="001A5FD4" w:rsidRDefault="00327783" w:rsidP="00327783">
      <w:pPr>
        <w:pStyle w:val="Standard"/>
        <w:ind w:left="4254"/>
        <w:jc w:val="center"/>
        <w:rPr>
          <w:rFonts w:ascii="Arial" w:hAnsi="Arial" w:cs="Arial"/>
          <w:color w:val="0000FF"/>
        </w:rPr>
      </w:pPr>
      <w:r w:rsidRPr="001A5FD4">
        <w:rPr>
          <w:rFonts w:ascii="Arial" w:hAnsi="Arial" w:cs="Arial"/>
          <w:color w:val="0000FF"/>
        </w:rPr>
        <w:lastRenderedPageBreak/>
        <w:t>&lt;nome completo da autoridade máxima da Estatal &gt;</w:t>
      </w:r>
    </w:p>
    <w:p w:rsidR="00327783" w:rsidRPr="001A5FD4" w:rsidRDefault="00327783" w:rsidP="00B04745">
      <w:pPr>
        <w:pStyle w:val="Standard"/>
        <w:spacing w:after="120"/>
        <w:ind w:left="3545" w:firstLine="709"/>
        <w:jc w:val="center"/>
        <w:rPr>
          <w:rFonts w:ascii="Arial" w:hAnsi="Arial" w:cs="Arial"/>
        </w:rPr>
      </w:pPr>
      <w:r w:rsidRPr="001A5FD4">
        <w:rPr>
          <w:rFonts w:ascii="Arial" w:hAnsi="Arial" w:cs="Arial"/>
          <w:color w:val="0000FF"/>
        </w:rPr>
        <w:t>&lt;cargo da autoridade máxima da Estatal &gt;</w:t>
      </w:r>
    </w:p>
    <w:p w:rsidR="00B04745" w:rsidRDefault="00B04745" w:rsidP="00327783">
      <w:pPr>
        <w:pStyle w:val="Standard"/>
        <w:tabs>
          <w:tab w:val="left" w:pos="381"/>
        </w:tabs>
        <w:jc w:val="both"/>
        <w:rPr>
          <w:rFonts w:ascii="Arial" w:hAnsi="Arial" w:cs="Arial"/>
          <w:b/>
        </w:rPr>
      </w:pPr>
    </w:p>
    <w:p w:rsidR="00B04745" w:rsidRDefault="00B04745" w:rsidP="00327783">
      <w:pPr>
        <w:pStyle w:val="Standard"/>
        <w:tabs>
          <w:tab w:val="left" w:pos="381"/>
        </w:tabs>
        <w:jc w:val="both"/>
        <w:rPr>
          <w:rFonts w:ascii="Arial" w:hAnsi="Arial" w:cs="Arial"/>
          <w:b/>
        </w:rPr>
      </w:pPr>
    </w:p>
    <w:p w:rsidR="00327783" w:rsidRPr="001A5FD4" w:rsidRDefault="00327783" w:rsidP="00327783">
      <w:pPr>
        <w:pStyle w:val="Standard"/>
        <w:tabs>
          <w:tab w:val="left" w:pos="381"/>
        </w:tabs>
        <w:jc w:val="both"/>
        <w:rPr>
          <w:rFonts w:ascii="Arial" w:hAnsi="Arial" w:cs="Arial"/>
          <w:b/>
        </w:rPr>
      </w:pPr>
      <w:r w:rsidRPr="001A5FD4">
        <w:rPr>
          <w:rFonts w:ascii="Arial" w:hAnsi="Arial" w:cs="Arial"/>
          <w:b/>
        </w:rPr>
        <w:t>Observações:</w:t>
      </w:r>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rPr>
        <w:t>O Objetivo do Termo e Ciência é Obter comprometimento formal dos empregados da contratada diretamente envolvidos no projeto sobre o conhecimento da declaração de manutenção de sigilo e das normas de segurança vigentes na Estatal.</w:t>
      </w:r>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rPr>
        <w:t xml:space="preserve">Deve conter o seguinte conteúdo: </w:t>
      </w:r>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rPr>
        <w:t>IDENTIFICAÇÃO</w:t>
      </w:r>
    </w:p>
    <w:p w:rsidR="00327783" w:rsidRPr="001A5FD4" w:rsidRDefault="00327783" w:rsidP="00327783">
      <w:pPr>
        <w:pStyle w:val="Standard"/>
        <w:numPr>
          <w:ilvl w:val="0"/>
          <w:numId w:val="30"/>
        </w:numPr>
        <w:tabs>
          <w:tab w:val="left" w:pos="-339"/>
        </w:tabs>
        <w:jc w:val="both"/>
        <w:rPr>
          <w:rFonts w:ascii="Arial" w:hAnsi="Arial" w:cs="Arial"/>
        </w:rPr>
      </w:pPr>
      <w:r w:rsidRPr="001A5FD4">
        <w:rPr>
          <w:rFonts w:ascii="Arial" w:hAnsi="Arial" w:cs="Arial"/>
        </w:rPr>
        <w:t xml:space="preserve">Contrato: Número do contrato. </w:t>
      </w:r>
    </w:p>
    <w:p w:rsidR="00327783" w:rsidRPr="001A5FD4" w:rsidRDefault="00327783" w:rsidP="00327783">
      <w:pPr>
        <w:pStyle w:val="Standard"/>
        <w:numPr>
          <w:ilvl w:val="0"/>
          <w:numId w:val="30"/>
        </w:numPr>
        <w:tabs>
          <w:tab w:val="left" w:pos="-339"/>
        </w:tabs>
        <w:jc w:val="both"/>
        <w:rPr>
          <w:rFonts w:ascii="Arial" w:hAnsi="Arial" w:cs="Arial"/>
        </w:rPr>
      </w:pPr>
      <w:r w:rsidRPr="001A5FD4">
        <w:rPr>
          <w:rFonts w:ascii="Arial" w:hAnsi="Arial" w:cs="Arial"/>
        </w:rPr>
        <w:t xml:space="preserve">Objeto do Contrato: Descrição do objeto. </w:t>
      </w:r>
    </w:p>
    <w:p w:rsidR="00327783" w:rsidRPr="001A5FD4" w:rsidRDefault="00327783" w:rsidP="00327783">
      <w:pPr>
        <w:pStyle w:val="Standard"/>
        <w:numPr>
          <w:ilvl w:val="0"/>
          <w:numId w:val="30"/>
        </w:numPr>
        <w:tabs>
          <w:tab w:val="left" w:pos="-339"/>
        </w:tabs>
        <w:jc w:val="both"/>
        <w:rPr>
          <w:rFonts w:ascii="Arial" w:hAnsi="Arial" w:cs="Arial"/>
        </w:rPr>
      </w:pPr>
      <w:r w:rsidRPr="001A5FD4">
        <w:rPr>
          <w:rFonts w:ascii="Arial" w:hAnsi="Arial" w:cs="Arial"/>
        </w:rPr>
        <w:t xml:space="preserve">Contratante: Identificação da Contratante. </w:t>
      </w:r>
    </w:p>
    <w:p w:rsidR="00327783" w:rsidRPr="001A5FD4" w:rsidRDefault="00327783" w:rsidP="00327783">
      <w:pPr>
        <w:pStyle w:val="Standard"/>
        <w:numPr>
          <w:ilvl w:val="0"/>
          <w:numId w:val="30"/>
        </w:numPr>
        <w:tabs>
          <w:tab w:val="left" w:pos="-339"/>
        </w:tabs>
        <w:jc w:val="both"/>
        <w:rPr>
          <w:rFonts w:ascii="Arial" w:hAnsi="Arial" w:cs="Arial"/>
        </w:rPr>
      </w:pPr>
      <w:r w:rsidRPr="001A5FD4">
        <w:rPr>
          <w:rFonts w:ascii="Arial" w:hAnsi="Arial" w:cs="Arial"/>
        </w:rPr>
        <w:t xml:space="preserve">Gestor do Contrato: Nome do Gestor do Contrato </w:t>
      </w:r>
    </w:p>
    <w:p w:rsidR="00327783" w:rsidRPr="001A5FD4" w:rsidRDefault="00327783" w:rsidP="00327783">
      <w:pPr>
        <w:pStyle w:val="Standard"/>
        <w:numPr>
          <w:ilvl w:val="0"/>
          <w:numId w:val="30"/>
        </w:numPr>
        <w:tabs>
          <w:tab w:val="left" w:pos="-339"/>
        </w:tabs>
        <w:jc w:val="both"/>
        <w:rPr>
          <w:rFonts w:ascii="Arial" w:hAnsi="Arial" w:cs="Arial"/>
        </w:rPr>
      </w:pPr>
      <w:r w:rsidRPr="001A5FD4">
        <w:rPr>
          <w:rFonts w:ascii="Arial" w:hAnsi="Arial" w:cs="Arial"/>
        </w:rPr>
        <w:t xml:space="preserve">Matrícula: Matrícula do Gestor do Contrato </w:t>
      </w:r>
    </w:p>
    <w:p w:rsidR="00327783" w:rsidRPr="001A5FD4" w:rsidRDefault="00327783" w:rsidP="00327783">
      <w:pPr>
        <w:pStyle w:val="Standard"/>
        <w:numPr>
          <w:ilvl w:val="0"/>
          <w:numId w:val="30"/>
        </w:numPr>
        <w:tabs>
          <w:tab w:val="left" w:pos="-339"/>
        </w:tabs>
        <w:jc w:val="both"/>
        <w:rPr>
          <w:rFonts w:ascii="Arial" w:hAnsi="Arial" w:cs="Arial"/>
        </w:rPr>
      </w:pPr>
      <w:r w:rsidRPr="001A5FD4">
        <w:rPr>
          <w:rFonts w:ascii="Arial" w:hAnsi="Arial" w:cs="Arial"/>
        </w:rPr>
        <w:t>Contratada: Identificação da empresa contratada para prover a solução.</w:t>
      </w:r>
    </w:p>
    <w:p w:rsidR="00327783" w:rsidRPr="001A5FD4" w:rsidRDefault="00327783" w:rsidP="00327783">
      <w:pPr>
        <w:pStyle w:val="Standard"/>
        <w:numPr>
          <w:ilvl w:val="0"/>
          <w:numId w:val="31"/>
        </w:numPr>
        <w:tabs>
          <w:tab w:val="left" w:pos="-339"/>
        </w:tabs>
        <w:jc w:val="both"/>
        <w:rPr>
          <w:rFonts w:ascii="Arial" w:hAnsi="Arial" w:cs="Arial"/>
        </w:rPr>
      </w:pPr>
      <w:r w:rsidRPr="001A5FD4">
        <w:rPr>
          <w:rFonts w:ascii="Arial" w:hAnsi="Arial" w:cs="Arial"/>
        </w:rPr>
        <w:t xml:space="preserve">CNPJ: CNPJ da empresa contratada. </w:t>
      </w:r>
    </w:p>
    <w:p w:rsidR="00327783" w:rsidRPr="001A5FD4" w:rsidRDefault="00327783" w:rsidP="00327783">
      <w:pPr>
        <w:pStyle w:val="Standard"/>
        <w:numPr>
          <w:ilvl w:val="0"/>
          <w:numId w:val="31"/>
        </w:numPr>
        <w:tabs>
          <w:tab w:val="left" w:pos="-339"/>
        </w:tabs>
        <w:jc w:val="both"/>
        <w:rPr>
          <w:rFonts w:ascii="Arial" w:hAnsi="Arial" w:cs="Arial"/>
        </w:rPr>
      </w:pPr>
      <w:r w:rsidRPr="001A5FD4">
        <w:rPr>
          <w:rFonts w:ascii="Arial" w:hAnsi="Arial" w:cs="Arial"/>
        </w:rPr>
        <w:t xml:space="preserve">Preposto: Nome do preposto da contratada </w:t>
      </w:r>
    </w:p>
    <w:p w:rsidR="00327783" w:rsidRPr="001A5FD4" w:rsidRDefault="00327783" w:rsidP="00327783">
      <w:pPr>
        <w:pStyle w:val="Standard"/>
        <w:numPr>
          <w:ilvl w:val="0"/>
          <w:numId w:val="31"/>
        </w:numPr>
        <w:tabs>
          <w:tab w:val="left" w:pos="-339"/>
        </w:tabs>
        <w:jc w:val="both"/>
        <w:rPr>
          <w:rFonts w:ascii="Arial" w:hAnsi="Arial" w:cs="Arial"/>
        </w:rPr>
      </w:pPr>
      <w:r w:rsidRPr="001A5FD4">
        <w:rPr>
          <w:rFonts w:ascii="Arial" w:hAnsi="Arial" w:cs="Arial"/>
        </w:rPr>
        <w:t xml:space="preserve">CPF: CPF do preposto da contratada Texto declarativo. </w:t>
      </w:r>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rPr>
        <w:t xml:space="preserve">Caso o objeto do contrato seja prestação de serviços, o documento é assinado por todos os funcionários da Contratada envolvidos no projeto que tenham acesso a informações da Contratante, mesmo que o ingresso nas suas dependências não seja necessário para a execução. </w:t>
      </w:r>
    </w:p>
    <w:p w:rsidR="00327783" w:rsidRPr="001A5FD4" w:rsidRDefault="00327783" w:rsidP="00327783">
      <w:pPr>
        <w:pStyle w:val="Standard"/>
        <w:tabs>
          <w:tab w:val="left" w:pos="381"/>
        </w:tabs>
        <w:jc w:val="both"/>
        <w:rPr>
          <w:rFonts w:ascii="Arial" w:hAnsi="Arial" w:cs="Arial"/>
        </w:rPr>
      </w:pPr>
    </w:p>
    <w:p w:rsidR="00327783" w:rsidRPr="001A5FD4" w:rsidRDefault="00327783" w:rsidP="00327783">
      <w:pPr>
        <w:pStyle w:val="Standard"/>
        <w:tabs>
          <w:tab w:val="left" w:pos="381"/>
        </w:tabs>
        <w:jc w:val="both"/>
        <w:rPr>
          <w:rFonts w:ascii="Arial" w:hAnsi="Arial" w:cs="Arial"/>
        </w:rPr>
      </w:pPr>
      <w:r w:rsidRPr="001A5FD4">
        <w:rPr>
          <w:rFonts w:ascii="Arial" w:hAnsi="Arial" w:cs="Arial"/>
        </w:rPr>
        <w:t>No caso de entrega de bens com serviços de instalação nas dependências da Contratante, a equipe da Contratada responsável pelos serviços assina o artefato.</w:t>
      </w:r>
    </w:p>
    <w:p w:rsidR="00327783" w:rsidRPr="001A5FD4" w:rsidRDefault="00327783" w:rsidP="00327783">
      <w:pPr>
        <w:rPr>
          <w:rFonts w:ascii="Arial" w:eastAsia="SimSun" w:hAnsi="Arial" w:cs="Arial"/>
          <w:sz w:val="24"/>
          <w:szCs w:val="24"/>
        </w:rPr>
      </w:pPr>
    </w:p>
    <w:p w:rsidR="00327783" w:rsidRDefault="00327783" w:rsidP="00327783">
      <w:pPr>
        <w:rPr>
          <w:rFonts w:ascii="Arial" w:eastAsia="SimSun" w:hAnsi="Arial" w:cs="Arial"/>
          <w:sz w:val="24"/>
          <w:szCs w:val="24"/>
        </w:rPr>
      </w:pPr>
    </w:p>
    <w:p w:rsidR="001A5FD4" w:rsidRPr="001A5FD4" w:rsidRDefault="001A5FD4" w:rsidP="00327783">
      <w:pPr>
        <w:rPr>
          <w:rFonts w:ascii="Arial" w:eastAsia="SimSun" w:hAnsi="Arial" w:cs="Arial"/>
          <w:sz w:val="24"/>
          <w:szCs w:val="24"/>
        </w:rPr>
      </w:pPr>
    </w:p>
    <w:p w:rsidR="00327783" w:rsidRPr="001A5FD4" w:rsidRDefault="00327783" w:rsidP="00327783">
      <w:pPr>
        <w:pStyle w:val="Ttulo2"/>
        <w:spacing w:after="120"/>
        <w:ind w:left="709" w:hanging="360"/>
        <w:rPr>
          <w:rFonts w:ascii="Arial" w:hAnsi="Arial" w:cs="Arial"/>
          <w:szCs w:val="24"/>
        </w:rPr>
      </w:pPr>
      <w:r w:rsidRPr="001A5FD4">
        <w:rPr>
          <w:rFonts w:ascii="Arial" w:eastAsia="SimSun" w:hAnsi="Arial" w:cs="Arial"/>
          <w:szCs w:val="24"/>
        </w:rPr>
        <w:t xml:space="preserve">4.1.5 </w:t>
      </w:r>
      <w:r w:rsidRPr="001A5FD4">
        <w:rPr>
          <w:rFonts w:ascii="Arial" w:hAnsi="Arial" w:cs="Arial"/>
          <w:szCs w:val="24"/>
        </w:rPr>
        <w:t>Termo de Compromisso</w:t>
      </w:r>
    </w:p>
    <w:p w:rsidR="001A5FD4" w:rsidRDefault="001A5FD4" w:rsidP="001A5FD4">
      <w:pPr>
        <w:pStyle w:val="Standard"/>
        <w:tabs>
          <w:tab w:val="left" w:pos="381"/>
        </w:tabs>
        <w:jc w:val="center"/>
        <w:rPr>
          <w:rFonts w:ascii="Arial" w:hAnsi="Arial" w:cs="Arial"/>
          <w:b/>
          <w:bCs/>
          <w:color w:val="0000FF"/>
        </w:rPr>
      </w:pPr>
    </w:p>
    <w:p w:rsidR="001A5FD4" w:rsidRDefault="001A5FD4" w:rsidP="001A5FD4">
      <w:pPr>
        <w:pStyle w:val="Standard"/>
        <w:tabs>
          <w:tab w:val="left" w:pos="381"/>
        </w:tabs>
        <w:jc w:val="center"/>
        <w:rPr>
          <w:rFonts w:ascii="Arial" w:hAnsi="Arial" w:cs="Arial"/>
          <w:b/>
          <w:bCs/>
          <w:color w:val="0000FF"/>
        </w:rPr>
      </w:pPr>
    </w:p>
    <w:p w:rsidR="001A5FD4" w:rsidRDefault="001A5FD4" w:rsidP="001A5FD4">
      <w:pPr>
        <w:pStyle w:val="Standard"/>
        <w:tabs>
          <w:tab w:val="left" w:pos="381"/>
        </w:tabs>
        <w:jc w:val="center"/>
        <w:rPr>
          <w:rFonts w:ascii="Arial" w:hAnsi="Arial" w:cs="Arial"/>
          <w:b/>
          <w:bCs/>
          <w:color w:val="0000FF"/>
        </w:rPr>
      </w:pPr>
    </w:p>
    <w:p w:rsidR="001A5FD4" w:rsidRPr="001A5FD4" w:rsidRDefault="001A5FD4" w:rsidP="001A5FD4">
      <w:pPr>
        <w:pStyle w:val="Standard"/>
        <w:tabs>
          <w:tab w:val="left" w:pos="381"/>
        </w:tabs>
        <w:jc w:val="center"/>
        <w:rPr>
          <w:rFonts w:ascii="Arial" w:hAnsi="Arial" w:cs="Arial"/>
        </w:rPr>
      </w:pPr>
      <w:r w:rsidRPr="001A5FD4">
        <w:rPr>
          <w:rFonts w:ascii="Arial" w:hAnsi="Arial" w:cs="Arial"/>
          <w:b/>
          <w:bCs/>
          <w:color w:val="0000FF"/>
        </w:rPr>
        <w:t>&lt;Sigla da estatal&gt;</w:t>
      </w:r>
    </w:p>
    <w:p w:rsidR="001A5FD4" w:rsidRPr="001A5FD4" w:rsidRDefault="001A5FD4" w:rsidP="001A5FD4">
      <w:pPr>
        <w:pStyle w:val="Standard"/>
        <w:tabs>
          <w:tab w:val="left" w:pos="381"/>
        </w:tabs>
        <w:jc w:val="center"/>
        <w:rPr>
          <w:rFonts w:ascii="Arial" w:hAnsi="Arial" w:cs="Arial"/>
        </w:rPr>
      </w:pPr>
      <w:r w:rsidRPr="001A5FD4">
        <w:rPr>
          <w:rFonts w:ascii="Arial" w:hAnsi="Arial" w:cs="Arial"/>
          <w:b/>
          <w:bCs/>
        </w:rPr>
        <w:t>Termo de Compromisso</w:t>
      </w: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rPr>
          <w:rFonts w:ascii="Arial" w:hAnsi="Arial" w:cs="Arial"/>
        </w:rPr>
      </w:pPr>
      <w:r w:rsidRPr="001A5FD4">
        <w:rPr>
          <w:rFonts w:ascii="Arial" w:hAnsi="Arial" w:cs="Arial"/>
        </w:rPr>
        <w:t xml:space="preserve">Eu, </w:t>
      </w:r>
      <w:r w:rsidRPr="001A5FD4">
        <w:rPr>
          <w:rFonts w:ascii="Arial" w:hAnsi="Arial" w:cs="Arial"/>
          <w:b/>
          <w:bCs/>
          <w:color w:val="0000FF"/>
        </w:rPr>
        <w:t xml:space="preserve">&lt;Dados Pessoais (Nome, Nacionalidade, profissão, CPF, e-mail, </w:t>
      </w:r>
      <w:proofErr w:type="spellStart"/>
      <w:r w:rsidRPr="001A5FD4">
        <w:rPr>
          <w:rFonts w:ascii="Arial" w:hAnsi="Arial" w:cs="Arial"/>
          <w:b/>
          <w:bCs/>
          <w:color w:val="0000FF"/>
        </w:rPr>
        <w:t>Etc</w:t>
      </w:r>
      <w:proofErr w:type="spellEnd"/>
      <w:proofErr w:type="gramStart"/>
      <w:r w:rsidRPr="001A5FD4">
        <w:rPr>
          <w:rFonts w:ascii="Arial" w:hAnsi="Arial" w:cs="Arial"/>
          <w:b/>
          <w:bCs/>
          <w:color w:val="0000FF"/>
        </w:rPr>
        <w:t>)</w:t>
      </w:r>
      <w:proofErr w:type="gramEnd"/>
      <w:r w:rsidRPr="001A5FD4">
        <w:rPr>
          <w:rFonts w:ascii="Arial" w:hAnsi="Arial" w:cs="Arial"/>
          <w:b/>
          <w:bCs/>
          <w:color w:val="0000FF"/>
        </w:rPr>
        <w:t>&gt;</w:t>
      </w:r>
      <w:r w:rsidRPr="001A5FD4">
        <w:rPr>
          <w:rFonts w:ascii="Arial" w:hAnsi="Arial" w:cs="Arial"/>
          <w:b/>
          <w:bCs/>
        </w:rPr>
        <w:t>,</w:t>
      </w:r>
      <w:r w:rsidRPr="001A5FD4">
        <w:rPr>
          <w:rFonts w:ascii="Arial" w:hAnsi="Arial" w:cs="Arial"/>
          <w:b/>
          <w:bCs/>
          <w:color w:val="0000FF"/>
        </w:rPr>
        <w:t xml:space="preserve"> </w:t>
      </w:r>
      <w:r w:rsidRPr="001A5FD4">
        <w:rPr>
          <w:rFonts w:ascii="Arial" w:hAnsi="Arial" w:cs="Arial"/>
        </w:rPr>
        <w:t>venho declarar o compromisso abaixo discriminado:</w:t>
      </w: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rPr>
          <w:rFonts w:ascii="Arial" w:hAnsi="Arial" w:cs="Arial"/>
        </w:rPr>
      </w:pPr>
      <w:r w:rsidRPr="001A5FD4">
        <w:rPr>
          <w:rFonts w:ascii="Arial" w:hAnsi="Arial" w:cs="Arial"/>
          <w:b/>
          <w:bCs/>
          <w:color w:val="0000FF"/>
        </w:rPr>
        <w:t>&lt;Descrever pontos do termo de compromisso&gt;</w:t>
      </w: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rPr>
          <w:rFonts w:ascii="Arial" w:hAnsi="Arial" w:cs="Arial"/>
        </w:rPr>
      </w:pPr>
    </w:p>
    <w:p w:rsidR="001A5FD4" w:rsidRPr="001A5FD4" w:rsidRDefault="001A5FD4" w:rsidP="001A5FD4">
      <w:pPr>
        <w:pStyle w:val="Standard"/>
        <w:tabs>
          <w:tab w:val="left" w:pos="381"/>
        </w:tabs>
        <w:jc w:val="right"/>
        <w:rPr>
          <w:rFonts w:ascii="Arial" w:hAnsi="Arial" w:cs="Arial"/>
        </w:rPr>
      </w:pPr>
      <w:r w:rsidRPr="001A5FD4">
        <w:rPr>
          <w:rFonts w:ascii="Arial" w:hAnsi="Arial" w:cs="Arial"/>
          <w:b/>
          <w:bCs/>
          <w:color w:val="0000FF"/>
        </w:rPr>
        <w:t>&lt;Cidade&gt;, &lt;Dia&gt;</w:t>
      </w:r>
      <w:r w:rsidRPr="001A5FD4">
        <w:rPr>
          <w:rFonts w:ascii="Arial" w:hAnsi="Arial" w:cs="Arial"/>
        </w:rPr>
        <w:t xml:space="preserve"> de </w:t>
      </w:r>
      <w:r w:rsidRPr="001A5FD4">
        <w:rPr>
          <w:rFonts w:ascii="Arial" w:hAnsi="Arial" w:cs="Arial"/>
          <w:b/>
          <w:bCs/>
          <w:color w:val="0000FF"/>
        </w:rPr>
        <w:t>&lt;Mês&gt;</w:t>
      </w:r>
      <w:r w:rsidRPr="001A5FD4">
        <w:rPr>
          <w:rFonts w:ascii="Arial" w:hAnsi="Arial" w:cs="Arial"/>
        </w:rPr>
        <w:t xml:space="preserve"> de </w:t>
      </w:r>
      <w:r w:rsidRPr="001A5FD4">
        <w:rPr>
          <w:rFonts w:ascii="Arial" w:hAnsi="Arial" w:cs="Arial"/>
          <w:b/>
          <w:bCs/>
          <w:color w:val="0000FF"/>
        </w:rPr>
        <w:t>&lt;Ano&gt;</w:t>
      </w:r>
      <w:r w:rsidRPr="001A5FD4">
        <w:rPr>
          <w:rFonts w:ascii="Arial" w:hAnsi="Arial" w:cs="Arial"/>
        </w:rPr>
        <w:t>.</w:t>
      </w:r>
    </w:p>
    <w:p w:rsidR="001A5FD4" w:rsidRPr="001A5FD4" w:rsidRDefault="001A5FD4" w:rsidP="001A5FD4">
      <w:pPr>
        <w:pStyle w:val="Standard"/>
        <w:tabs>
          <w:tab w:val="left" w:pos="381"/>
        </w:tabs>
        <w:jc w:val="right"/>
        <w:rPr>
          <w:rFonts w:ascii="Arial" w:hAnsi="Arial" w:cs="Arial"/>
        </w:rPr>
      </w:pPr>
      <w:r w:rsidRPr="001A5FD4">
        <w:rPr>
          <w:rFonts w:ascii="Arial" w:hAnsi="Arial" w:cs="Arial"/>
        </w:rPr>
        <w:t xml:space="preserve"> _______________________________</w:t>
      </w:r>
    </w:p>
    <w:p w:rsidR="001A5FD4" w:rsidRPr="001A5FD4" w:rsidRDefault="001A5FD4" w:rsidP="001A5FD4">
      <w:pPr>
        <w:pStyle w:val="Standard"/>
        <w:ind w:left="4254"/>
        <w:jc w:val="center"/>
        <w:rPr>
          <w:rFonts w:ascii="Arial" w:hAnsi="Arial" w:cs="Arial"/>
          <w:color w:val="0000FF"/>
        </w:rPr>
      </w:pPr>
      <w:r w:rsidRPr="001A5FD4">
        <w:rPr>
          <w:rFonts w:ascii="Arial" w:hAnsi="Arial" w:cs="Arial"/>
          <w:color w:val="0000FF"/>
        </w:rPr>
        <w:t>&lt;nome completo da autoridade máxima da Estatal &gt;</w:t>
      </w:r>
    </w:p>
    <w:p w:rsidR="001A5FD4" w:rsidRPr="001A5FD4" w:rsidRDefault="001A5FD4" w:rsidP="001A5FD4">
      <w:pPr>
        <w:pStyle w:val="Standard"/>
        <w:spacing w:after="120"/>
        <w:ind w:left="3545" w:firstLine="709"/>
        <w:jc w:val="center"/>
        <w:rPr>
          <w:rFonts w:ascii="Arial" w:hAnsi="Arial" w:cs="Arial"/>
          <w:color w:val="0000FF"/>
        </w:rPr>
      </w:pPr>
      <w:r w:rsidRPr="001A5FD4">
        <w:rPr>
          <w:rFonts w:ascii="Arial" w:hAnsi="Arial" w:cs="Arial"/>
          <w:color w:val="0000FF"/>
        </w:rPr>
        <w:t>&lt;cargo da autoridade máxima da Estatal &gt;</w:t>
      </w:r>
    </w:p>
    <w:p w:rsidR="001A5FD4" w:rsidRDefault="001A5FD4" w:rsidP="001A5FD4">
      <w:pPr>
        <w:pStyle w:val="Standard"/>
        <w:spacing w:after="120"/>
        <w:jc w:val="both"/>
        <w:rPr>
          <w:rFonts w:ascii="Arial" w:hAnsi="Arial" w:cs="Arial"/>
          <w:b/>
        </w:rPr>
      </w:pPr>
    </w:p>
    <w:p w:rsidR="001A5FD4" w:rsidRDefault="001A5FD4" w:rsidP="001A5FD4">
      <w:pPr>
        <w:pStyle w:val="Standard"/>
        <w:spacing w:after="120"/>
        <w:jc w:val="both"/>
        <w:rPr>
          <w:rFonts w:ascii="Arial" w:hAnsi="Arial" w:cs="Arial"/>
          <w:b/>
        </w:rPr>
      </w:pPr>
    </w:p>
    <w:p w:rsidR="001A5FD4" w:rsidRPr="001A5FD4" w:rsidRDefault="001A5FD4" w:rsidP="001A5FD4">
      <w:pPr>
        <w:pStyle w:val="Standard"/>
        <w:spacing w:after="120"/>
        <w:jc w:val="both"/>
        <w:rPr>
          <w:rFonts w:ascii="Arial" w:hAnsi="Arial" w:cs="Arial"/>
          <w:b/>
        </w:rPr>
      </w:pPr>
      <w:r w:rsidRPr="001A5FD4">
        <w:rPr>
          <w:rFonts w:ascii="Arial" w:hAnsi="Arial" w:cs="Arial"/>
          <w:b/>
        </w:rPr>
        <w:t xml:space="preserve">Observações: </w:t>
      </w:r>
    </w:p>
    <w:p w:rsidR="001A5FD4" w:rsidRPr="001A5FD4" w:rsidRDefault="001A5FD4" w:rsidP="001A5FD4">
      <w:pPr>
        <w:pStyle w:val="Standard"/>
        <w:spacing w:after="120"/>
        <w:jc w:val="both"/>
        <w:rPr>
          <w:rFonts w:ascii="Arial" w:hAnsi="Arial" w:cs="Arial"/>
        </w:rPr>
      </w:pPr>
      <w:r w:rsidRPr="001A5FD4">
        <w:rPr>
          <w:rFonts w:ascii="Arial" w:hAnsi="Arial" w:cs="Arial"/>
        </w:rPr>
        <w:t>Objetivo do Termo de Compromisso é Obter comprometimento formal da Contratada sobre o sigilo dos dados e informações de uso da Contratante, bem como suas normas e políticas de segurança.</w:t>
      </w:r>
    </w:p>
    <w:p w:rsidR="001A5FD4" w:rsidRPr="001A5FD4" w:rsidRDefault="001A5FD4" w:rsidP="001A5FD4">
      <w:pPr>
        <w:pStyle w:val="Standard"/>
        <w:spacing w:after="120"/>
        <w:jc w:val="both"/>
        <w:rPr>
          <w:rFonts w:ascii="Arial" w:hAnsi="Arial" w:cs="Arial"/>
        </w:rPr>
      </w:pPr>
      <w:r w:rsidRPr="001A5FD4">
        <w:rPr>
          <w:rFonts w:ascii="Arial" w:hAnsi="Arial" w:cs="Arial"/>
        </w:rPr>
        <w:t>Nos casos em que a contratação envolve a prestação de serviços ou entrega e instalação de bens com acesso a dados e/ou informações sensíveis da Contratante, o documento é assinado, de parte da Administração, pela Autoridade Competente da Área Administrativa ou pelo Gestor do Contrato, e, de outra parte, pelo Representante Legal da Contratada. Assinam também duas testemunhas.</w:t>
      </w:r>
    </w:p>
    <w:p w:rsidR="001A5FD4" w:rsidRPr="001A5FD4" w:rsidRDefault="001A5FD4" w:rsidP="001A5FD4">
      <w:pPr>
        <w:pStyle w:val="Standard"/>
        <w:spacing w:after="120"/>
        <w:jc w:val="both"/>
        <w:rPr>
          <w:rFonts w:ascii="Arial" w:hAnsi="Arial" w:cs="Arial"/>
          <w:b/>
        </w:rPr>
      </w:pPr>
    </w:p>
    <w:p w:rsidR="001A5FD4" w:rsidRPr="001A5FD4" w:rsidRDefault="001A5FD4" w:rsidP="001A5FD4">
      <w:pPr>
        <w:pStyle w:val="Standard"/>
        <w:spacing w:after="120"/>
        <w:jc w:val="both"/>
        <w:rPr>
          <w:rFonts w:ascii="Arial" w:hAnsi="Arial" w:cs="Arial"/>
        </w:rPr>
      </w:pPr>
      <w:r w:rsidRPr="001A5FD4">
        <w:rPr>
          <w:rFonts w:ascii="Arial" w:hAnsi="Arial" w:cs="Arial"/>
          <w:b/>
        </w:rPr>
        <w:t xml:space="preserve">Exemplo de um </w:t>
      </w:r>
      <w:r w:rsidRPr="001A5FD4">
        <w:rPr>
          <w:rStyle w:val="Forte"/>
          <w:rFonts w:ascii="Arial" w:hAnsi="Arial" w:cs="Arial"/>
        </w:rPr>
        <w:t>TERMO DE COMPROMISSO, </w:t>
      </w:r>
      <w:hyperlink r:id="rId14" w:tooltip="Sigilo" w:history="1">
        <w:r w:rsidRPr="001A5FD4">
          <w:rPr>
            <w:rStyle w:val="Hyperlink"/>
            <w:rFonts w:ascii="Arial" w:hAnsi="Arial" w:cs="Arial"/>
            <w:b/>
            <w:bCs/>
          </w:rPr>
          <w:t>SIGILO</w:t>
        </w:r>
      </w:hyperlink>
      <w:r w:rsidRPr="001A5FD4">
        <w:rPr>
          <w:rStyle w:val="Forte"/>
          <w:rFonts w:ascii="Arial" w:hAnsi="Arial" w:cs="Arial"/>
        </w:rPr>
        <w:t xml:space="preserve"> E </w:t>
      </w:r>
      <w:proofErr w:type="gramStart"/>
      <w:r w:rsidRPr="001A5FD4">
        <w:rPr>
          <w:rStyle w:val="Forte"/>
          <w:rFonts w:ascii="Arial" w:hAnsi="Arial" w:cs="Arial"/>
        </w:rPr>
        <w:t>CONFIDENCIALIDADE</w:t>
      </w:r>
      <w:proofErr w:type="gramEnd"/>
    </w:p>
    <w:p w:rsidR="001A5FD4" w:rsidRPr="001A5FD4" w:rsidRDefault="001A5FD4" w:rsidP="001A5FD4">
      <w:pPr>
        <w:pStyle w:val="NormalWeb"/>
        <w:spacing w:before="0" w:after="225"/>
        <w:rPr>
          <w:rFonts w:ascii="Arial" w:hAnsi="Arial" w:cs="Arial"/>
        </w:rPr>
      </w:pPr>
    </w:p>
    <w:p w:rsidR="001A5FD4" w:rsidRPr="001A5FD4" w:rsidRDefault="001A5FD4" w:rsidP="001A5FD4">
      <w:pPr>
        <w:pStyle w:val="NormalWeb"/>
        <w:spacing w:before="0" w:after="225"/>
        <w:jc w:val="both"/>
        <w:rPr>
          <w:rFonts w:ascii="Arial" w:hAnsi="Arial" w:cs="Arial"/>
        </w:rPr>
      </w:pPr>
      <w:proofErr w:type="gramStart"/>
      <w:r w:rsidRPr="001A5FD4">
        <w:rPr>
          <w:rFonts w:ascii="Arial" w:hAnsi="Arial" w:cs="Arial"/>
        </w:rPr>
        <w:t>Pelo presente instrumento e na melhor forma de direito, de um lado XXX (NOME), NACIONALIDADE)</w:t>
      </w:r>
      <w:proofErr w:type="gramEnd"/>
      <w:r w:rsidRPr="001A5FD4">
        <w:rPr>
          <w:rFonts w:ascii="Arial" w:hAnsi="Arial" w:cs="Arial"/>
        </w:rPr>
        <w:t>, (ESTADO CIVIL), lotado no Departamento  XXXXX, da Empresa XXXXXX,  e de outro (NOME), (NACIONALIDADE), (ESTADO CIVIL) ou </w:t>
      </w:r>
      <w:r w:rsidRPr="001A5FD4">
        <w:rPr>
          <w:rStyle w:val="nfase"/>
          <w:rFonts w:ascii="Arial" w:hAnsi="Arial" w:cs="Arial"/>
        </w:rPr>
        <w:t>nome e qualificação de empresa</w:t>
      </w:r>
      <w:r w:rsidRPr="001A5FD4">
        <w:rPr>
          <w:rFonts w:ascii="Arial" w:hAnsi="Arial" w:cs="Arial"/>
        </w:rPr>
        <w:t>, residente e domiciliado na (ENDEREÇO)</w:t>
      </w:r>
    </w:p>
    <w:p w:rsidR="001A5FD4" w:rsidRPr="001A5FD4" w:rsidRDefault="001A5FD4" w:rsidP="001A5FD4">
      <w:pPr>
        <w:pStyle w:val="NormalWeb"/>
        <w:spacing w:before="0" w:after="225"/>
        <w:jc w:val="both"/>
        <w:rPr>
          <w:rFonts w:ascii="Arial" w:hAnsi="Arial" w:cs="Arial"/>
        </w:rPr>
      </w:pPr>
      <w:r w:rsidRPr="001A5FD4">
        <w:rPr>
          <w:rStyle w:val="nfase"/>
          <w:rFonts w:ascii="Arial" w:hAnsi="Arial" w:cs="Arial"/>
        </w:rPr>
        <w:t>Considerando</w:t>
      </w:r>
      <w:r w:rsidRPr="001A5FD4">
        <w:rPr>
          <w:rFonts w:ascii="Arial" w:hAnsi="Arial" w:cs="Arial"/>
        </w:rPr>
        <w:t> que para bom e fiel desempenho das </w:t>
      </w:r>
      <w:hyperlink r:id="rId15" w:tooltip="Atividades" w:history="1">
        <w:r w:rsidRPr="001A5FD4">
          <w:rPr>
            <w:rStyle w:val="Hyperlink"/>
            <w:rFonts w:ascii="Arial" w:hAnsi="Arial" w:cs="Arial"/>
          </w:rPr>
          <w:t>atividades</w:t>
        </w:r>
      </w:hyperlink>
      <w:r w:rsidRPr="001A5FD4">
        <w:rPr>
          <w:rFonts w:ascii="Arial" w:hAnsi="Arial" w:cs="Arial"/>
        </w:rPr>
        <w:t> da EMPRESA XXXXX faz-se necessária a disponibilização de informações técnicas e confidenciais, incluídas as de projeto, especificação, funcionamento, organização e desempenho da referida empresa.</w:t>
      </w:r>
    </w:p>
    <w:p w:rsidR="001A5FD4" w:rsidRPr="001A5FD4" w:rsidRDefault="001A5FD4" w:rsidP="001A5FD4">
      <w:pPr>
        <w:pStyle w:val="NormalWeb"/>
        <w:spacing w:before="0" w:after="0"/>
        <w:jc w:val="center"/>
        <w:rPr>
          <w:rFonts w:ascii="Arial" w:hAnsi="Arial" w:cs="Arial"/>
        </w:rPr>
      </w:pPr>
      <w:r w:rsidRPr="001A5FD4">
        <w:rPr>
          <w:rFonts w:ascii="Arial" w:hAnsi="Arial" w:cs="Arial"/>
        </w:rPr>
        <w:t>      </w:t>
      </w:r>
      <w:r w:rsidRPr="001A5FD4">
        <w:rPr>
          <w:rStyle w:val="Forte"/>
          <w:rFonts w:ascii="Arial" w:hAnsi="Arial" w:cs="Arial"/>
        </w:rPr>
        <w:t>CLÁUSULA PRIMEIRA – DO OBJETO</w:t>
      </w:r>
    </w:p>
    <w:p w:rsidR="001A5FD4" w:rsidRPr="001A5FD4" w:rsidRDefault="001A5FD4" w:rsidP="001A5FD4">
      <w:pPr>
        <w:pStyle w:val="NormalWeb"/>
        <w:spacing w:before="0" w:after="225"/>
        <w:rPr>
          <w:rFonts w:ascii="Arial" w:hAnsi="Arial" w:cs="Arial"/>
        </w:rPr>
      </w:pPr>
      <w:r w:rsidRPr="001A5FD4">
        <w:rPr>
          <w:rFonts w:ascii="Arial" w:hAnsi="Arial" w:cs="Arial"/>
        </w:rPr>
        <w:t>                                   </w:t>
      </w:r>
    </w:p>
    <w:p w:rsidR="001A5FD4" w:rsidRPr="001A5FD4" w:rsidRDefault="001A5FD4" w:rsidP="001A5FD4">
      <w:pPr>
        <w:pStyle w:val="NormalWeb"/>
        <w:spacing w:before="0" w:after="225"/>
        <w:jc w:val="both"/>
        <w:rPr>
          <w:rFonts w:ascii="Arial" w:hAnsi="Arial" w:cs="Arial"/>
        </w:rPr>
      </w:pPr>
      <w:r w:rsidRPr="001A5FD4">
        <w:rPr>
          <w:rFonts w:ascii="Arial" w:hAnsi="Arial" w:cs="Arial"/>
        </w:rPr>
        <w:t xml:space="preserve"> O objeto do presente termo é a proteção das INFORMAÇÕES CONFIDENCIAIS disponibilizadas pela EMPRESA, em razão da relação de emprego desenvolvida pelas partes.</w:t>
      </w:r>
    </w:p>
    <w:p w:rsidR="001A5FD4" w:rsidRPr="001A5FD4" w:rsidRDefault="001A5FD4" w:rsidP="001A5FD4">
      <w:pPr>
        <w:pStyle w:val="NormalWeb"/>
        <w:spacing w:before="0" w:after="0"/>
        <w:jc w:val="center"/>
        <w:rPr>
          <w:rFonts w:ascii="Arial" w:hAnsi="Arial" w:cs="Arial"/>
        </w:rPr>
      </w:pPr>
      <w:r w:rsidRPr="001A5FD4">
        <w:rPr>
          <w:rStyle w:val="Forte"/>
          <w:rFonts w:ascii="Arial" w:hAnsi="Arial" w:cs="Arial"/>
        </w:rPr>
        <w:t>        CLÁUSULA SEGUNDA – DAS DEFINIÇÕES</w:t>
      </w:r>
    </w:p>
    <w:p w:rsidR="001A5FD4" w:rsidRPr="001A5FD4" w:rsidRDefault="001A5FD4" w:rsidP="001A5FD4">
      <w:pPr>
        <w:pStyle w:val="NormalWeb"/>
        <w:spacing w:before="0" w:after="225"/>
        <w:rPr>
          <w:rFonts w:ascii="Arial" w:hAnsi="Arial" w:cs="Arial"/>
        </w:rPr>
      </w:pPr>
      <w:r w:rsidRPr="001A5FD4">
        <w:rPr>
          <w:rFonts w:ascii="Arial" w:hAnsi="Arial" w:cs="Arial"/>
        </w:rPr>
        <w:t>                                 </w:t>
      </w:r>
    </w:p>
    <w:p w:rsidR="001A5FD4" w:rsidRPr="001A5FD4" w:rsidRDefault="001A5FD4" w:rsidP="001A5FD4">
      <w:pPr>
        <w:pStyle w:val="NormalWeb"/>
        <w:spacing w:before="0" w:after="225"/>
        <w:jc w:val="both"/>
        <w:rPr>
          <w:rFonts w:ascii="Arial" w:hAnsi="Arial" w:cs="Arial"/>
        </w:rPr>
      </w:pPr>
      <w:r w:rsidRPr="001A5FD4">
        <w:rPr>
          <w:rFonts w:ascii="Arial" w:hAnsi="Arial" w:cs="Arial"/>
        </w:rPr>
        <w:t>Todas as informações técnicas obtidas através da relação de emprego com a EMPRESA e relacionadas a projeto, especificação, funcionamento, organização ou desempenho da referida empresa serão tidas como CONFIDENCIAIS E SIGILOSAS.</w:t>
      </w:r>
    </w:p>
    <w:p w:rsidR="001A5FD4" w:rsidRPr="001A5FD4" w:rsidRDefault="001A5FD4" w:rsidP="001A5FD4">
      <w:pPr>
        <w:pStyle w:val="NormalWeb"/>
        <w:spacing w:before="0" w:after="0"/>
        <w:jc w:val="both"/>
        <w:rPr>
          <w:rFonts w:ascii="Arial" w:hAnsi="Arial" w:cs="Arial"/>
        </w:rPr>
      </w:pPr>
      <w:r w:rsidRPr="001A5FD4">
        <w:rPr>
          <w:rStyle w:val="Forte"/>
          <w:rFonts w:ascii="Arial" w:hAnsi="Arial" w:cs="Arial"/>
        </w:rPr>
        <w:lastRenderedPageBreak/>
        <w:t>PARÁGRAFO ÚNICO:</w:t>
      </w:r>
      <w:r w:rsidRPr="001A5FD4">
        <w:rPr>
          <w:rFonts w:ascii="Arial" w:hAnsi="Arial" w:cs="Arial"/>
        </w:rPr>
        <w:t> Serão consideradas para efeito deste termo toda e qualquer informação, patenteada ou não, de natureza técnica, operacional, comercial, jurídica, Know-how, invenções, processos, fórmulas e </w:t>
      </w:r>
      <w:r w:rsidRPr="001A5FD4">
        <w:rPr>
          <w:rStyle w:val="nfase"/>
          <w:rFonts w:ascii="Arial" w:hAnsi="Arial" w:cs="Arial"/>
          <w:b/>
          <w:bCs/>
          <w:u w:val="single"/>
        </w:rPr>
        <w:t>designs</w:t>
      </w:r>
      <w:r w:rsidRPr="001A5FD4">
        <w:rPr>
          <w:rFonts w:ascii="Arial" w:hAnsi="Arial" w:cs="Arial"/>
        </w:rPr>
        <w:t>, patenteáveis ou não, </w:t>
      </w:r>
      <w:hyperlink r:id="rId16" w:tooltip="Sistemas" w:history="1">
        <w:r w:rsidRPr="001A5FD4">
          <w:rPr>
            <w:rStyle w:val="Hyperlink"/>
            <w:rFonts w:ascii="Arial" w:hAnsi="Arial" w:cs="Arial"/>
            <w:b/>
            <w:bCs/>
          </w:rPr>
          <w:t>sistemas</w:t>
        </w:r>
      </w:hyperlink>
      <w:r w:rsidRPr="001A5FD4">
        <w:rPr>
          <w:rStyle w:val="Forte"/>
          <w:rFonts w:ascii="Arial" w:hAnsi="Arial" w:cs="Arial"/>
          <w:u w:val="single"/>
        </w:rPr>
        <w:t> de produção, logística e layouts,</w:t>
      </w:r>
      <w:r w:rsidRPr="001A5FD4">
        <w:rPr>
          <w:rFonts w:ascii="Arial" w:hAnsi="Arial" w:cs="Arial"/>
        </w:rPr>
        <w:t> planos de negócios (</w:t>
      </w:r>
      <w:r w:rsidRPr="001A5FD4">
        <w:rPr>
          <w:rStyle w:val="nfase"/>
          <w:rFonts w:ascii="Arial" w:hAnsi="Arial" w:cs="Arial"/>
        </w:rPr>
        <w:t xml:space="preserve">business </w:t>
      </w:r>
      <w:proofErr w:type="spellStart"/>
      <w:r w:rsidRPr="001A5FD4">
        <w:rPr>
          <w:rStyle w:val="nfase"/>
          <w:rFonts w:ascii="Arial" w:hAnsi="Arial" w:cs="Arial"/>
        </w:rPr>
        <w:t>plans</w:t>
      </w:r>
      <w:proofErr w:type="spellEnd"/>
      <w:r w:rsidRPr="001A5FD4">
        <w:rPr>
          <w:rFonts w:ascii="Arial" w:hAnsi="Arial" w:cs="Arial"/>
        </w:rPr>
        <w:t>), métodos de contabilidade, técnicas e experiências acumuladas, documentos, contratos, papéis, estudos, pareceres e pesquisas a que o funcionário tenha acesso:</w:t>
      </w:r>
    </w:p>
    <w:p w:rsidR="001A5FD4" w:rsidRPr="001A5FD4" w:rsidRDefault="001A5FD4" w:rsidP="001A5FD4">
      <w:pPr>
        <w:pStyle w:val="NormalWeb"/>
        <w:spacing w:before="0" w:after="225"/>
        <w:jc w:val="both"/>
        <w:rPr>
          <w:rFonts w:ascii="Arial" w:hAnsi="Arial" w:cs="Arial"/>
        </w:rPr>
      </w:pPr>
    </w:p>
    <w:p w:rsidR="001A5FD4" w:rsidRPr="001A5FD4" w:rsidRDefault="001A5FD4" w:rsidP="001A5FD4">
      <w:pPr>
        <w:pStyle w:val="NormalWeb"/>
        <w:spacing w:before="0" w:after="225"/>
        <w:jc w:val="both"/>
        <w:rPr>
          <w:rFonts w:ascii="Arial" w:hAnsi="Arial" w:cs="Arial"/>
        </w:rPr>
      </w:pPr>
      <w:r w:rsidRPr="001A5FD4">
        <w:rPr>
          <w:rFonts w:ascii="Arial" w:hAnsi="Arial" w:cs="Arial"/>
        </w:rPr>
        <w:t xml:space="preserve">a) por qualquer meio físico </w:t>
      </w:r>
      <w:proofErr w:type="gramStart"/>
      <w:r w:rsidRPr="001A5FD4">
        <w:rPr>
          <w:rFonts w:ascii="Arial" w:hAnsi="Arial" w:cs="Arial"/>
        </w:rPr>
        <w:t>(</w:t>
      </w:r>
      <w:r w:rsidRPr="001A5FD4">
        <w:rPr>
          <w:rStyle w:val="nfase"/>
          <w:rFonts w:ascii="Arial" w:hAnsi="Arial" w:cs="Arial"/>
        </w:rPr>
        <w:t>v.g.</w:t>
      </w:r>
      <w:proofErr w:type="gramEnd"/>
      <w:r w:rsidRPr="001A5FD4">
        <w:rPr>
          <w:rFonts w:ascii="Arial" w:hAnsi="Arial" w:cs="Arial"/>
        </w:rPr>
        <w:t> documentos expressos, manuscritos, fac-símile, mensagens eletrônicas (e-mail), fotografias etc.;</w:t>
      </w:r>
    </w:p>
    <w:p w:rsidR="001A5FD4" w:rsidRPr="001A5FD4" w:rsidRDefault="001A5FD4" w:rsidP="001A5FD4">
      <w:pPr>
        <w:pStyle w:val="NormalWeb"/>
        <w:spacing w:before="0" w:after="225"/>
        <w:rPr>
          <w:rFonts w:ascii="Arial" w:hAnsi="Arial" w:cs="Arial"/>
        </w:rPr>
      </w:pPr>
      <w:r w:rsidRPr="001A5FD4">
        <w:rPr>
          <w:rFonts w:ascii="Arial" w:hAnsi="Arial" w:cs="Arial"/>
        </w:rPr>
        <w:t xml:space="preserve">b) por qualquer forma registrada em mídia eletrônica (fitas, </w:t>
      </w:r>
      <w:proofErr w:type="spellStart"/>
      <w:r w:rsidRPr="001A5FD4">
        <w:rPr>
          <w:rFonts w:ascii="Arial" w:hAnsi="Arial" w:cs="Arial"/>
        </w:rPr>
        <w:t>cd´s</w:t>
      </w:r>
      <w:proofErr w:type="spellEnd"/>
      <w:r w:rsidRPr="001A5FD4">
        <w:rPr>
          <w:rFonts w:ascii="Arial" w:hAnsi="Arial" w:cs="Arial"/>
        </w:rPr>
        <w:t xml:space="preserve">, </w:t>
      </w:r>
      <w:proofErr w:type="spellStart"/>
      <w:r w:rsidRPr="001A5FD4">
        <w:rPr>
          <w:rFonts w:ascii="Arial" w:hAnsi="Arial" w:cs="Arial"/>
        </w:rPr>
        <w:t>dvd´s</w:t>
      </w:r>
      <w:proofErr w:type="spellEnd"/>
      <w:r w:rsidRPr="001A5FD4">
        <w:rPr>
          <w:rFonts w:ascii="Arial" w:hAnsi="Arial" w:cs="Arial"/>
        </w:rPr>
        <w:t>, disquetes etc.);</w:t>
      </w:r>
    </w:p>
    <w:p w:rsidR="001A5FD4" w:rsidRPr="001A5FD4" w:rsidRDefault="001A5FD4" w:rsidP="001A5FD4">
      <w:pPr>
        <w:pStyle w:val="NormalWeb"/>
        <w:spacing w:before="0" w:after="225"/>
        <w:rPr>
          <w:rFonts w:ascii="Arial" w:hAnsi="Arial" w:cs="Arial"/>
        </w:rPr>
      </w:pPr>
      <w:r w:rsidRPr="001A5FD4">
        <w:rPr>
          <w:rFonts w:ascii="Arial" w:hAnsi="Arial" w:cs="Arial"/>
        </w:rPr>
        <w:t>c) oralmente.</w:t>
      </w:r>
    </w:p>
    <w:p w:rsidR="001A5FD4" w:rsidRPr="001A5FD4" w:rsidRDefault="001A5FD4" w:rsidP="001A5FD4">
      <w:pPr>
        <w:pStyle w:val="NormalWeb"/>
        <w:spacing w:before="0" w:after="0"/>
        <w:jc w:val="center"/>
        <w:rPr>
          <w:rFonts w:ascii="Arial" w:hAnsi="Arial" w:cs="Arial"/>
        </w:rPr>
      </w:pPr>
      <w:r w:rsidRPr="001A5FD4">
        <w:rPr>
          <w:rStyle w:val="Forte"/>
          <w:rFonts w:ascii="Arial" w:hAnsi="Arial" w:cs="Arial"/>
        </w:rPr>
        <w:t>      CLÁUSULA TERCEIRA – DA </w:t>
      </w:r>
      <w:hyperlink r:id="rId17" w:tooltip="Responsabilidade" w:history="1">
        <w:r w:rsidRPr="001A5FD4">
          <w:rPr>
            <w:rStyle w:val="Hyperlink"/>
            <w:rFonts w:ascii="Arial" w:hAnsi="Arial" w:cs="Arial"/>
            <w:b/>
            <w:bCs/>
          </w:rPr>
          <w:t>RESPONSABILIDADE</w:t>
        </w:r>
      </w:hyperlink>
    </w:p>
    <w:p w:rsidR="001A5FD4" w:rsidRPr="001A5FD4" w:rsidRDefault="001A5FD4" w:rsidP="001A5FD4">
      <w:pPr>
        <w:pStyle w:val="NormalWeb"/>
        <w:spacing w:before="0" w:after="225"/>
        <w:rPr>
          <w:rFonts w:ascii="Arial" w:hAnsi="Arial" w:cs="Arial"/>
        </w:rPr>
      </w:pPr>
    </w:p>
    <w:p w:rsidR="001A5FD4" w:rsidRPr="001A5FD4" w:rsidRDefault="001A5FD4" w:rsidP="001A5FD4">
      <w:pPr>
        <w:pStyle w:val="NormalWeb"/>
        <w:spacing w:before="0" w:after="225"/>
        <w:jc w:val="both"/>
        <w:rPr>
          <w:rFonts w:ascii="Arial" w:hAnsi="Arial" w:cs="Arial"/>
        </w:rPr>
      </w:pPr>
      <w:r w:rsidRPr="001A5FD4">
        <w:rPr>
          <w:rFonts w:ascii="Arial" w:hAnsi="Arial" w:cs="Arial"/>
        </w:rPr>
        <w:t>O empregado compromete-se a manter sigilo não utilizando tais informações confidenciais em proveito próprio ou alheio.</w:t>
      </w:r>
    </w:p>
    <w:p w:rsidR="001A5FD4" w:rsidRPr="001A5FD4" w:rsidRDefault="001A5FD4" w:rsidP="001A5FD4">
      <w:pPr>
        <w:pStyle w:val="NormalWeb"/>
        <w:spacing w:before="0" w:after="0"/>
        <w:rPr>
          <w:rFonts w:ascii="Arial" w:hAnsi="Arial" w:cs="Arial"/>
        </w:rPr>
      </w:pPr>
      <w:r w:rsidRPr="001A5FD4">
        <w:rPr>
          <w:rStyle w:val="Forte"/>
          <w:rFonts w:ascii="Arial" w:hAnsi="Arial" w:cs="Arial"/>
        </w:rPr>
        <w:t>                                    PARÁGRAFO PRIMEIRO:</w:t>
      </w:r>
      <w:r w:rsidRPr="001A5FD4">
        <w:rPr>
          <w:rFonts w:ascii="Arial" w:hAnsi="Arial" w:cs="Arial"/>
        </w:rPr>
        <w:t> </w:t>
      </w:r>
    </w:p>
    <w:p w:rsidR="001A5FD4" w:rsidRPr="001A5FD4" w:rsidRDefault="001A5FD4" w:rsidP="001A5FD4">
      <w:pPr>
        <w:pStyle w:val="NormalWeb"/>
        <w:spacing w:before="0" w:after="0"/>
        <w:rPr>
          <w:rFonts w:ascii="Arial" w:hAnsi="Arial" w:cs="Arial"/>
        </w:rPr>
      </w:pPr>
    </w:p>
    <w:p w:rsidR="001A5FD4" w:rsidRPr="001A5FD4" w:rsidRDefault="001A5FD4" w:rsidP="001A5FD4">
      <w:pPr>
        <w:pStyle w:val="NormalWeb"/>
        <w:spacing w:before="0" w:after="0"/>
        <w:jc w:val="both"/>
        <w:rPr>
          <w:rFonts w:ascii="Arial" w:hAnsi="Arial" w:cs="Arial"/>
        </w:rPr>
      </w:pPr>
      <w:r w:rsidRPr="001A5FD4">
        <w:rPr>
          <w:rFonts w:ascii="Arial" w:hAnsi="Arial" w:cs="Arial"/>
        </w:rPr>
        <w:t xml:space="preserve">As informações confidenciais confiadas aos empregados somente poderão ser abertas a </w:t>
      </w:r>
      <w:proofErr w:type="gramStart"/>
      <w:r w:rsidRPr="001A5FD4">
        <w:rPr>
          <w:rFonts w:ascii="Arial" w:hAnsi="Arial" w:cs="Arial"/>
        </w:rPr>
        <w:t>terceiro mediante consentimento prévio e por escrito da empresa, ou em caso de determinação judicial, hipótese</w:t>
      </w:r>
      <w:proofErr w:type="gramEnd"/>
      <w:r w:rsidRPr="001A5FD4">
        <w:rPr>
          <w:rFonts w:ascii="Arial" w:hAnsi="Arial" w:cs="Arial"/>
        </w:rPr>
        <w:t xml:space="preserve"> em que o empregado deverá informar de imediato, por escrito, à empresa para que esta procure obstar e afastar a obrigação de revelar as informações.</w:t>
      </w:r>
    </w:p>
    <w:p w:rsidR="001A5FD4" w:rsidRPr="001A5FD4" w:rsidRDefault="001A5FD4" w:rsidP="001A5FD4">
      <w:pPr>
        <w:pStyle w:val="NormalWeb"/>
        <w:spacing w:before="0" w:after="0"/>
        <w:jc w:val="center"/>
        <w:rPr>
          <w:rFonts w:ascii="Arial" w:hAnsi="Arial" w:cs="Arial"/>
        </w:rPr>
      </w:pPr>
      <w:r w:rsidRPr="001A5FD4">
        <w:rPr>
          <w:rStyle w:val="Forte"/>
          <w:rFonts w:ascii="Arial" w:hAnsi="Arial" w:cs="Arial"/>
        </w:rPr>
        <w:t>            CLÁUSULA QUARTA – DAS INFORMAÇÕES NÃO CONFIDENICAIS</w:t>
      </w:r>
    </w:p>
    <w:p w:rsidR="001A5FD4" w:rsidRPr="001A5FD4" w:rsidRDefault="001A5FD4" w:rsidP="001A5FD4">
      <w:pPr>
        <w:pStyle w:val="NormalWeb"/>
        <w:spacing w:before="0" w:after="225"/>
        <w:rPr>
          <w:rFonts w:ascii="Arial" w:hAnsi="Arial" w:cs="Arial"/>
        </w:rPr>
      </w:pPr>
    </w:p>
    <w:p w:rsidR="001A5FD4" w:rsidRPr="001A5FD4" w:rsidRDefault="001A5FD4" w:rsidP="001A5FD4">
      <w:pPr>
        <w:pStyle w:val="NormalWeb"/>
        <w:spacing w:before="0" w:after="225"/>
        <w:rPr>
          <w:rFonts w:ascii="Arial" w:hAnsi="Arial" w:cs="Arial"/>
        </w:rPr>
      </w:pPr>
      <w:r w:rsidRPr="001A5FD4">
        <w:rPr>
          <w:rFonts w:ascii="Arial" w:hAnsi="Arial" w:cs="Arial"/>
        </w:rPr>
        <w:t>Não configuram informações confidenciais aquelas:</w:t>
      </w:r>
    </w:p>
    <w:p w:rsidR="001A5FD4" w:rsidRPr="001A5FD4" w:rsidRDefault="001A5FD4" w:rsidP="001A5FD4">
      <w:pPr>
        <w:pStyle w:val="NormalWeb"/>
        <w:spacing w:before="0" w:after="225"/>
        <w:rPr>
          <w:rFonts w:ascii="Arial" w:hAnsi="Arial" w:cs="Arial"/>
        </w:rPr>
      </w:pPr>
      <w:r w:rsidRPr="001A5FD4">
        <w:rPr>
          <w:rFonts w:ascii="Arial" w:hAnsi="Arial" w:cs="Arial"/>
        </w:rPr>
        <w:t>a) já disponíveis ao público em geral sem culpa do funcionário;</w:t>
      </w:r>
    </w:p>
    <w:p w:rsidR="001A5FD4" w:rsidRPr="001A5FD4" w:rsidRDefault="001A5FD4" w:rsidP="001A5FD4">
      <w:pPr>
        <w:pStyle w:val="NormalWeb"/>
        <w:spacing w:before="0" w:after="225"/>
        <w:jc w:val="both"/>
        <w:rPr>
          <w:rFonts w:ascii="Arial" w:hAnsi="Arial" w:cs="Arial"/>
        </w:rPr>
      </w:pPr>
      <w:r w:rsidRPr="001A5FD4">
        <w:rPr>
          <w:rFonts w:ascii="Arial" w:hAnsi="Arial" w:cs="Arial"/>
        </w:rPr>
        <w:t>b) que já eram do conhecimento do funcionário antes de sua do ingresso na empresa e que não foram adquiridas direta ou indiretamente da empresa;</w:t>
      </w:r>
    </w:p>
    <w:p w:rsidR="001A5FD4" w:rsidRPr="001A5FD4" w:rsidRDefault="001A5FD4" w:rsidP="001A5FD4">
      <w:pPr>
        <w:pStyle w:val="NormalWeb"/>
        <w:spacing w:before="0" w:after="225"/>
        <w:rPr>
          <w:rFonts w:ascii="Arial" w:hAnsi="Arial" w:cs="Arial"/>
        </w:rPr>
      </w:pPr>
      <w:r w:rsidRPr="001A5FD4">
        <w:rPr>
          <w:rFonts w:ascii="Arial" w:hAnsi="Arial" w:cs="Arial"/>
        </w:rPr>
        <w:t>c) que não são mais tratadas como confidenciais pela empresa.</w:t>
      </w:r>
    </w:p>
    <w:p w:rsidR="001A5FD4" w:rsidRPr="001A5FD4" w:rsidRDefault="001A5FD4" w:rsidP="001A5FD4">
      <w:pPr>
        <w:pStyle w:val="NormalWeb"/>
        <w:spacing w:before="0" w:after="0"/>
        <w:jc w:val="center"/>
        <w:rPr>
          <w:rFonts w:ascii="Arial" w:hAnsi="Arial" w:cs="Arial"/>
        </w:rPr>
      </w:pPr>
      <w:r w:rsidRPr="001A5FD4">
        <w:rPr>
          <w:rStyle w:val="Forte"/>
          <w:rFonts w:ascii="Arial" w:hAnsi="Arial" w:cs="Arial"/>
        </w:rPr>
        <w:t>     CLÁUSULA QUINTA – DA GUARDA DAS </w:t>
      </w:r>
      <w:hyperlink r:id="rId18" w:tooltip="Informações" w:history="1">
        <w:r w:rsidRPr="001A5FD4">
          <w:rPr>
            <w:rStyle w:val="Hyperlink"/>
            <w:rFonts w:ascii="Arial" w:hAnsi="Arial" w:cs="Arial"/>
            <w:b/>
            <w:bCs/>
          </w:rPr>
          <w:t>INFORMAÇÕES</w:t>
        </w:r>
      </w:hyperlink>
    </w:p>
    <w:p w:rsidR="001A5FD4" w:rsidRPr="001A5FD4" w:rsidRDefault="001A5FD4" w:rsidP="001A5FD4">
      <w:pPr>
        <w:pStyle w:val="NormalWeb"/>
        <w:spacing w:before="0" w:after="225"/>
        <w:rPr>
          <w:rFonts w:ascii="Arial" w:hAnsi="Arial" w:cs="Arial"/>
        </w:rPr>
      </w:pPr>
    </w:p>
    <w:p w:rsidR="001A5FD4" w:rsidRPr="001A5FD4" w:rsidRDefault="001A5FD4" w:rsidP="001A5FD4">
      <w:pPr>
        <w:pStyle w:val="NormalWeb"/>
        <w:spacing w:before="0" w:after="225"/>
        <w:jc w:val="both"/>
        <w:rPr>
          <w:rFonts w:ascii="Arial" w:hAnsi="Arial" w:cs="Arial"/>
        </w:rPr>
      </w:pPr>
      <w:r w:rsidRPr="001A5FD4">
        <w:rPr>
          <w:rFonts w:ascii="Arial" w:hAnsi="Arial" w:cs="Arial"/>
        </w:rPr>
        <w:t>Todas as informações de confidencialidade e sigilo previstas neste termo terão validade durante toda a vigência deste instrumento, enquanto perdurar a relação de trabalho e, ainda, por um período mínimo de 01 (um) ano do rompimento do vínculo do funcionário com a empresa.</w:t>
      </w:r>
    </w:p>
    <w:p w:rsidR="00327783" w:rsidRPr="001A5FD4" w:rsidRDefault="00327783" w:rsidP="00327783">
      <w:pPr>
        <w:rPr>
          <w:rFonts w:ascii="Arial" w:eastAsia="SimSun" w:hAnsi="Arial" w:cs="Arial"/>
          <w:sz w:val="24"/>
          <w:szCs w:val="24"/>
        </w:rPr>
      </w:pPr>
    </w:p>
    <w:p w:rsidR="00327783" w:rsidRPr="001A5FD4" w:rsidRDefault="00327783" w:rsidP="00EA0050">
      <w:pPr>
        <w:rPr>
          <w:rFonts w:ascii="Arial" w:hAnsi="Arial" w:cs="Arial"/>
          <w:sz w:val="24"/>
          <w:szCs w:val="24"/>
        </w:rPr>
      </w:pPr>
    </w:p>
    <w:p w:rsidR="00327783" w:rsidRPr="001A5FD4" w:rsidRDefault="00327783" w:rsidP="00EA0050">
      <w:pPr>
        <w:rPr>
          <w:rFonts w:ascii="Arial" w:hAnsi="Arial" w:cs="Arial"/>
          <w:sz w:val="24"/>
          <w:szCs w:val="24"/>
        </w:rPr>
      </w:pPr>
    </w:p>
    <w:p w:rsidR="00B15506" w:rsidRDefault="00B15506" w:rsidP="00B15506">
      <w:pPr>
        <w:pStyle w:val="Ttulo1"/>
        <w:pBdr>
          <w:bottom w:val="single" w:sz="1" w:space="2" w:color="000000"/>
        </w:pBdr>
        <w:rPr>
          <w:rFonts w:ascii="Arial" w:hAnsi="Arial"/>
          <w:szCs w:val="24"/>
          <w:u w:val="none"/>
        </w:rPr>
      </w:pPr>
      <w:bookmarkStart w:id="27" w:name="_Toc508656427"/>
      <w:bookmarkStart w:id="28" w:name="_Toc508784499"/>
      <w:r>
        <w:rPr>
          <w:rFonts w:ascii="Arial" w:hAnsi="Arial"/>
          <w:szCs w:val="24"/>
          <w:u w:val="none"/>
        </w:rPr>
        <w:lastRenderedPageBreak/>
        <w:t>REFERÊNCIA</w:t>
      </w:r>
      <w:r w:rsidR="00856732">
        <w:rPr>
          <w:rFonts w:ascii="Arial" w:hAnsi="Arial"/>
          <w:szCs w:val="24"/>
          <w:u w:val="none"/>
        </w:rPr>
        <w:t>S BIBLIOGRÁFICAS</w:t>
      </w:r>
      <w:bookmarkEnd w:id="27"/>
      <w:bookmarkEnd w:id="28"/>
    </w:p>
    <w:p w:rsidR="00867BBE" w:rsidRDefault="00867BBE" w:rsidP="00867BBE">
      <w:pPr>
        <w:pStyle w:val="Ttulo2"/>
        <w:spacing w:after="120"/>
        <w:ind w:left="709" w:hanging="360"/>
        <w:rPr>
          <w:rFonts w:ascii="Arial" w:eastAsia="SimSun" w:hAnsi="Arial" w:cs="Tahoma"/>
          <w:szCs w:val="24"/>
        </w:rPr>
      </w:pPr>
      <w:bookmarkStart w:id="29" w:name="_Toc508302056"/>
      <w:bookmarkStart w:id="30" w:name="_Toc508648603"/>
      <w:bookmarkStart w:id="31" w:name="_Toc508784500"/>
      <w:r>
        <w:rPr>
          <w:rFonts w:ascii="Arial" w:eastAsia="SimSun" w:hAnsi="Arial" w:cs="Tahoma"/>
          <w:szCs w:val="24"/>
        </w:rPr>
        <w:t>5.1. Documentos</w:t>
      </w:r>
      <w:bookmarkEnd w:id="29"/>
      <w:bookmarkEnd w:id="30"/>
      <w:bookmarkEnd w:id="31"/>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Guia de Comitê de TIC do SISP (versão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proofErr w:type="gramStart"/>
      <w:r>
        <w:rPr>
          <w:rFonts w:ascii="Arial" w:hAnsi="Arial"/>
          <w:b w:val="0"/>
          <w:bCs w:val="0"/>
          <w:sz w:val="24"/>
          <w:szCs w:val="24"/>
        </w:rPr>
        <w:t xml:space="preserve">    </w:t>
      </w:r>
      <w:proofErr w:type="gramEnd"/>
      <w:r>
        <w:rPr>
          <w:rFonts w:ascii="Arial" w:hAnsi="Arial"/>
          <w:b w:val="0"/>
          <w:bCs w:val="0"/>
          <w:sz w:val="24"/>
          <w:szCs w:val="24"/>
        </w:rPr>
        <w:t xml:space="preserve">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proofErr w:type="gramStart"/>
      <w:r>
        <w:rPr>
          <w:rFonts w:ascii="Arial" w:hAnsi="Arial"/>
          <w:b w:val="0"/>
          <w:bCs w:val="0"/>
          <w:sz w:val="24"/>
          <w:szCs w:val="24"/>
        </w:rPr>
        <w:t xml:space="preserve"> </w:t>
      </w:r>
      <w:r w:rsidR="00371405">
        <w:rPr>
          <w:rFonts w:ascii="Arial" w:hAnsi="Arial"/>
          <w:b w:val="0"/>
          <w:bCs w:val="0"/>
          <w:sz w:val="24"/>
          <w:szCs w:val="24"/>
        </w:rPr>
        <w:t xml:space="preserve">   </w:t>
      </w:r>
      <w:proofErr w:type="gramEnd"/>
      <w:r w:rsidRPr="00371405">
        <w:rPr>
          <w:rFonts w:ascii="Arial" w:hAnsi="Arial"/>
          <w:b w:val="0"/>
          <w:bCs w:val="0"/>
          <w:sz w:val="24"/>
          <w:szCs w:val="24"/>
        </w:rPr>
        <w:t>Guia de Governança de Tecnologia da Informação e Comunicação (</w:t>
      </w:r>
      <w:proofErr w:type="spellStart"/>
      <w:r w:rsidRPr="00371405">
        <w:rPr>
          <w:rFonts w:ascii="Arial" w:hAnsi="Arial"/>
          <w:b w:val="0"/>
          <w:bCs w:val="0"/>
          <w:sz w:val="24"/>
          <w:szCs w:val="24"/>
        </w:rPr>
        <w:t>GovTIC</w:t>
      </w:r>
      <w:proofErr w:type="spellEnd"/>
      <w:r w:rsidRPr="00371405">
        <w:rPr>
          <w:rFonts w:ascii="Arial" w:hAnsi="Arial"/>
          <w:b w:val="0"/>
          <w:bCs w:val="0"/>
          <w:sz w:val="24"/>
          <w:szCs w:val="24"/>
        </w:rPr>
        <w:t xml:space="preserve">) do SISP </w:t>
      </w:r>
      <w:r>
        <w:rPr>
          <w:rFonts w:ascii="Arial" w:hAnsi="Arial"/>
          <w:b w:val="0"/>
          <w:bCs w:val="0"/>
          <w:sz w:val="24"/>
          <w:szCs w:val="24"/>
        </w:rPr>
        <w:t xml:space="preserve">(Versão 2.0 </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9"/>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83E" w:rsidRDefault="00B1083E">
      <w:pPr>
        <w:spacing w:before="0" w:after="0"/>
      </w:pPr>
      <w:r>
        <w:separator/>
      </w:r>
    </w:p>
  </w:endnote>
  <w:endnote w:type="continuationSeparator" w:id="0">
    <w:p w:rsidR="00B1083E" w:rsidRDefault="00B108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E56" w:rsidRPr="007714CE" w:rsidRDefault="00580E56">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D32C31">
      <w:rPr>
        <w:rFonts w:cs="Arial"/>
        <w:noProof/>
      </w:rPr>
      <w:t>20</w:t>
    </w:r>
    <w:r w:rsidRPr="007714CE">
      <w:rPr>
        <w:rFonts w:cs="Arial"/>
        <w:noProof/>
      </w:rPr>
      <w:fldChar w:fldCharType="end"/>
    </w:r>
  </w:p>
  <w:p w:rsidR="00580E56" w:rsidRPr="001A459B" w:rsidRDefault="00580E56"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83E" w:rsidRDefault="00B1083E">
      <w:pPr>
        <w:spacing w:before="0" w:after="0"/>
      </w:pPr>
      <w:r>
        <w:separator/>
      </w:r>
    </w:p>
  </w:footnote>
  <w:footnote w:type="continuationSeparator" w:id="0">
    <w:p w:rsidR="00B1083E" w:rsidRDefault="00B1083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E56" w:rsidRDefault="00580E56"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580E56" w:rsidRPr="00C41A47" w:rsidRDefault="00580E56"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1D85EC8"/>
    <w:multiLevelType w:val="multilevel"/>
    <w:tmpl w:val="EDAECC5A"/>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02B5012C"/>
    <w:multiLevelType w:val="multilevel"/>
    <w:tmpl w:val="54BAC4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23EA0EA6"/>
    <w:multiLevelType w:val="multilevel"/>
    <w:tmpl w:val="624447E0"/>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5">
    <w:nsid w:val="306B385D"/>
    <w:multiLevelType w:val="multilevel"/>
    <w:tmpl w:val="05C25B9E"/>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6">
    <w:nsid w:val="315533B8"/>
    <w:multiLevelType w:val="multilevel"/>
    <w:tmpl w:val="9654A9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33417434"/>
    <w:multiLevelType w:val="multilevel"/>
    <w:tmpl w:val="6AE668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34764495"/>
    <w:multiLevelType w:val="multilevel"/>
    <w:tmpl w:val="706694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363B432F"/>
    <w:multiLevelType w:val="multilevel"/>
    <w:tmpl w:val="3B96720C"/>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0">
    <w:nsid w:val="381A7EFD"/>
    <w:multiLevelType w:val="multilevel"/>
    <w:tmpl w:val="2684EA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2">
    <w:nsid w:val="472D4CD4"/>
    <w:multiLevelType w:val="multilevel"/>
    <w:tmpl w:val="3EEAFAAC"/>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3">
    <w:nsid w:val="4B76388B"/>
    <w:multiLevelType w:val="multilevel"/>
    <w:tmpl w:val="EE20EBF4"/>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4">
    <w:nsid w:val="4FD6115D"/>
    <w:multiLevelType w:val="multilevel"/>
    <w:tmpl w:val="BAAC05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510B53A9"/>
    <w:multiLevelType w:val="multilevel"/>
    <w:tmpl w:val="9F86514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E0344"/>
    <w:multiLevelType w:val="multilevel"/>
    <w:tmpl w:val="E9E46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21"/>
  </w:num>
  <w:num w:numId="18">
    <w:abstractNumId w:val="25"/>
  </w:num>
  <w:num w:numId="19">
    <w:abstractNumId w:val="19"/>
  </w:num>
  <w:num w:numId="20">
    <w:abstractNumId w:val="14"/>
  </w:num>
  <w:num w:numId="21">
    <w:abstractNumId w:val="20"/>
  </w:num>
  <w:num w:numId="22">
    <w:abstractNumId w:val="26"/>
  </w:num>
  <w:num w:numId="23">
    <w:abstractNumId w:val="15"/>
  </w:num>
  <w:num w:numId="24">
    <w:abstractNumId w:val="22"/>
  </w:num>
  <w:num w:numId="25">
    <w:abstractNumId w:val="23"/>
  </w:num>
  <w:num w:numId="26">
    <w:abstractNumId w:val="16"/>
  </w:num>
  <w:num w:numId="27">
    <w:abstractNumId w:val="17"/>
  </w:num>
  <w:num w:numId="28">
    <w:abstractNumId w:val="13"/>
  </w:num>
  <w:num w:numId="29">
    <w:abstractNumId w:val="24"/>
  </w:num>
  <w:num w:numId="30">
    <w:abstractNumId w:val="12"/>
  </w:num>
  <w:num w:numId="31">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activeWritingStyle w:appName="MSWord" w:lang="pt-BR" w:vendorID="64" w:dllVersion="131078"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36EB5"/>
    <w:rsid w:val="00046829"/>
    <w:rsid w:val="000475C9"/>
    <w:rsid w:val="0005094A"/>
    <w:rsid w:val="0005409A"/>
    <w:rsid w:val="00061786"/>
    <w:rsid w:val="00063454"/>
    <w:rsid w:val="0007180C"/>
    <w:rsid w:val="000773C3"/>
    <w:rsid w:val="000B010A"/>
    <w:rsid w:val="000B51AB"/>
    <w:rsid w:val="000C5F24"/>
    <w:rsid w:val="000C6500"/>
    <w:rsid w:val="000F1707"/>
    <w:rsid w:val="000F19B6"/>
    <w:rsid w:val="000F66A7"/>
    <w:rsid w:val="00104067"/>
    <w:rsid w:val="00106B59"/>
    <w:rsid w:val="0011345D"/>
    <w:rsid w:val="00121699"/>
    <w:rsid w:val="00127CE5"/>
    <w:rsid w:val="00145F8F"/>
    <w:rsid w:val="00154C33"/>
    <w:rsid w:val="001637DA"/>
    <w:rsid w:val="00167C7A"/>
    <w:rsid w:val="00172FD9"/>
    <w:rsid w:val="00174F49"/>
    <w:rsid w:val="0017607D"/>
    <w:rsid w:val="00180960"/>
    <w:rsid w:val="001872E6"/>
    <w:rsid w:val="00187E06"/>
    <w:rsid w:val="001942C7"/>
    <w:rsid w:val="00194BF1"/>
    <w:rsid w:val="001A1017"/>
    <w:rsid w:val="001A4528"/>
    <w:rsid w:val="001A459B"/>
    <w:rsid w:val="001A5FD4"/>
    <w:rsid w:val="001B093C"/>
    <w:rsid w:val="001C4B64"/>
    <w:rsid w:val="001D0FFB"/>
    <w:rsid w:val="001D13D7"/>
    <w:rsid w:val="001D726D"/>
    <w:rsid w:val="001F3582"/>
    <w:rsid w:val="001F5F7A"/>
    <w:rsid w:val="00213718"/>
    <w:rsid w:val="002166E2"/>
    <w:rsid w:val="00220B7E"/>
    <w:rsid w:val="002231B9"/>
    <w:rsid w:val="002233E1"/>
    <w:rsid w:val="0022683A"/>
    <w:rsid w:val="00226965"/>
    <w:rsid w:val="00231DBE"/>
    <w:rsid w:val="00244051"/>
    <w:rsid w:val="0024460F"/>
    <w:rsid w:val="002514E1"/>
    <w:rsid w:val="00254A32"/>
    <w:rsid w:val="00256E6F"/>
    <w:rsid w:val="00262AA0"/>
    <w:rsid w:val="0026506B"/>
    <w:rsid w:val="00265C4E"/>
    <w:rsid w:val="00274D55"/>
    <w:rsid w:val="0029115B"/>
    <w:rsid w:val="00294778"/>
    <w:rsid w:val="002A63CE"/>
    <w:rsid w:val="002A76A4"/>
    <w:rsid w:val="002A7FB9"/>
    <w:rsid w:val="002B1695"/>
    <w:rsid w:val="002B5B13"/>
    <w:rsid w:val="002C249B"/>
    <w:rsid w:val="002D0181"/>
    <w:rsid w:val="002D0E0C"/>
    <w:rsid w:val="002D211C"/>
    <w:rsid w:val="002D747F"/>
    <w:rsid w:val="002F2DC3"/>
    <w:rsid w:val="00300CF4"/>
    <w:rsid w:val="00310031"/>
    <w:rsid w:val="00311A20"/>
    <w:rsid w:val="003124F8"/>
    <w:rsid w:val="00313505"/>
    <w:rsid w:val="003215F0"/>
    <w:rsid w:val="00327783"/>
    <w:rsid w:val="00330366"/>
    <w:rsid w:val="0033367E"/>
    <w:rsid w:val="003351E2"/>
    <w:rsid w:val="00340B7B"/>
    <w:rsid w:val="00345ADD"/>
    <w:rsid w:val="0035144E"/>
    <w:rsid w:val="0035536F"/>
    <w:rsid w:val="00362E36"/>
    <w:rsid w:val="003713A3"/>
    <w:rsid w:val="00371405"/>
    <w:rsid w:val="00375FE1"/>
    <w:rsid w:val="00380A9C"/>
    <w:rsid w:val="003948AD"/>
    <w:rsid w:val="003A1AFD"/>
    <w:rsid w:val="003B1767"/>
    <w:rsid w:val="003B5B7D"/>
    <w:rsid w:val="003B6838"/>
    <w:rsid w:val="003C040D"/>
    <w:rsid w:val="003C2AA4"/>
    <w:rsid w:val="003C464B"/>
    <w:rsid w:val="003D12BB"/>
    <w:rsid w:val="003D2E45"/>
    <w:rsid w:val="003E01C9"/>
    <w:rsid w:val="003F32BF"/>
    <w:rsid w:val="003F7CBB"/>
    <w:rsid w:val="00401C94"/>
    <w:rsid w:val="00411F4D"/>
    <w:rsid w:val="004316DC"/>
    <w:rsid w:val="004331E9"/>
    <w:rsid w:val="00443222"/>
    <w:rsid w:val="00447426"/>
    <w:rsid w:val="0045271F"/>
    <w:rsid w:val="00457257"/>
    <w:rsid w:val="00457DE8"/>
    <w:rsid w:val="004632D7"/>
    <w:rsid w:val="004637B2"/>
    <w:rsid w:val="00464BFD"/>
    <w:rsid w:val="00464D3F"/>
    <w:rsid w:val="0047278E"/>
    <w:rsid w:val="0047331F"/>
    <w:rsid w:val="004767E6"/>
    <w:rsid w:val="004834C9"/>
    <w:rsid w:val="00492F72"/>
    <w:rsid w:val="0049783A"/>
    <w:rsid w:val="004B047A"/>
    <w:rsid w:val="004B48A0"/>
    <w:rsid w:val="004C0B8F"/>
    <w:rsid w:val="004C2009"/>
    <w:rsid w:val="004C42C1"/>
    <w:rsid w:val="004C71BD"/>
    <w:rsid w:val="004C7583"/>
    <w:rsid w:val="004D15DD"/>
    <w:rsid w:val="004D2ECA"/>
    <w:rsid w:val="004D3A8C"/>
    <w:rsid w:val="004D47D8"/>
    <w:rsid w:val="004E35AC"/>
    <w:rsid w:val="004E4372"/>
    <w:rsid w:val="004F3B7B"/>
    <w:rsid w:val="0050270F"/>
    <w:rsid w:val="005059C9"/>
    <w:rsid w:val="00526F67"/>
    <w:rsid w:val="00535106"/>
    <w:rsid w:val="0053662E"/>
    <w:rsid w:val="00537572"/>
    <w:rsid w:val="0054271F"/>
    <w:rsid w:val="00545202"/>
    <w:rsid w:val="00555861"/>
    <w:rsid w:val="00557008"/>
    <w:rsid w:val="00557316"/>
    <w:rsid w:val="00572AA7"/>
    <w:rsid w:val="00580E56"/>
    <w:rsid w:val="00581CF0"/>
    <w:rsid w:val="00583FCB"/>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E5046"/>
    <w:rsid w:val="005F5F84"/>
    <w:rsid w:val="0060678C"/>
    <w:rsid w:val="00615CC5"/>
    <w:rsid w:val="00615F1C"/>
    <w:rsid w:val="006171B2"/>
    <w:rsid w:val="0061797E"/>
    <w:rsid w:val="00640A35"/>
    <w:rsid w:val="00642302"/>
    <w:rsid w:val="006443D1"/>
    <w:rsid w:val="006505E2"/>
    <w:rsid w:val="00654DE6"/>
    <w:rsid w:val="00666144"/>
    <w:rsid w:val="00672AF2"/>
    <w:rsid w:val="00697E5E"/>
    <w:rsid w:val="006A416F"/>
    <w:rsid w:val="006A4172"/>
    <w:rsid w:val="006C0EB3"/>
    <w:rsid w:val="006D00FA"/>
    <w:rsid w:val="006E1A20"/>
    <w:rsid w:val="006F233B"/>
    <w:rsid w:val="007002D8"/>
    <w:rsid w:val="0070625F"/>
    <w:rsid w:val="00710770"/>
    <w:rsid w:val="0071082A"/>
    <w:rsid w:val="00710B5C"/>
    <w:rsid w:val="007238AF"/>
    <w:rsid w:val="007243A5"/>
    <w:rsid w:val="00741AA8"/>
    <w:rsid w:val="0074322A"/>
    <w:rsid w:val="00743CA7"/>
    <w:rsid w:val="00762359"/>
    <w:rsid w:val="0077059C"/>
    <w:rsid w:val="007714CE"/>
    <w:rsid w:val="00772F7D"/>
    <w:rsid w:val="00775D5D"/>
    <w:rsid w:val="007926D4"/>
    <w:rsid w:val="00794157"/>
    <w:rsid w:val="007C1672"/>
    <w:rsid w:val="007D0379"/>
    <w:rsid w:val="007E70FE"/>
    <w:rsid w:val="007F51EF"/>
    <w:rsid w:val="00810406"/>
    <w:rsid w:val="00823657"/>
    <w:rsid w:val="00824585"/>
    <w:rsid w:val="00830985"/>
    <w:rsid w:val="00842821"/>
    <w:rsid w:val="00845770"/>
    <w:rsid w:val="00856732"/>
    <w:rsid w:val="00860DF8"/>
    <w:rsid w:val="00867BBE"/>
    <w:rsid w:val="008730EB"/>
    <w:rsid w:val="00896970"/>
    <w:rsid w:val="008A549C"/>
    <w:rsid w:val="008C3A98"/>
    <w:rsid w:val="008C5232"/>
    <w:rsid w:val="008C6200"/>
    <w:rsid w:val="008E1508"/>
    <w:rsid w:val="008F2185"/>
    <w:rsid w:val="00900BC1"/>
    <w:rsid w:val="00902C7F"/>
    <w:rsid w:val="00905D03"/>
    <w:rsid w:val="0091239A"/>
    <w:rsid w:val="009163E5"/>
    <w:rsid w:val="00916CE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C8D"/>
    <w:rsid w:val="009D2BAE"/>
    <w:rsid w:val="009E07DE"/>
    <w:rsid w:val="009E3614"/>
    <w:rsid w:val="009E36EE"/>
    <w:rsid w:val="009F3C3A"/>
    <w:rsid w:val="00A0029B"/>
    <w:rsid w:val="00A04EE5"/>
    <w:rsid w:val="00A06B8D"/>
    <w:rsid w:val="00A15F91"/>
    <w:rsid w:val="00A17708"/>
    <w:rsid w:val="00A255EF"/>
    <w:rsid w:val="00A3091C"/>
    <w:rsid w:val="00A35E67"/>
    <w:rsid w:val="00A371AF"/>
    <w:rsid w:val="00A40D19"/>
    <w:rsid w:val="00A430FE"/>
    <w:rsid w:val="00A44B75"/>
    <w:rsid w:val="00A60037"/>
    <w:rsid w:val="00A64482"/>
    <w:rsid w:val="00A76AB6"/>
    <w:rsid w:val="00A817E9"/>
    <w:rsid w:val="00A82B2D"/>
    <w:rsid w:val="00A848D3"/>
    <w:rsid w:val="00A91E9E"/>
    <w:rsid w:val="00A9246C"/>
    <w:rsid w:val="00AA1278"/>
    <w:rsid w:val="00AA23D1"/>
    <w:rsid w:val="00AB08C1"/>
    <w:rsid w:val="00AC089B"/>
    <w:rsid w:val="00AC2D79"/>
    <w:rsid w:val="00AD43DE"/>
    <w:rsid w:val="00AF11C3"/>
    <w:rsid w:val="00AF6071"/>
    <w:rsid w:val="00B00653"/>
    <w:rsid w:val="00B00CC7"/>
    <w:rsid w:val="00B04745"/>
    <w:rsid w:val="00B06738"/>
    <w:rsid w:val="00B1083E"/>
    <w:rsid w:val="00B15506"/>
    <w:rsid w:val="00B159FA"/>
    <w:rsid w:val="00B34002"/>
    <w:rsid w:val="00B37257"/>
    <w:rsid w:val="00B374F4"/>
    <w:rsid w:val="00B408DF"/>
    <w:rsid w:val="00B4332E"/>
    <w:rsid w:val="00B463C8"/>
    <w:rsid w:val="00B61629"/>
    <w:rsid w:val="00B63761"/>
    <w:rsid w:val="00B81FF0"/>
    <w:rsid w:val="00B912BE"/>
    <w:rsid w:val="00B9292D"/>
    <w:rsid w:val="00BA0CCE"/>
    <w:rsid w:val="00BB1ADD"/>
    <w:rsid w:val="00BB2E8C"/>
    <w:rsid w:val="00BB6409"/>
    <w:rsid w:val="00BC1C17"/>
    <w:rsid w:val="00BC2E49"/>
    <w:rsid w:val="00BC41DB"/>
    <w:rsid w:val="00BD05C0"/>
    <w:rsid w:val="00BD1472"/>
    <w:rsid w:val="00BE006B"/>
    <w:rsid w:val="00BF4905"/>
    <w:rsid w:val="00BF5A32"/>
    <w:rsid w:val="00C00E26"/>
    <w:rsid w:val="00C05D1A"/>
    <w:rsid w:val="00C075D9"/>
    <w:rsid w:val="00C21849"/>
    <w:rsid w:val="00C23D4A"/>
    <w:rsid w:val="00C3349A"/>
    <w:rsid w:val="00C41A47"/>
    <w:rsid w:val="00C4750F"/>
    <w:rsid w:val="00C62C35"/>
    <w:rsid w:val="00C6534F"/>
    <w:rsid w:val="00C73956"/>
    <w:rsid w:val="00C805D7"/>
    <w:rsid w:val="00C90BBE"/>
    <w:rsid w:val="00C9474F"/>
    <w:rsid w:val="00C96211"/>
    <w:rsid w:val="00CA1E05"/>
    <w:rsid w:val="00CA57BF"/>
    <w:rsid w:val="00CB1936"/>
    <w:rsid w:val="00CC217A"/>
    <w:rsid w:val="00CD3079"/>
    <w:rsid w:val="00CD6183"/>
    <w:rsid w:val="00D02DBA"/>
    <w:rsid w:val="00D23648"/>
    <w:rsid w:val="00D31314"/>
    <w:rsid w:val="00D32C31"/>
    <w:rsid w:val="00D4014D"/>
    <w:rsid w:val="00D4107F"/>
    <w:rsid w:val="00D51CB1"/>
    <w:rsid w:val="00D63084"/>
    <w:rsid w:val="00D65A61"/>
    <w:rsid w:val="00D67EED"/>
    <w:rsid w:val="00D67FB1"/>
    <w:rsid w:val="00D91A16"/>
    <w:rsid w:val="00D96DD0"/>
    <w:rsid w:val="00D97B00"/>
    <w:rsid w:val="00DC5888"/>
    <w:rsid w:val="00DD3F47"/>
    <w:rsid w:val="00DE5AC3"/>
    <w:rsid w:val="00DE7351"/>
    <w:rsid w:val="00E063D1"/>
    <w:rsid w:val="00E17502"/>
    <w:rsid w:val="00E3700B"/>
    <w:rsid w:val="00E41F3B"/>
    <w:rsid w:val="00E42029"/>
    <w:rsid w:val="00E47D7E"/>
    <w:rsid w:val="00E609F1"/>
    <w:rsid w:val="00E61AB6"/>
    <w:rsid w:val="00E73F6E"/>
    <w:rsid w:val="00E74995"/>
    <w:rsid w:val="00EA0050"/>
    <w:rsid w:val="00EA3AF9"/>
    <w:rsid w:val="00EB5150"/>
    <w:rsid w:val="00EB5609"/>
    <w:rsid w:val="00ED35E4"/>
    <w:rsid w:val="00ED412A"/>
    <w:rsid w:val="00ED4B27"/>
    <w:rsid w:val="00EF6591"/>
    <w:rsid w:val="00F02BEB"/>
    <w:rsid w:val="00F14239"/>
    <w:rsid w:val="00F142FA"/>
    <w:rsid w:val="00F21DA3"/>
    <w:rsid w:val="00F31F54"/>
    <w:rsid w:val="00F36CC3"/>
    <w:rsid w:val="00F50447"/>
    <w:rsid w:val="00F518D6"/>
    <w:rsid w:val="00F6092A"/>
    <w:rsid w:val="00F63321"/>
    <w:rsid w:val="00F827A2"/>
    <w:rsid w:val="00F85CE6"/>
    <w:rsid w:val="00F9297F"/>
    <w:rsid w:val="00FA04C0"/>
    <w:rsid w:val="00FA313D"/>
    <w:rsid w:val="00FA447E"/>
    <w:rsid w:val="00FB7AA3"/>
    <w:rsid w:val="00FC1494"/>
    <w:rsid w:val="00FC37E3"/>
    <w:rsid w:val="00FC51C3"/>
    <w:rsid w:val="00FD331C"/>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327783"/>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327783"/>
    <w:pPr>
      <w:suppressLineNumbers/>
    </w:pPr>
    <w:rPr>
      <w:rFonts w:ascii="Calibri" w:hAnsi="Calibri"/>
      <w:b/>
    </w:rPr>
  </w:style>
  <w:style w:type="paragraph" w:styleId="Citao">
    <w:name w:val="Quote"/>
    <w:basedOn w:val="Normal"/>
    <w:next w:val="Normal"/>
    <w:link w:val="CitaoChar"/>
    <w:rsid w:val="00327783"/>
    <w:pPr>
      <w:suppressAutoHyphens w:val="0"/>
      <w:autoSpaceDN w:val="0"/>
      <w:spacing w:before="0" w:after="0"/>
    </w:pPr>
    <w:rPr>
      <w:rFonts w:ascii="Calibri" w:hAnsi="Calibri"/>
      <w:i/>
      <w:iCs/>
      <w:color w:val="1F497D"/>
      <w:sz w:val="20"/>
      <w:lang w:eastAsia="zh-CN"/>
    </w:rPr>
  </w:style>
  <w:style w:type="character" w:customStyle="1" w:styleId="CitaoChar">
    <w:name w:val="Citação Char"/>
    <w:basedOn w:val="Fontepargpadro"/>
    <w:link w:val="Citao"/>
    <w:rsid w:val="00327783"/>
    <w:rPr>
      <w:rFonts w:ascii="Calibri" w:hAnsi="Calibri"/>
      <w:i/>
      <w:iCs/>
      <w:color w:val="1F497D"/>
      <w:lang w:eastAsia="zh-CN"/>
    </w:rPr>
  </w:style>
  <w:style w:type="paragraph" w:customStyle="1" w:styleId="TtulodaTabela0">
    <w:name w:val="Título da Tabela"/>
    <w:basedOn w:val="Normal"/>
    <w:rsid w:val="00327783"/>
    <w:pPr>
      <w:widowControl w:val="0"/>
      <w:suppressLineNumbers/>
      <w:autoSpaceDN w:val="0"/>
      <w:spacing w:before="0" w:after="120"/>
      <w:ind w:left="1985"/>
      <w:jc w:val="center"/>
    </w:pPr>
    <w:rPr>
      <w:rFonts w:ascii="Times New Roman" w:eastAsia="Arial Unicode MS" w:hAnsi="Times New Roman"/>
      <w:b/>
      <w:bCs/>
      <w:i/>
      <w:iCs/>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327783"/>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327783"/>
    <w:pPr>
      <w:suppressLineNumbers/>
    </w:pPr>
    <w:rPr>
      <w:rFonts w:ascii="Calibri" w:hAnsi="Calibri"/>
      <w:b/>
    </w:rPr>
  </w:style>
  <w:style w:type="paragraph" w:styleId="Citao">
    <w:name w:val="Quote"/>
    <w:basedOn w:val="Normal"/>
    <w:next w:val="Normal"/>
    <w:link w:val="CitaoChar"/>
    <w:rsid w:val="00327783"/>
    <w:pPr>
      <w:suppressAutoHyphens w:val="0"/>
      <w:autoSpaceDN w:val="0"/>
      <w:spacing w:before="0" w:after="0"/>
    </w:pPr>
    <w:rPr>
      <w:rFonts w:ascii="Calibri" w:hAnsi="Calibri"/>
      <w:i/>
      <w:iCs/>
      <w:color w:val="1F497D"/>
      <w:sz w:val="20"/>
      <w:lang w:eastAsia="zh-CN"/>
    </w:rPr>
  </w:style>
  <w:style w:type="character" w:customStyle="1" w:styleId="CitaoChar">
    <w:name w:val="Citação Char"/>
    <w:basedOn w:val="Fontepargpadro"/>
    <w:link w:val="Citao"/>
    <w:rsid w:val="00327783"/>
    <w:rPr>
      <w:rFonts w:ascii="Calibri" w:hAnsi="Calibri"/>
      <w:i/>
      <w:iCs/>
      <w:color w:val="1F497D"/>
      <w:lang w:eastAsia="zh-CN"/>
    </w:rPr>
  </w:style>
  <w:style w:type="paragraph" w:customStyle="1" w:styleId="TtulodaTabela0">
    <w:name w:val="Título da Tabela"/>
    <w:basedOn w:val="Normal"/>
    <w:rsid w:val="00327783"/>
    <w:pPr>
      <w:widowControl w:val="0"/>
      <w:suppressLineNumbers/>
      <w:autoSpaceDN w:val="0"/>
      <w:spacing w:before="0" w:after="120"/>
      <w:ind w:left="1985"/>
      <w:jc w:val="center"/>
    </w:pPr>
    <w:rPr>
      <w:rFonts w:ascii="Times New Roman" w:eastAsia="Arial Unicode MS" w:hAnsi="Times New Roman"/>
      <w:b/>
      <w:bCs/>
      <w:i/>
      <w:i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www.tiespecialistas.com.br/tag/informacoes/?utm_source=site_tag&amp;utm_medium=site&amp;utm_content=09-05-2013&amp;utm_campaign=TA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hyperlink" Target="http://www.tiespecialistas.com.br/tag/responsabilidade/?utm_source=site_tag&amp;utm_medium=site&amp;utm_content=09-05-2013&amp;utm_campaign=TAG" TargetMode="External"/><Relationship Id="rId2" Type="http://schemas.openxmlformats.org/officeDocument/2006/relationships/numbering" Target="numbering.xml"/><Relationship Id="rId16" Type="http://schemas.openxmlformats.org/officeDocument/2006/relationships/hyperlink" Target="http://www.tiespecialistas.com.br/tag/sistemas/?utm_source=site_tag&amp;utm_medium=site&amp;utm_content=09-05-2013&amp;utm_campaign=TA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hyperlink" Target="http://www.tiespecialistas.com.br/tag/atividades/?utm_source=site_tag&amp;utm_medium=site&amp;utm_content=09-05-2013&amp;utm_campaign=TAG" TargetMode="External"/><Relationship Id="rId10" Type="http://schemas.openxmlformats.org/officeDocument/2006/relationships/header" Target="header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tiespecialistas.com.br/tag/sigilo/?utm_source=site_tag&amp;utm_medium=site&amp;utm_content=09-05-2013&amp;utm_campaign=TAG"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0190C-2774-4CBE-981A-C463DCEB2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20</Pages>
  <Words>4333</Words>
  <Characters>23401</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27679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41</cp:revision>
  <cp:lastPrinted>2018-03-06T17:58:00Z</cp:lastPrinted>
  <dcterms:created xsi:type="dcterms:W3CDTF">2018-03-13T18:54:00Z</dcterms:created>
  <dcterms:modified xsi:type="dcterms:W3CDTF">2018-06-20T20:20:00Z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